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B1A2F" w:rsidRDefault="00A72DBB" w:rsidP="003B1A2F">
      <w:pPr>
        <w:spacing w:line="360" w:lineRule="auto"/>
        <w:contextualSpacing/>
        <w:jc w:val="center"/>
        <w:rPr>
          <w:rFonts w:ascii="Courier New" w:hAnsi="Courier New" w:cs="Courier New"/>
          <w:b/>
        </w:rPr>
      </w:pPr>
      <w:r>
        <w:rPr>
          <w:rFonts w:ascii="Courier New" w:hAnsi="Courier New" w:cs="Courier New"/>
          <w:b/>
        </w:rPr>
        <w:t>EDITAL</w:t>
      </w:r>
    </w:p>
    <w:p w:rsidR="003B1A2F" w:rsidRDefault="003B1A2F" w:rsidP="003B1A2F">
      <w:pPr>
        <w:spacing w:line="360" w:lineRule="auto"/>
        <w:contextualSpacing/>
        <w:jc w:val="center"/>
        <w:rPr>
          <w:rFonts w:ascii="Courier New" w:hAnsi="Courier New" w:cs="Courier New"/>
          <w:b/>
        </w:rPr>
      </w:pPr>
    </w:p>
    <w:p w:rsidR="002318B5" w:rsidRPr="003B1A2F" w:rsidRDefault="002318B5" w:rsidP="00E73031">
      <w:pPr>
        <w:pStyle w:val="Default"/>
        <w:spacing w:line="360" w:lineRule="auto"/>
        <w:jc w:val="both"/>
        <w:rPr>
          <w:rFonts w:ascii="Courier New" w:hAnsi="Courier New" w:cs="Courier New"/>
          <w:sz w:val="24"/>
          <w:szCs w:val="24"/>
        </w:rPr>
      </w:pPr>
      <w:r w:rsidRPr="003B1A2F">
        <w:rPr>
          <w:rFonts w:ascii="Courier New" w:hAnsi="Courier New" w:cs="Courier New"/>
          <w:sz w:val="24"/>
          <w:szCs w:val="24"/>
        </w:rPr>
        <w:t xml:space="preserve">A </w:t>
      </w:r>
      <w:r w:rsidRPr="003B1A2F">
        <w:rPr>
          <w:rFonts w:ascii="Courier New" w:hAnsi="Courier New" w:cs="Courier New"/>
          <w:b/>
          <w:bCs/>
          <w:sz w:val="24"/>
          <w:szCs w:val="24"/>
        </w:rPr>
        <w:t xml:space="preserve">COMPANHIA DE SANEAMENTO DO PARÁ - </w:t>
      </w:r>
      <w:r w:rsidRPr="003B1A2F">
        <w:rPr>
          <w:rFonts w:ascii="Courier New" w:hAnsi="Courier New" w:cs="Courier New"/>
          <w:b/>
          <w:sz w:val="24"/>
          <w:szCs w:val="24"/>
        </w:rPr>
        <w:t>COSANPA</w:t>
      </w:r>
      <w:r w:rsidRPr="003B1A2F">
        <w:rPr>
          <w:rFonts w:ascii="Courier New" w:hAnsi="Courier New" w:cs="Courier New"/>
          <w:sz w:val="24"/>
          <w:szCs w:val="24"/>
        </w:rPr>
        <w:t>, por intermédio do pregoeiro designado pela Portaria de nº 841/2019, leva ao conhecimento dos interessados que, na forma da Lei 13.303/2016, do Regulamento Interno de Licitações e Contratos da COSANPA - RILC, da Lei nº 10.520/2002 alterada pelas disposições do Decreto nº 10.024/2019, da Lei Complementar nº 123, da Lei Estadual nº 8.</w:t>
      </w:r>
      <w:r w:rsidR="005A7508" w:rsidRPr="003B1A2F">
        <w:rPr>
          <w:rFonts w:ascii="Courier New" w:hAnsi="Courier New" w:cs="Courier New"/>
          <w:sz w:val="24"/>
          <w:szCs w:val="24"/>
        </w:rPr>
        <w:t>417/2016, do Decreto Estadual nº</w:t>
      </w:r>
      <w:r w:rsidRPr="003B1A2F">
        <w:rPr>
          <w:rFonts w:ascii="Courier New" w:hAnsi="Courier New" w:cs="Courier New"/>
          <w:sz w:val="24"/>
          <w:szCs w:val="24"/>
        </w:rPr>
        <w:t xml:space="preserve"> 2.121/2018, </w:t>
      </w:r>
      <w:r w:rsidR="00A72DBB">
        <w:rPr>
          <w:rFonts w:ascii="Courier New" w:hAnsi="Courier New" w:cs="Courier New"/>
          <w:sz w:val="24"/>
          <w:szCs w:val="24"/>
        </w:rPr>
        <w:t xml:space="preserve">Decreto Estadual Nº 534 de 04 de Fevereiro de 2020, </w:t>
      </w:r>
      <w:r w:rsidRPr="003B1A2F">
        <w:rPr>
          <w:rFonts w:ascii="Courier New" w:hAnsi="Courier New" w:cs="Courier New"/>
          <w:sz w:val="24"/>
          <w:szCs w:val="24"/>
        </w:rPr>
        <w:t xml:space="preserve">Lei nº 12.846/2013, e do Código Civil Brasileiro, fará realizar licitação na modalidade Pregão Eletrônico, pelo critério de menor preço, conforme condições estabelecidas neste </w:t>
      </w:r>
      <w:r w:rsidR="00571B41" w:rsidRPr="003B1A2F">
        <w:rPr>
          <w:rFonts w:ascii="Courier New" w:hAnsi="Courier New" w:cs="Courier New"/>
          <w:sz w:val="24"/>
          <w:szCs w:val="24"/>
        </w:rPr>
        <w:t>Edital</w:t>
      </w:r>
      <w:r w:rsidRPr="003B1A2F">
        <w:rPr>
          <w:rFonts w:ascii="Courier New" w:hAnsi="Courier New" w:cs="Courier New"/>
          <w:sz w:val="24"/>
          <w:szCs w:val="24"/>
        </w:rPr>
        <w:t xml:space="preserve"> e seus anexos.</w:t>
      </w:r>
    </w:p>
    <w:p w:rsidR="00690170" w:rsidRPr="003B1A2F" w:rsidRDefault="00690170" w:rsidP="00E73031">
      <w:pPr>
        <w:pStyle w:val="Default"/>
        <w:spacing w:line="360" w:lineRule="auto"/>
        <w:jc w:val="both"/>
        <w:rPr>
          <w:rFonts w:ascii="Courier New" w:hAnsi="Courier New" w:cs="Courier New"/>
          <w:sz w:val="24"/>
          <w:szCs w:val="24"/>
        </w:rPr>
      </w:pPr>
    </w:p>
    <w:p w:rsidR="009E24FE" w:rsidRPr="003B1A2F" w:rsidRDefault="009E24FE" w:rsidP="00E73031">
      <w:pPr>
        <w:pBdr>
          <w:top w:val="single" w:sz="4" w:space="1" w:color="auto"/>
          <w:left w:val="single" w:sz="4" w:space="4" w:color="auto"/>
          <w:bottom w:val="single" w:sz="4" w:space="1" w:color="auto"/>
          <w:right w:val="single" w:sz="4" w:space="0" w:color="auto"/>
        </w:pBdr>
        <w:autoSpaceDE w:val="0"/>
        <w:spacing w:line="360" w:lineRule="auto"/>
        <w:rPr>
          <w:rFonts w:ascii="Courier New" w:hAnsi="Courier New" w:cs="Courier New"/>
          <w:b/>
        </w:rPr>
      </w:pPr>
      <w:r w:rsidRPr="003B1A2F">
        <w:rPr>
          <w:rFonts w:ascii="Courier New" w:hAnsi="Courier New" w:cs="Courier New"/>
          <w:b/>
        </w:rPr>
        <w:t>1. SUMÁRIO DA LICITAÇÃO</w:t>
      </w:r>
      <w:r w:rsidR="00A52126" w:rsidRPr="003B1A2F">
        <w:rPr>
          <w:rFonts w:ascii="Courier New" w:hAnsi="Courier New" w:cs="Courier New"/>
          <w:b/>
        </w:rPr>
        <w:t>:</w:t>
      </w:r>
    </w:p>
    <w:p w:rsidR="00F34676" w:rsidRPr="00A72DBB" w:rsidRDefault="00743108" w:rsidP="001478E5">
      <w:pPr>
        <w:pStyle w:val="Recuodecorpodetexto21"/>
        <w:numPr>
          <w:ilvl w:val="1"/>
          <w:numId w:val="3"/>
        </w:numPr>
        <w:spacing w:after="0" w:line="360" w:lineRule="auto"/>
        <w:ind w:left="0" w:firstLine="0"/>
        <w:jc w:val="both"/>
        <w:rPr>
          <w:rFonts w:ascii="Courier New" w:eastAsia="Arial" w:hAnsi="Courier New" w:cs="Courier New"/>
          <w:b/>
          <w:bCs/>
          <w:noProof/>
          <w:color w:val="000000"/>
        </w:rPr>
      </w:pPr>
      <w:r w:rsidRPr="00A72DBB">
        <w:rPr>
          <w:rFonts w:ascii="Courier New" w:hAnsi="Courier New" w:cs="Courier New"/>
          <w:b/>
        </w:rPr>
        <w:t>DO OBJETO:</w:t>
      </w:r>
      <w:r w:rsidR="00F34676" w:rsidRPr="00A72DBB">
        <w:rPr>
          <w:rFonts w:ascii="Courier New" w:hAnsi="Courier New" w:cs="Courier New"/>
        </w:rPr>
        <w:t xml:space="preserve">Esta licitação tem como objeto a </w:t>
      </w:r>
      <w:bookmarkStart w:id="0" w:name="_Hlk40181642"/>
      <w:r w:rsidR="00A72DBB" w:rsidRPr="00A72DBB">
        <w:rPr>
          <w:rFonts w:ascii="Courier New" w:hAnsi="Courier New" w:cs="Courier New"/>
        </w:rPr>
        <w:t xml:space="preserve">execução de serviços de manutenção, perfilagem óptica, içamento de corpos estranhos, pistonamento dos filtros,  limpeza, desinfecção,    bem como, interligação à rede existente e fornecimento e instalação de bomba dimensionada adequadamente sob supervisão da USPA da Cosanpa,  em </w:t>
      </w:r>
      <w:r w:rsidR="00A72DBB" w:rsidRPr="00A72DBB">
        <w:rPr>
          <w:rFonts w:ascii="Courier New" w:hAnsi="Courier New" w:cs="Courier New"/>
          <w:b/>
        </w:rPr>
        <w:t>26</w:t>
      </w:r>
      <w:r w:rsidR="00A72DBB" w:rsidRPr="00A72DBB">
        <w:rPr>
          <w:rFonts w:ascii="Courier New" w:hAnsi="Courier New" w:cs="Courier New"/>
        </w:rPr>
        <w:t xml:space="preserve"> (vinte e seis) poços artesianos com profundidade máxima de 260 (duzentos e sessenta) metros, em municípios das Unidades de Negócios da Cosanpa,  da RMB e UNI-ILHAS e UNI-NE,</w:t>
      </w:r>
      <w:r w:rsidR="00A72DBB" w:rsidRPr="00A72DBB">
        <w:rPr>
          <w:rFonts w:ascii="Courier New" w:hAnsi="Courier New" w:cs="Courier New"/>
          <w:color w:val="C00000"/>
        </w:rPr>
        <w:t xml:space="preserve"> </w:t>
      </w:r>
      <w:r w:rsidR="00A72DBB" w:rsidRPr="00A72DBB">
        <w:rPr>
          <w:rFonts w:ascii="Courier New" w:hAnsi="Courier New" w:cs="Courier New"/>
        </w:rPr>
        <w:t xml:space="preserve">conforme as especificações e quantitativos estabelecidos nesta presente Termo de Referência Técnica Nº </w:t>
      </w:r>
      <w:r w:rsidR="00A72DBB" w:rsidRPr="00A72DBB">
        <w:rPr>
          <w:rFonts w:ascii="Courier New" w:hAnsi="Courier New" w:cs="Courier New"/>
          <w:b/>
        </w:rPr>
        <w:t>012/2020-DET/USOS</w:t>
      </w:r>
      <w:r w:rsidR="00A47BA7" w:rsidRPr="00A72DBB">
        <w:rPr>
          <w:rFonts w:ascii="Courier New" w:hAnsi="Courier New" w:cs="Courier New"/>
          <w:b/>
        </w:rPr>
        <w:t xml:space="preserve">, </w:t>
      </w:r>
      <w:bookmarkEnd w:id="0"/>
      <w:r w:rsidR="0013195E" w:rsidRPr="00A72DBB">
        <w:rPr>
          <w:rFonts w:ascii="Courier New" w:hAnsi="Courier New" w:cs="Courier New"/>
        </w:rPr>
        <w:t>parte integrante deste Edital.</w:t>
      </w:r>
    </w:p>
    <w:p w:rsidR="009E24FE" w:rsidRPr="003B1A2F" w:rsidRDefault="00FE15A1" w:rsidP="00E73031">
      <w:pPr>
        <w:pStyle w:val="Recuodecorpodetexto21"/>
        <w:spacing w:after="0" w:line="360" w:lineRule="auto"/>
        <w:ind w:left="0"/>
        <w:jc w:val="both"/>
        <w:rPr>
          <w:rFonts w:ascii="Courier New" w:eastAsia="Arial" w:hAnsi="Courier New" w:cs="Courier New"/>
          <w:b/>
          <w:bCs/>
          <w:noProof/>
          <w:color w:val="000000"/>
        </w:rPr>
      </w:pPr>
      <w:r w:rsidRPr="003B1A2F">
        <w:rPr>
          <w:rFonts w:ascii="Courier New" w:eastAsia="Arial" w:hAnsi="Courier New" w:cs="Courier New"/>
          <w:b/>
          <w:bCs/>
          <w:noProof/>
          <w:color w:val="000000"/>
        </w:rPr>
        <w:t>1.1.1.</w:t>
      </w:r>
      <w:r w:rsidR="009E24FE" w:rsidRPr="003B1A2F">
        <w:rPr>
          <w:rFonts w:ascii="Courier New" w:eastAsia="Arial" w:hAnsi="Courier New" w:cs="Courier New"/>
          <w:b/>
          <w:bCs/>
          <w:noProof/>
          <w:color w:val="000000"/>
        </w:rPr>
        <w:t xml:space="preserve">MODALIDADE: </w:t>
      </w:r>
      <w:r w:rsidR="009E24FE" w:rsidRPr="003B1A2F">
        <w:rPr>
          <w:rFonts w:ascii="Courier New" w:eastAsia="Arial" w:hAnsi="Courier New" w:cs="Courier New"/>
          <w:noProof/>
          <w:color w:val="000000"/>
        </w:rPr>
        <w:t>Pregão Eletrônico</w:t>
      </w:r>
    </w:p>
    <w:p w:rsidR="009E24FE" w:rsidRPr="003B1A2F" w:rsidRDefault="00FE15A1" w:rsidP="00E73031">
      <w:pPr>
        <w:spacing w:line="360" w:lineRule="auto"/>
        <w:contextualSpacing/>
        <w:jc w:val="both"/>
        <w:rPr>
          <w:rFonts w:ascii="Courier New" w:eastAsia="Arial" w:hAnsi="Courier New" w:cs="Courier New"/>
          <w:b/>
          <w:bCs/>
          <w:noProof/>
          <w:color w:val="000000"/>
        </w:rPr>
      </w:pPr>
      <w:r w:rsidRPr="003B1A2F">
        <w:rPr>
          <w:rFonts w:ascii="Courier New" w:eastAsia="Arial" w:hAnsi="Courier New" w:cs="Courier New"/>
          <w:b/>
          <w:bCs/>
          <w:noProof/>
          <w:color w:val="000000"/>
        </w:rPr>
        <w:t>1.1.2</w:t>
      </w:r>
      <w:r w:rsidR="0013195E" w:rsidRPr="003B1A2F">
        <w:rPr>
          <w:rFonts w:ascii="Courier New" w:eastAsia="Arial" w:hAnsi="Courier New" w:cs="Courier New"/>
          <w:b/>
          <w:bCs/>
          <w:noProof/>
          <w:color w:val="000000"/>
        </w:rPr>
        <w:t xml:space="preserve">. </w:t>
      </w:r>
      <w:r w:rsidR="009E24FE" w:rsidRPr="003B1A2F">
        <w:rPr>
          <w:rFonts w:ascii="Courier New" w:eastAsia="Arial" w:hAnsi="Courier New" w:cs="Courier New"/>
          <w:b/>
          <w:bCs/>
          <w:noProof/>
          <w:color w:val="000000"/>
        </w:rPr>
        <w:t xml:space="preserve">MODO DE DISPUTA: </w:t>
      </w:r>
      <w:r w:rsidR="009E24FE" w:rsidRPr="003B1A2F">
        <w:rPr>
          <w:rFonts w:ascii="Courier New" w:eastAsia="Arial" w:hAnsi="Courier New" w:cs="Courier New"/>
          <w:noProof/>
          <w:color w:val="000000"/>
        </w:rPr>
        <w:t xml:space="preserve">Aberto </w:t>
      </w:r>
    </w:p>
    <w:p w:rsidR="009E24FE" w:rsidRPr="003B1A2F" w:rsidRDefault="00FE15A1" w:rsidP="00E73031">
      <w:pPr>
        <w:spacing w:line="360" w:lineRule="auto"/>
        <w:contextualSpacing/>
        <w:jc w:val="both"/>
        <w:rPr>
          <w:rFonts w:ascii="Courier New" w:eastAsia="Arial" w:hAnsi="Courier New" w:cs="Courier New"/>
          <w:b/>
          <w:bCs/>
          <w:noProof/>
          <w:color w:val="000000"/>
        </w:rPr>
      </w:pPr>
      <w:r w:rsidRPr="003B1A2F">
        <w:rPr>
          <w:rFonts w:ascii="Courier New" w:eastAsia="Arial" w:hAnsi="Courier New" w:cs="Courier New"/>
          <w:b/>
          <w:bCs/>
          <w:noProof/>
          <w:color w:val="000000"/>
        </w:rPr>
        <w:t>1.1.3.</w:t>
      </w:r>
      <w:r w:rsidR="009E24FE" w:rsidRPr="003B1A2F">
        <w:rPr>
          <w:rFonts w:ascii="Courier New" w:eastAsia="Arial" w:hAnsi="Courier New" w:cs="Courier New"/>
          <w:b/>
          <w:bCs/>
          <w:noProof/>
          <w:color w:val="000000"/>
        </w:rPr>
        <w:t xml:space="preserve">CRITÉRIO DE JULGAMENTO: </w:t>
      </w:r>
      <w:r w:rsidR="009E24FE" w:rsidRPr="003B1A2F">
        <w:rPr>
          <w:rFonts w:ascii="Courier New" w:eastAsia="Arial" w:hAnsi="Courier New" w:cs="Courier New"/>
          <w:b/>
          <w:noProof/>
          <w:color w:val="000000"/>
        </w:rPr>
        <w:t>Menor preço</w:t>
      </w:r>
      <w:r w:rsidR="00A72DBB">
        <w:rPr>
          <w:rFonts w:ascii="Courier New" w:eastAsia="Arial" w:hAnsi="Courier New" w:cs="Courier New"/>
          <w:b/>
          <w:noProof/>
          <w:color w:val="000000"/>
        </w:rPr>
        <w:t xml:space="preserve"> </w:t>
      </w:r>
      <w:r w:rsidR="00FE7FBD">
        <w:rPr>
          <w:rFonts w:ascii="Courier New" w:eastAsia="Arial" w:hAnsi="Courier New" w:cs="Courier New"/>
          <w:b/>
          <w:noProof/>
          <w:color w:val="000000"/>
        </w:rPr>
        <w:t>global</w:t>
      </w:r>
      <w:r w:rsidR="009E24FE" w:rsidRPr="003B1A2F">
        <w:rPr>
          <w:rFonts w:ascii="Courier New" w:eastAsia="Arial" w:hAnsi="Courier New" w:cs="Courier New"/>
          <w:noProof/>
          <w:color w:val="000000"/>
        </w:rPr>
        <w:t>, na forma estabelecida no art. 35 do RILC.</w:t>
      </w:r>
    </w:p>
    <w:p w:rsidR="009E24FE" w:rsidRDefault="00FE15A1" w:rsidP="00E73031">
      <w:pPr>
        <w:spacing w:line="360" w:lineRule="auto"/>
        <w:contextualSpacing/>
        <w:jc w:val="both"/>
      </w:pPr>
      <w:r w:rsidRPr="003B1A2F">
        <w:rPr>
          <w:rFonts w:ascii="Courier New" w:eastAsia="Arial" w:hAnsi="Courier New" w:cs="Courier New"/>
          <w:b/>
          <w:bCs/>
          <w:noProof/>
          <w:color w:val="000000"/>
        </w:rPr>
        <w:t>1.1.</w:t>
      </w:r>
      <w:r w:rsidR="00FE5A21" w:rsidRPr="003B1A2F">
        <w:rPr>
          <w:rFonts w:ascii="Courier New" w:eastAsia="Arial" w:hAnsi="Courier New" w:cs="Courier New"/>
          <w:b/>
          <w:bCs/>
          <w:noProof/>
          <w:color w:val="000000"/>
        </w:rPr>
        <w:t>4</w:t>
      </w:r>
      <w:r w:rsidRPr="003B1A2F">
        <w:rPr>
          <w:rFonts w:ascii="Courier New" w:eastAsia="Arial" w:hAnsi="Courier New" w:cs="Courier New"/>
          <w:b/>
          <w:bCs/>
          <w:noProof/>
          <w:color w:val="000000"/>
        </w:rPr>
        <w:t>.</w:t>
      </w:r>
      <w:r w:rsidR="009E24FE" w:rsidRPr="003B1A2F">
        <w:rPr>
          <w:rFonts w:ascii="Courier New" w:eastAsia="Arial" w:hAnsi="Courier New" w:cs="Courier New"/>
          <w:b/>
          <w:bCs/>
          <w:noProof/>
          <w:color w:val="000000"/>
        </w:rPr>
        <w:t xml:space="preserve">SESSÃO PÚBLICA: </w:t>
      </w:r>
      <w:r w:rsidR="009E24FE" w:rsidRPr="003B1A2F">
        <w:rPr>
          <w:rFonts w:ascii="Courier New" w:eastAsia="Arial" w:hAnsi="Courier New" w:cs="Courier New"/>
          <w:noProof/>
          <w:color w:val="000000"/>
        </w:rPr>
        <w:t xml:space="preserve">Designada para o </w:t>
      </w:r>
      <w:r w:rsidR="00A72DBB" w:rsidRPr="00A72DBB">
        <w:rPr>
          <w:rFonts w:ascii="Courier New" w:eastAsia="Arial" w:hAnsi="Courier New" w:cs="Courier New"/>
          <w:b/>
          <w:noProof/>
        </w:rPr>
        <w:t>dia</w:t>
      </w:r>
      <w:r w:rsidR="00A72DBB">
        <w:rPr>
          <w:rFonts w:ascii="Courier New" w:eastAsia="Arial" w:hAnsi="Courier New" w:cs="Courier New"/>
          <w:b/>
          <w:noProof/>
          <w:color w:val="FF0000"/>
        </w:rPr>
        <w:t xml:space="preserve"> </w:t>
      </w:r>
      <w:r w:rsidR="00A72DBB">
        <w:rPr>
          <w:rFonts w:ascii="Courier New" w:eastAsia="Arial" w:hAnsi="Courier New" w:cs="Courier New"/>
          <w:b/>
          <w:noProof/>
        </w:rPr>
        <w:t>28 de Agostos de 2020 às 10h</w:t>
      </w:r>
      <w:r w:rsidR="00A72DBB">
        <w:rPr>
          <w:rFonts w:ascii="Courier New" w:eastAsia="Arial" w:hAnsi="Courier New" w:cs="Courier New"/>
          <w:b/>
          <w:noProof/>
          <w:color w:val="FF0000"/>
        </w:rPr>
        <w:t xml:space="preserve"> </w:t>
      </w:r>
      <w:r w:rsidR="009E24FE" w:rsidRPr="003B1A2F">
        <w:rPr>
          <w:rFonts w:ascii="Courier New" w:eastAsia="Arial" w:hAnsi="Courier New" w:cs="Courier New"/>
          <w:noProof/>
          <w:color w:val="000000"/>
        </w:rPr>
        <w:t xml:space="preserve">(horário de Brasília), no sistema de licitações </w:t>
      </w:r>
      <w:hyperlink r:id="rId8" w:history="1">
        <w:r w:rsidR="009E24FE" w:rsidRPr="003B1A2F">
          <w:rPr>
            <w:rStyle w:val="Hyperlink"/>
            <w:rFonts w:ascii="Courier New" w:hAnsi="Courier New" w:cs="Courier New"/>
            <w:color w:val="auto"/>
          </w:rPr>
          <w:t>https://www.comprasgovernamentais.gov.br/</w:t>
        </w:r>
      </w:hyperlink>
    </w:p>
    <w:p w:rsidR="00A72DBB" w:rsidRPr="003B1A2F" w:rsidRDefault="00A72DBB" w:rsidP="00E73031">
      <w:pPr>
        <w:spacing w:line="360" w:lineRule="auto"/>
        <w:contextualSpacing/>
        <w:jc w:val="both"/>
        <w:rPr>
          <w:rFonts w:ascii="Courier New" w:eastAsia="Arial" w:hAnsi="Courier New" w:cs="Courier New"/>
          <w:b/>
          <w:bCs/>
          <w:noProof/>
        </w:rPr>
      </w:pPr>
    </w:p>
    <w:p w:rsidR="008F1661" w:rsidRPr="003B1A2F" w:rsidRDefault="00743108" w:rsidP="00E73031">
      <w:pPr>
        <w:autoSpaceDE w:val="0"/>
        <w:spacing w:line="360" w:lineRule="auto"/>
        <w:jc w:val="both"/>
        <w:rPr>
          <w:rFonts w:ascii="Courier New" w:hAnsi="Courier New" w:cs="Courier New"/>
          <w:b/>
          <w:bCs/>
          <w:u w:val="single"/>
        </w:rPr>
      </w:pPr>
      <w:r w:rsidRPr="003B1A2F">
        <w:rPr>
          <w:rFonts w:ascii="Courier New" w:hAnsi="Courier New" w:cs="Courier New"/>
          <w:b/>
          <w:bCs/>
          <w:u w:val="single"/>
        </w:rPr>
        <w:lastRenderedPageBreak/>
        <w:t>1.</w:t>
      </w:r>
      <w:r w:rsidR="00FE15A1" w:rsidRPr="003B1A2F">
        <w:rPr>
          <w:rFonts w:ascii="Courier New" w:hAnsi="Courier New" w:cs="Courier New"/>
          <w:b/>
          <w:bCs/>
          <w:u w:val="single"/>
        </w:rPr>
        <w:t>2</w:t>
      </w:r>
      <w:r w:rsidRPr="003B1A2F">
        <w:rPr>
          <w:rFonts w:ascii="Courier New" w:hAnsi="Courier New" w:cs="Courier New"/>
          <w:b/>
          <w:bCs/>
          <w:u w:val="single"/>
        </w:rPr>
        <w:t xml:space="preserve">. Integram este Edital os seguintes Anexos: </w:t>
      </w:r>
    </w:p>
    <w:p w:rsidR="008F1661" w:rsidRPr="003B1A2F" w:rsidRDefault="00743108" w:rsidP="00E73031">
      <w:pPr>
        <w:autoSpaceDE w:val="0"/>
        <w:spacing w:line="360" w:lineRule="auto"/>
        <w:jc w:val="both"/>
        <w:rPr>
          <w:rFonts w:ascii="Courier New" w:hAnsi="Courier New" w:cs="Courier New"/>
        </w:rPr>
      </w:pPr>
      <w:r w:rsidRPr="003B1A2F">
        <w:rPr>
          <w:rFonts w:ascii="Courier New" w:hAnsi="Courier New" w:cs="Courier New"/>
          <w:b/>
        </w:rPr>
        <w:t>Anexo I</w:t>
      </w:r>
      <w:r w:rsidRPr="003B1A2F">
        <w:rPr>
          <w:rFonts w:ascii="Courier New" w:hAnsi="Courier New" w:cs="Courier New"/>
        </w:rPr>
        <w:t xml:space="preserve"> – Termo de Referência</w:t>
      </w:r>
      <w:r w:rsidR="00A47BA7" w:rsidRPr="003B1A2F">
        <w:rPr>
          <w:rFonts w:ascii="Courier New" w:hAnsi="Courier New" w:cs="Courier New"/>
        </w:rPr>
        <w:t xml:space="preserve"> e seus </w:t>
      </w:r>
      <w:r w:rsidR="008E389F" w:rsidRPr="003B1A2F">
        <w:rPr>
          <w:rFonts w:ascii="Courier New" w:hAnsi="Courier New" w:cs="Courier New"/>
        </w:rPr>
        <w:t>Apê</w:t>
      </w:r>
      <w:r w:rsidR="00F34676" w:rsidRPr="003B1A2F">
        <w:rPr>
          <w:rFonts w:ascii="Courier New" w:hAnsi="Courier New" w:cs="Courier New"/>
        </w:rPr>
        <w:t>ndices</w:t>
      </w:r>
      <w:r w:rsidRPr="003B1A2F">
        <w:rPr>
          <w:rFonts w:ascii="Courier New" w:hAnsi="Courier New" w:cs="Courier New"/>
        </w:rPr>
        <w:t>;</w:t>
      </w:r>
    </w:p>
    <w:p w:rsidR="006072F4" w:rsidRPr="003B1A2F" w:rsidRDefault="006072F4" w:rsidP="00E73031">
      <w:pPr>
        <w:pStyle w:val="Corpodetexto22"/>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Anexo II</w:t>
      </w:r>
      <w:r w:rsidRPr="003B1A2F">
        <w:rPr>
          <w:rFonts w:ascii="Courier New" w:hAnsi="Courier New" w:cs="Courier New"/>
          <w:color w:val="000000"/>
          <w:sz w:val="24"/>
          <w:szCs w:val="24"/>
        </w:rPr>
        <w:t xml:space="preserve"> – Modelo de Declaração de Enquadramento como Microempresa e Empresa de Pequeno Porte;</w:t>
      </w:r>
    </w:p>
    <w:p w:rsidR="006072F4" w:rsidRPr="003B1A2F" w:rsidRDefault="00F06177" w:rsidP="00E73031">
      <w:pPr>
        <w:pStyle w:val="Corpodetexto22"/>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Anexo I</w:t>
      </w:r>
      <w:r w:rsidR="00072F94" w:rsidRPr="003B1A2F">
        <w:rPr>
          <w:rFonts w:ascii="Courier New" w:hAnsi="Courier New" w:cs="Courier New"/>
          <w:b/>
          <w:color w:val="000000"/>
          <w:sz w:val="24"/>
          <w:szCs w:val="24"/>
        </w:rPr>
        <w:t>II</w:t>
      </w:r>
      <w:r w:rsidR="006072F4" w:rsidRPr="003B1A2F">
        <w:rPr>
          <w:rFonts w:ascii="Courier New" w:hAnsi="Courier New" w:cs="Courier New"/>
          <w:color w:val="000000"/>
          <w:sz w:val="24"/>
          <w:szCs w:val="24"/>
        </w:rPr>
        <w:t>– Modelo de Declaração de cumprimento das condições habilitatórias;</w:t>
      </w:r>
    </w:p>
    <w:p w:rsidR="006072F4" w:rsidRPr="003B1A2F" w:rsidRDefault="006072F4" w:rsidP="00E73031">
      <w:pPr>
        <w:pStyle w:val="Corpodetexto22"/>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 xml:space="preserve">Anexo </w:t>
      </w:r>
      <w:r w:rsidR="00072F94" w:rsidRPr="003B1A2F">
        <w:rPr>
          <w:rFonts w:ascii="Courier New" w:hAnsi="Courier New" w:cs="Courier New"/>
          <w:b/>
          <w:color w:val="000000"/>
          <w:sz w:val="24"/>
          <w:szCs w:val="24"/>
        </w:rPr>
        <w:t>I</w:t>
      </w:r>
      <w:r w:rsidRPr="003B1A2F">
        <w:rPr>
          <w:rFonts w:ascii="Courier New" w:hAnsi="Courier New" w:cs="Courier New"/>
          <w:b/>
          <w:color w:val="000000"/>
          <w:sz w:val="24"/>
          <w:szCs w:val="24"/>
        </w:rPr>
        <w:t>V</w:t>
      </w:r>
      <w:r w:rsidRPr="003B1A2F">
        <w:rPr>
          <w:rFonts w:ascii="Courier New" w:hAnsi="Courier New" w:cs="Courier New"/>
          <w:color w:val="000000"/>
          <w:sz w:val="24"/>
          <w:szCs w:val="24"/>
        </w:rPr>
        <w:t xml:space="preserve"> – Modelo de Declaração de Superveniência de Fato Impeditivo de Habilitação;</w:t>
      </w:r>
    </w:p>
    <w:p w:rsidR="006072F4" w:rsidRPr="003B1A2F" w:rsidRDefault="006072F4" w:rsidP="00E73031">
      <w:pPr>
        <w:pStyle w:val="Corpodetexto22"/>
        <w:shd w:val="clear" w:color="auto" w:fill="FFFFFF" w:themeFill="background1"/>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Anexo V</w:t>
      </w:r>
      <w:r w:rsidRPr="003B1A2F">
        <w:rPr>
          <w:rFonts w:ascii="Courier New" w:hAnsi="Courier New" w:cs="Courier New"/>
          <w:color w:val="000000"/>
          <w:sz w:val="24"/>
          <w:szCs w:val="24"/>
        </w:rPr>
        <w:t xml:space="preserve"> – Modelo de Declaração que não emprega menor de idade salvo</w:t>
      </w:r>
      <w:r w:rsidR="00312BC2" w:rsidRPr="003B1A2F">
        <w:rPr>
          <w:rFonts w:ascii="Courier New" w:hAnsi="Courier New" w:cs="Courier New"/>
          <w:color w:val="000000"/>
          <w:sz w:val="24"/>
          <w:szCs w:val="24"/>
        </w:rPr>
        <w:t>,</w:t>
      </w:r>
      <w:r w:rsidRPr="003B1A2F">
        <w:rPr>
          <w:rFonts w:ascii="Courier New" w:hAnsi="Courier New" w:cs="Courier New"/>
          <w:color w:val="000000"/>
          <w:sz w:val="24"/>
          <w:szCs w:val="24"/>
        </w:rPr>
        <w:t xml:space="preserve"> na condição de aprendiz;</w:t>
      </w:r>
    </w:p>
    <w:p w:rsidR="006072F4" w:rsidRPr="003B1A2F" w:rsidRDefault="00312BC2" w:rsidP="00E73031">
      <w:pPr>
        <w:pStyle w:val="Corpodetexto22"/>
        <w:shd w:val="clear" w:color="auto" w:fill="FFFFFF" w:themeFill="background1"/>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 xml:space="preserve">Anexo </w:t>
      </w:r>
      <w:r w:rsidR="006072F4" w:rsidRPr="003B1A2F">
        <w:rPr>
          <w:rFonts w:ascii="Courier New" w:hAnsi="Courier New" w:cs="Courier New"/>
          <w:b/>
          <w:color w:val="000000"/>
          <w:sz w:val="24"/>
          <w:szCs w:val="24"/>
        </w:rPr>
        <w:t>VI</w:t>
      </w:r>
      <w:r w:rsidR="006072F4" w:rsidRPr="003B1A2F">
        <w:rPr>
          <w:rFonts w:ascii="Courier New" w:hAnsi="Courier New" w:cs="Courier New"/>
          <w:color w:val="000000"/>
          <w:sz w:val="24"/>
          <w:szCs w:val="24"/>
        </w:rPr>
        <w:t xml:space="preserve"> – Modelo de Declaração de Trabalho Degradante ou Forçado;</w:t>
      </w:r>
    </w:p>
    <w:p w:rsidR="002474DA" w:rsidRPr="003B1A2F" w:rsidRDefault="006072F4" w:rsidP="00E73031">
      <w:pPr>
        <w:pStyle w:val="Corpodetexto22"/>
        <w:shd w:val="clear" w:color="auto" w:fill="FFFFFF" w:themeFill="background1"/>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Anexo VII</w:t>
      </w:r>
      <w:r w:rsidR="002E2593" w:rsidRPr="003B1A2F">
        <w:rPr>
          <w:rFonts w:ascii="Courier New" w:hAnsi="Courier New" w:cs="Courier New"/>
          <w:color w:val="000000"/>
          <w:sz w:val="24"/>
          <w:szCs w:val="24"/>
        </w:rPr>
        <w:t xml:space="preserve"> -</w:t>
      </w:r>
      <w:r w:rsidR="001B11CE" w:rsidRPr="003B1A2F">
        <w:rPr>
          <w:rFonts w:ascii="Courier New" w:hAnsi="Courier New" w:cs="Courier New"/>
          <w:sz w:val="24"/>
          <w:szCs w:val="24"/>
        </w:rPr>
        <w:t xml:space="preserve">Modelo </w:t>
      </w:r>
      <w:r w:rsidR="001B11CE" w:rsidRPr="003B1A2F">
        <w:rPr>
          <w:rFonts w:ascii="Courier New" w:hAnsi="Courier New" w:cs="Courier New"/>
          <w:color w:val="000000"/>
          <w:sz w:val="24"/>
          <w:szCs w:val="24"/>
        </w:rPr>
        <w:t>Declaração de cumprimento do disposto no § 6° do art. 28 da Constituição do Estado do Pará.</w:t>
      </w:r>
    </w:p>
    <w:p w:rsidR="006072F4" w:rsidRPr="003B1A2F" w:rsidRDefault="006072F4" w:rsidP="00E73031">
      <w:pPr>
        <w:pStyle w:val="Corpodetexto22"/>
        <w:shd w:val="clear" w:color="auto" w:fill="FFFFFF" w:themeFill="background1"/>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 xml:space="preserve">Anexo </w:t>
      </w:r>
      <w:r w:rsidR="00072F94" w:rsidRPr="003B1A2F">
        <w:rPr>
          <w:rFonts w:ascii="Courier New" w:hAnsi="Courier New" w:cs="Courier New"/>
          <w:b/>
          <w:color w:val="000000"/>
          <w:sz w:val="24"/>
          <w:szCs w:val="24"/>
        </w:rPr>
        <w:t>VIII</w:t>
      </w:r>
      <w:r w:rsidRPr="003B1A2F">
        <w:rPr>
          <w:rFonts w:ascii="Courier New" w:hAnsi="Courier New" w:cs="Courier New"/>
          <w:color w:val="000000"/>
          <w:sz w:val="24"/>
          <w:szCs w:val="24"/>
        </w:rPr>
        <w:t>– Modelo de Declaração de Elaboração Independente da Proposta;</w:t>
      </w:r>
    </w:p>
    <w:p w:rsidR="00F06177" w:rsidRPr="003B1A2F" w:rsidRDefault="006072F4" w:rsidP="00E73031">
      <w:pPr>
        <w:pStyle w:val="Corpodetexto22"/>
        <w:shd w:val="clear" w:color="auto" w:fill="FFFFFF" w:themeFill="background1"/>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 xml:space="preserve">Anexo </w:t>
      </w:r>
      <w:r w:rsidR="00072F94" w:rsidRPr="003B1A2F">
        <w:rPr>
          <w:rFonts w:ascii="Courier New" w:hAnsi="Courier New" w:cs="Courier New"/>
          <w:b/>
          <w:color w:val="000000"/>
          <w:sz w:val="24"/>
          <w:szCs w:val="24"/>
        </w:rPr>
        <w:t>I</w:t>
      </w:r>
      <w:r w:rsidRPr="003B1A2F">
        <w:rPr>
          <w:rFonts w:ascii="Courier New" w:hAnsi="Courier New" w:cs="Courier New"/>
          <w:b/>
          <w:color w:val="000000"/>
          <w:sz w:val="24"/>
          <w:szCs w:val="24"/>
        </w:rPr>
        <w:t>X</w:t>
      </w:r>
      <w:r w:rsidRPr="003B1A2F">
        <w:rPr>
          <w:rFonts w:ascii="Courier New" w:hAnsi="Courier New" w:cs="Courier New"/>
          <w:color w:val="000000"/>
          <w:sz w:val="24"/>
          <w:szCs w:val="24"/>
        </w:rPr>
        <w:t xml:space="preserve"> – Minuta de Contrato.</w:t>
      </w:r>
    </w:p>
    <w:p w:rsidR="00E73031" w:rsidRPr="003B1A2F" w:rsidRDefault="00E73031" w:rsidP="00E73031">
      <w:pPr>
        <w:pStyle w:val="Corpodetexto22"/>
        <w:shd w:val="clear" w:color="auto" w:fill="FFFFFF" w:themeFill="background1"/>
        <w:spacing w:line="360" w:lineRule="auto"/>
        <w:ind w:right="-1"/>
        <w:rPr>
          <w:rFonts w:ascii="Courier New" w:hAnsi="Courier New" w:cs="Courier New"/>
          <w:color w:val="000000"/>
          <w:sz w:val="24"/>
          <w:szCs w:val="24"/>
        </w:rPr>
      </w:pPr>
      <w:r w:rsidRPr="003B1A2F">
        <w:rPr>
          <w:rFonts w:ascii="Courier New" w:hAnsi="Courier New" w:cs="Courier New"/>
          <w:b/>
          <w:color w:val="000000"/>
          <w:sz w:val="24"/>
          <w:szCs w:val="24"/>
        </w:rPr>
        <w:t>Anexo X</w:t>
      </w:r>
      <w:r w:rsidRPr="003B1A2F">
        <w:rPr>
          <w:rFonts w:ascii="Courier New" w:hAnsi="Courier New" w:cs="Courier New"/>
          <w:color w:val="000000"/>
          <w:sz w:val="24"/>
          <w:szCs w:val="24"/>
        </w:rPr>
        <w:t xml:space="preserve"> – Modelo de Declaração de Conhecimento dos locais onde serão executados os serviços.</w:t>
      </w:r>
    </w:p>
    <w:p w:rsidR="008F1661" w:rsidRPr="003B1A2F" w:rsidRDefault="00FE15A1" w:rsidP="00E73031">
      <w:pPr>
        <w:pStyle w:val="Corpodetexto22"/>
        <w:shd w:val="clear" w:color="auto" w:fill="FFFFFF" w:themeFill="background1"/>
        <w:spacing w:line="360" w:lineRule="auto"/>
        <w:ind w:right="0"/>
        <w:rPr>
          <w:rFonts w:ascii="Courier New" w:hAnsi="Courier New" w:cs="Courier New"/>
          <w:color w:val="000000"/>
          <w:sz w:val="24"/>
          <w:szCs w:val="24"/>
        </w:rPr>
      </w:pPr>
      <w:r w:rsidRPr="003B1A2F">
        <w:rPr>
          <w:rFonts w:ascii="Courier New" w:hAnsi="Courier New" w:cs="Courier New"/>
          <w:b/>
          <w:color w:val="000000"/>
          <w:sz w:val="24"/>
          <w:szCs w:val="24"/>
        </w:rPr>
        <w:t>1.3</w:t>
      </w:r>
      <w:r w:rsidRPr="003B1A2F">
        <w:rPr>
          <w:rFonts w:ascii="Courier New" w:hAnsi="Courier New" w:cs="Courier New"/>
          <w:color w:val="000000"/>
          <w:sz w:val="24"/>
          <w:szCs w:val="24"/>
        </w:rPr>
        <w:t>.</w:t>
      </w:r>
      <w:r w:rsidR="00743108" w:rsidRPr="003B1A2F">
        <w:rPr>
          <w:rFonts w:ascii="Courier New" w:hAnsi="Courier New" w:cs="Courier New"/>
          <w:color w:val="000000"/>
          <w:sz w:val="24"/>
          <w:szCs w:val="24"/>
        </w:rPr>
        <w:t>Havendo discordância entre as especificações deste objeto descritas no COMPRASNET, e nas especificações constantes do Anexo I – Termo de Referência</w:t>
      </w:r>
      <w:r w:rsidR="00312BC2" w:rsidRPr="003B1A2F">
        <w:rPr>
          <w:rFonts w:ascii="Courier New" w:hAnsi="Courier New" w:cs="Courier New"/>
          <w:color w:val="000000"/>
          <w:sz w:val="24"/>
          <w:szCs w:val="24"/>
        </w:rPr>
        <w:t xml:space="preserve">, </w:t>
      </w:r>
      <w:r w:rsidR="00743108" w:rsidRPr="003B1A2F">
        <w:rPr>
          <w:rFonts w:ascii="Courier New" w:hAnsi="Courier New" w:cs="Courier New"/>
          <w:color w:val="000000"/>
          <w:sz w:val="24"/>
          <w:szCs w:val="24"/>
        </w:rPr>
        <w:t>prevalecerão as últimas.</w:t>
      </w:r>
    </w:p>
    <w:p w:rsidR="005C49EA" w:rsidRPr="003B1A2F" w:rsidRDefault="005C49EA" w:rsidP="00E73031">
      <w:pPr>
        <w:pStyle w:val="PargrafodaLista"/>
        <w:numPr>
          <w:ilvl w:val="1"/>
          <w:numId w:val="1"/>
        </w:numPr>
        <w:spacing w:line="360" w:lineRule="auto"/>
        <w:ind w:left="0" w:firstLine="0"/>
        <w:contextualSpacing/>
        <w:jc w:val="both"/>
        <w:rPr>
          <w:rFonts w:ascii="Courier New" w:eastAsia="Arial" w:hAnsi="Courier New" w:cs="Courier New"/>
          <w:b/>
          <w:bCs/>
          <w:noProof/>
          <w:color w:val="000000"/>
          <w:sz w:val="24"/>
          <w:szCs w:val="24"/>
        </w:rPr>
      </w:pPr>
      <w:r w:rsidRPr="003B1A2F">
        <w:rPr>
          <w:rFonts w:ascii="Courier New" w:eastAsia="Arial" w:hAnsi="Courier New" w:cs="Courier New"/>
          <w:noProof/>
          <w:color w:val="000000"/>
          <w:sz w:val="24"/>
          <w:szCs w:val="24"/>
        </w:rPr>
        <w:t xml:space="preserve">Todas as referências de tempo neste </w:t>
      </w:r>
      <w:r w:rsidR="00571B41" w:rsidRPr="003B1A2F">
        <w:rPr>
          <w:rFonts w:ascii="Courier New" w:eastAsia="Arial" w:hAnsi="Courier New" w:cs="Courier New"/>
          <w:noProof/>
          <w:color w:val="000000"/>
          <w:sz w:val="24"/>
          <w:szCs w:val="24"/>
        </w:rPr>
        <w:t>Edital</w:t>
      </w:r>
      <w:r w:rsidRPr="003B1A2F">
        <w:rPr>
          <w:rFonts w:ascii="Courier New" w:eastAsia="Arial" w:hAnsi="Courier New" w:cs="Courier New"/>
          <w:noProof/>
          <w:color w:val="000000"/>
          <w:sz w:val="24"/>
          <w:szCs w:val="24"/>
        </w:rPr>
        <w:t xml:space="preserve"> e seus anexos, no aviso e durante a sessão pública observarão obrigat</w:t>
      </w:r>
      <w:r w:rsidR="00312BC2" w:rsidRPr="003B1A2F">
        <w:rPr>
          <w:rFonts w:ascii="Courier New" w:eastAsia="Arial" w:hAnsi="Courier New" w:cs="Courier New"/>
          <w:noProof/>
          <w:color w:val="000000"/>
          <w:sz w:val="24"/>
          <w:szCs w:val="24"/>
        </w:rPr>
        <w:t>o</w:t>
      </w:r>
      <w:r w:rsidR="009669C2" w:rsidRPr="003B1A2F">
        <w:rPr>
          <w:rFonts w:ascii="Courier New" w:eastAsia="Arial" w:hAnsi="Courier New" w:cs="Courier New"/>
          <w:noProof/>
          <w:color w:val="000000"/>
          <w:sz w:val="24"/>
          <w:szCs w:val="24"/>
        </w:rPr>
        <w:t>riamente o horário de Brasília/</w:t>
      </w:r>
      <w:r w:rsidR="00312BC2" w:rsidRPr="003B1A2F">
        <w:rPr>
          <w:rFonts w:ascii="Courier New" w:eastAsia="Arial" w:hAnsi="Courier New" w:cs="Courier New"/>
          <w:noProof/>
          <w:color w:val="000000"/>
          <w:sz w:val="24"/>
          <w:szCs w:val="24"/>
        </w:rPr>
        <w:t>DF</w:t>
      </w:r>
      <w:r w:rsidRPr="003B1A2F">
        <w:rPr>
          <w:rFonts w:ascii="Courier New" w:eastAsia="Arial" w:hAnsi="Courier New" w:cs="Courier New"/>
          <w:noProof/>
          <w:color w:val="000000"/>
          <w:sz w:val="24"/>
          <w:szCs w:val="24"/>
        </w:rPr>
        <w:t xml:space="preserve"> salvo</w:t>
      </w:r>
      <w:r w:rsidR="00312BC2" w:rsidRPr="003B1A2F">
        <w:rPr>
          <w:rFonts w:ascii="Courier New" w:eastAsia="Arial" w:hAnsi="Courier New" w:cs="Courier New"/>
          <w:noProof/>
          <w:color w:val="000000"/>
          <w:sz w:val="24"/>
          <w:szCs w:val="24"/>
        </w:rPr>
        <w:t>,</w:t>
      </w:r>
      <w:r w:rsidR="009669C2" w:rsidRPr="003B1A2F">
        <w:rPr>
          <w:rFonts w:ascii="Courier New" w:eastAsia="Arial" w:hAnsi="Courier New" w:cs="Courier New"/>
          <w:noProof/>
          <w:color w:val="000000"/>
          <w:sz w:val="24"/>
          <w:szCs w:val="24"/>
        </w:rPr>
        <w:t xml:space="preserve"> quando o E</w:t>
      </w:r>
      <w:r w:rsidRPr="003B1A2F">
        <w:rPr>
          <w:rFonts w:ascii="Courier New" w:eastAsia="Arial" w:hAnsi="Courier New" w:cs="Courier New"/>
          <w:noProof/>
          <w:color w:val="000000"/>
          <w:sz w:val="24"/>
          <w:szCs w:val="24"/>
        </w:rPr>
        <w:t xml:space="preserve">dital e/ou o Pregoeiro, na sessão, informar </w:t>
      </w:r>
      <w:r w:rsidR="00312BC2" w:rsidRPr="003B1A2F">
        <w:rPr>
          <w:rFonts w:ascii="Courier New" w:eastAsia="Arial" w:hAnsi="Courier New" w:cs="Courier New"/>
          <w:noProof/>
          <w:color w:val="000000"/>
          <w:sz w:val="24"/>
          <w:szCs w:val="24"/>
        </w:rPr>
        <w:t>a</w:t>
      </w:r>
      <w:r w:rsidRPr="003B1A2F">
        <w:rPr>
          <w:rFonts w:ascii="Courier New" w:eastAsia="Arial" w:hAnsi="Courier New" w:cs="Courier New"/>
          <w:noProof/>
          <w:color w:val="000000"/>
          <w:sz w:val="24"/>
          <w:szCs w:val="24"/>
        </w:rPr>
        <w:t>o contrário.</w:t>
      </w:r>
    </w:p>
    <w:p w:rsidR="005C49EA" w:rsidRPr="003B1A2F" w:rsidRDefault="005C49EA" w:rsidP="00E73031">
      <w:pPr>
        <w:pStyle w:val="PargrafodaLista"/>
        <w:numPr>
          <w:ilvl w:val="1"/>
          <w:numId w:val="1"/>
        </w:numPr>
        <w:spacing w:line="360" w:lineRule="auto"/>
        <w:ind w:left="0" w:firstLine="0"/>
        <w:contextualSpacing/>
        <w:jc w:val="both"/>
        <w:rPr>
          <w:rStyle w:val="Hyperlink"/>
          <w:rFonts w:ascii="Courier New" w:eastAsia="Arial" w:hAnsi="Courier New" w:cs="Courier New"/>
          <w:bCs/>
          <w:noProof/>
          <w:color w:val="auto"/>
          <w:sz w:val="24"/>
          <w:szCs w:val="24"/>
        </w:rPr>
      </w:pPr>
      <w:r w:rsidRPr="003B1A2F">
        <w:rPr>
          <w:rFonts w:ascii="Courier New" w:eastAsia="Arial" w:hAnsi="Courier New" w:cs="Courier New"/>
          <w:noProof/>
          <w:color w:val="000000"/>
          <w:sz w:val="24"/>
          <w:szCs w:val="24"/>
        </w:rPr>
        <w:t xml:space="preserve">No campo de “descrição detalhada do objeto ofertado” do sistema </w:t>
      </w:r>
      <w:hyperlink r:id="rId9" w:history="1">
        <w:r w:rsidRPr="003B1A2F">
          <w:rPr>
            <w:rStyle w:val="Hyperlink"/>
            <w:rFonts w:ascii="Courier New" w:hAnsi="Courier New" w:cs="Courier New"/>
            <w:color w:val="auto"/>
            <w:sz w:val="24"/>
            <w:szCs w:val="24"/>
          </w:rPr>
          <w:t>https://www.comprasgovernamentais.gov.br/</w:t>
        </w:r>
      </w:hyperlink>
      <w:r w:rsidRPr="003B1A2F">
        <w:rPr>
          <w:rStyle w:val="Hyperlink"/>
          <w:rFonts w:ascii="Courier New" w:hAnsi="Courier New" w:cs="Courier New"/>
          <w:color w:val="auto"/>
          <w:sz w:val="24"/>
          <w:szCs w:val="24"/>
        </w:rPr>
        <w:t>, o licitante</w:t>
      </w:r>
      <w:r w:rsidR="00A47BA7" w:rsidRPr="003B1A2F">
        <w:rPr>
          <w:rStyle w:val="Hyperlink"/>
          <w:rFonts w:ascii="Courier New" w:hAnsi="Courier New" w:cs="Courier New"/>
          <w:color w:val="auto"/>
          <w:sz w:val="24"/>
          <w:szCs w:val="24"/>
        </w:rPr>
        <w:t>, obrigatoriamente</w:t>
      </w:r>
      <w:r w:rsidRPr="003B1A2F">
        <w:rPr>
          <w:rStyle w:val="Hyperlink"/>
          <w:rFonts w:ascii="Courier New" w:hAnsi="Courier New" w:cs="Courier New"/>
          <w:color w:val="auto"/>
          <w:sz w:val="24"/>
          <w:szCs w:val="24"/>
        </w:rPr>
        <w:t xml:space="preserve"> deverá descrever a síntese do objeto ofertado, não sendo</w:t>
      </w:r>
      <w:r w:rsidR="00373AF1" w:rsidRPr="003B1A2F">
        <w:rPr>
          <w:rStyle w:val="Hyperlink"/>
          <w:rFonts w:ascii="Courier New" w:hAnsi="Courier New" w:cs="Courier New"/>
          <w:color w:val="auto"/>
          <w:sz w:val="24"/>
          <w:szCs w:val="24"/>
        </w:rPr>
        <w:t xml:space="preserve"> aceitável como descrição apenas</w:t>
      </w:r>
      <w:r w:rsidRPr="003B1A2F">
        <w:rPr>
          <w:rStyle w:val="Hyperlink"/>
          <w:rFonts w:ascii="Courier New" w:hAnsi="Courier New" w:cs="Courier New"/>
          <w:color w:val="auto"/>
          <w:sz w:val="24"/>
          <w:szCs w:val="24"/>
        </w:rPr>
        <w:t xml:space="preserve"> o uso da expressão “conforme o </w:t>
      </w:r>
      <w:r w:rsidR="00571B41" w:rsidRPr="003B1A2F">
        <w:rPr>
          <w:rStyle w:val="Hyperlink"/>
          <w:rFonts w:ascii="Courier New" w:hAnsi="Courier New" w:cs="Courier New"/>
          <w:color w:val="auto"/>
          <w:sz w:val="24"/>
          <w:szCs w:val="24"/>
        </w:rPr>
        <w:t>Edital</w:t>
      </w:r>
      <w:r w:rsidRPr="003B1A2F">
        <w:rPr>
          <w:rStyle w:val="Hyperlink"/>
          <w:rFonts w:ascii="Courier New" w:hAnsi="Courier New" w:cs="Courier New"/>
          <w:color w:val="auto"/>
          <w:sz w:val="24"/>
          <w:szCs w:val="24"/>
        </w:rPr>
        <w:t>” ou expressões similares.</w:t>
      </w:r>
    </w:p>
    <w:p w:rsidR="005C49EA" w:rsidRPr="00FE7FBD" w:rsidRDefault="00373AF1" w:rsidP="00E73031">
      <w:pPr>
        <w:pStyle w:val="PargrafodaLista"/>
        <w:numPr>
          <w:ilvl w:val="1"/>
          <w:numId w:val="1"/>
        </w:numPr>
        <w:spacing w:line="360" w:lineRule="auto"/>
        <w:ind w:left="0" w:firstLine="0"/>
        <w:contextualSpacing/>
        <w:jc w:val="both"/>
        <w:rPr>
          <w:rStyle w:val="Hyperlink"/>
          <w:rFonts w:ascii="Courier New" w:eastAsia="Arial" w:hAnsi="Courier New" w:cs="Courier New"/>
          <w:bCs/>
          <w:noProof/>
          <w:color w:val="auto"/>
          <w:sz w:val="24"/>
          <w:szCs w:val="24"/>
          <w:u w:val="none"/>
        </w:rPr>
      </w:pPr>
      <w:r w:rsidRPr="003B1A2F">
        <w:rPr>
          <w:rStyle w:val="Hyperlink"/>
          <w:rFonts w:ascii="Courier New" w:hAnsi="Courier New" w:cs="Courier New"/>
          <w:color w:val="auto"/>
          <w:sz w:val="24"/>
          <w:szCs w:val="24"/>
        </w:rPr>
        <w:t>È</w:t>
      </w:r>
      <w:r w:rsidR="005C49EA" w:rsidRPr="003B1A2F">
        <w:rPr>
          <w:rStyle w:val="Hyperlink"/>
          <w:rFonts w:ascii="Courier New" w:hAnsi="Courier New" w:cs="Courier New"/>
          <w:color w:val="auto"/>
          <w:sz w:val="24"/>
          <w:szCs w:val="24"/>
        </w:rPr>
        <w:t xml:space="preserve">vedado ao licitante qualquer tipo de identificação quando do registro de sua proposta de preços no sistema ComprasNet, inclusive </w:t>
      </w:r>
      <w:r w:rsidRPr="003B1A2F">
        <w:rPr>
          <w:rStyle w:val="Hyperlink"/>
          <w:rFonts w:ascii="Courier New" w:hAnsi="Courier New" w:cs="Courier New"/>
          <w:color w:val="auto"/>
          <w:sz w:val="24"/>
          <w:szCs w:val="24"/>
        </w:rPr>
        <w:t>a indicação de</w:t>
      </w:r>
      <w:r w:rsidR="005C49EA" w:rsidRPr="003B1A2F">
        <w:rPr>
          <w:rStyle w:val="Hyperlink"/>
          <w:rFonts w:ascii="Courier New" w:hAnsi="Courier New" w:cs="Courier New"/>
          <w:color w:val="auto"/>
          <w:sz w:val="24"/>
          <w:szCs w:val="24"/>
        </w:rPr>
        <w:t xml:space="preserve"> marca e fabricante no campo “descrição detalhada do objeto ofertado”,</w:t>
      </w:r>
      <w:r w:rsidRPr="003B1A2F">
        <w:rPr>
          <w:rStyle w:val="Hyperlink"/>
          <w:rFonts w:ascii="Courier New" w:hAnsi="Courier New" w:cs="Courier New"/>
          <w:color w:val="auto"/>
          <w:sz w:val="24"/>
          <w:szCs w:val="24"/>
        </w:rPr>
        <w:t xml:space="preserve"> sob pena de desclassificação no</w:t>
      </w:r>
      <w:r w:rsidR="005C49EA" w:rsidRPr="003B1A2F">
        <w:rPr>
          <w:rStyle w:val="Hyperlink"/>
          <w:rFonts w:ascii="Courier New" w:hAnsi="Courier New" w:cs="Courier New"/>
          <w:color w:val="auto"/>
          <w:sz w:val="24"/>
          <w:szCs w:val="24"/>
        </w:rPr>
        <w:t xml:space="preserve"> </w:t>
      </w:r>
      <w:r w:rsidR="005C49EA" w:rsidRPr="003B1A2F">
        <w:rPr>
          <w:rStyle w:val="Hyperlink"/>
          <w:rFonts w:ascii="Courier New" w:hAnsi="Courier New" w:cs="Courier New"/>
          <w:color w:val="auto"/>
          <w:sz w:val="24"/>
          <w:szCs w:val="24"/>
        </w:rPr>
        <w:lastRenderedPageBreak/>
        <w:t xml:space="preserve">certame. A marca e fabricante devem ser indicados em campo próprio no sistema do </w:t>
      </w:r>
      <w:hyperlink r:id="rId10" w:history="1">
        <w:r w:rsidR="005C49EA" w:rsidRPr="003B1A2F">
          <w:rPr>
            <w:rStyle w:val="Hyperlink"/>
            <w:rFonts w:ascii="Courier New" w:hAnsi="Courier New" w:cs="Courier New"/>
            <w:color w:val="auto"/>
            <w:sz w:val="24"/>
            <w:szCs w:val="24"/>
          </w:rPr>
          <w:t>https://www.comprasgovernamentais.gov.br/</w:t>
        </w:r>
      </w:hyperlink>
      <w:r w:rsidR="005C49EA" w:rsidRPr="003B1A2F">
        <w:rPr>
          <w:rStyle w:val="Hyperlink"/>
          <w:rFonts w:ascii="Courier New" w:hAnsi="Courier New" w:cs="Courier New"/>
          <w:color w:val="auto"/>
          <w:sz w:val="24"/>
          <w:szCs w:val="24"/>
        </w:rPr>
        <w:t xml:space="preserve">. </w:t>
      </w:r>
    </w:p>
    <w:p w:rsidR="00FE7FBD" w:rsidRPr="003B1A2F" w:rsidRDefault="00FE7FBD" w:rsidP="00FE7FBD">
      <w:pPr>
        <w:pStyle w:val="PargrafodaLista"/>
        <w:spacing w:line="360" w:lineRule="auto"/>
        <w:ind w:left="0"/>
        <w:contextualSpacing/>
        <w:jc w:val="both"/>
        <w:rPr>
          <w:rFonts w:ascii="Courier New" w:eastAsia="Arial" w:hAnsi="Courier New" w:cs="Courier New"/>
          <w:bCs/>
          <w:noProof/>
          <w:sz w:val="24"/>
          <w:szCs w:val="24"/>
        </w:rPr>
      </w:pPr>
    </w:p>
    <w:p w:rsidR="00F1738C" w:rsidRPr="003B1A2F" w:rsidRDefault="00F1738C" w:rsidP="00E73031">
      <w:pPr>
        <w:pBdr>
          <w:top w:val="single" w:sz="4" w:space="1" w:color="auto"/>
          <w:left w:val="single" w:sz="4" w:space="4" w:color="auto"/>
          <w:bottom w:val="single" w:sz="4" w:space="1" w:color="auto"/>
          <w:right w:val="single" w:sz="4" w:space="4" w:color="auto"/>
        </w:pBdr>
        <w:autoSpaceDE w:val="0"/>
        <w:spacing w:line="360" w:lineRule="auto"/>
        <w:rPr>
          <w:rFonts w:ascii="Courier New" w:hAnsi="Courier New" w:cs="Courier New"/>
          <w:b/>
        </w:rPr>
      </w:pPr>
      <w:r w:rsidRPr="003B1A2F">
        <w:rPr>
          <w:rFonts w:ascii="Courier New" w:hAnsi="Courier New" w:cs="Courier New"/>
          <w:b/>
        </w:rPr>
        <w:t>2.  CONDIÇÕES DE PARTICIPAÇÃO E CONTRATAÇÃO</w:t>
      </w:r>
      <w:r w:rsidR="00A52126" w:rsidRPr="003B1A2F">
        <w:rPr>
          <w:rFonts w:ascii="Courier New" w:hAnsi="Courier New" w:cs="Courier New"/>
          <w:b/>
        </w:rPr>
        <w:t>:</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2.1</w:t>
      </w:r>
      <w:r w:rsidRPr="003B1A2F">
        <w:rPr>
          <w:rFonts w:ascii="Courier New" w:hAnsi="Courier New" w:cs="Courier New"/>
        </w:rPr>
        <w:t>. Poderão participar da presente licitação qualquer pessoa natural ou jurídica legalmente estabelecida no País e que atenda</w:t>
      </w:r>
      <w:r w:rsidR="00FE314A" w:rsidRPr="003B1A2F">
        <w:rPr>
          <w:rFonts w:ascii="Courier New" w:hAnsi="Courier New" w:cs="Courier New"/>
        </w:rPr>
        <w:t>m</w:t>
      </w:r>
      <w:r w:rsidRPr="003B1A2F">
        <w:rPr>
          <w:rFonts w:ascii="Courier New" w:hAnsi="Courier New" w:cs="Courier New"/>
        </w:rPr>
        <w:t xml:space="preserve"> às exigências deste </w:t>
      </w:r>
      <w:r w:rsidR="00571B41" w:rsidRPr="003B1A2F">
        <w:rPr>
          <w:rFonts w:ascii="Courier New" w:hAnsi="Courier New" w:cs="Courier New"/>
        </w:rPr>
        <w:t>Edital</w:t>
      </w:r>
      <w:r w:rsidRPr="003B1A2F">
        <w:rPr>
          <w:rFonts w:ascii="Courier New" w:hAnsi="Courier New" w:cs="Courier New"/>
        </w:rPr>
        <w:t xml:space="preserve"> e seus anexos.</w:t>
      </w:r>
    </w:p>
    <w:p w:rsidR="00F1738C" w:rsidRPr="003B1A2F" w:rsidRDefault="00F1738C" w:rsidP="00E73031">
      <w:pPr>
        <w:autoSpaceDE w:val="0"/>
        <w:spacing w:line="360" w:lineRule="auto"/>
        <w:jc w:val="both"/>
        <w:rPr>
          <w:rFonts w:ascii="Courier New" w:hAnsi="Courier New" w:cs="Courier New"/>
          <w:b/>
        </w:rPr>
      </w:pPr>
      <w:r w:rsidRPr="003B1A2F">
        <w:rPr>
          <w:rFonts w:ascii="Courier New" w:hAnsi="Courier New" w:cs="Courier New"/>
          <w:b/>
        </w:rPr>
        <w:t>2.2.Nã</w:t>
      </w:r>
      <w:r w:rsidR="00753A20" w:rsidRPr="003B1A2F">
        <w:rPr>
          <w:rFonts w:ascii="Courier New" w:hAnsi="Courier New" w:cs="Courier New"/>
          <w:b/>
        </w:rPr>
        <w:t>o será admitida a participação</w:t>
      </w:r>
      <w:r w:rsidR="00373AF1" w:rsidRPr="003B1A2F">
        <w:rPr>
          <w:rFonts w:ascii="Courier New" w:hAnsi="Courier New" w:cs="Courier New"/>
          <w:b/>
        </w:rPr>
        <w:t xml:space="preserve"> do licitante que</w:t>
      </w:r>
      <w:r w:rsidR="00753A20" w:rsidRPr="003B1A2F">
        <w:rPr>
          <w:rFonts w:ascii="Courier New" w:hAnsi="Courier New" w:cs="Courier New"/>
          <w:b/>
        </w:rPr>
        <w:t>:</w:t>
      </w:r>
    </w:p>
    <w:p w:rsidR="00F1738C" w:rsidRPr="003B1A2F" w:rsidRDefault="00373AF1" w:rsidP="00E73031">
      <w:pPr>
        <w:autoSpaceDE w:val="0"/>
        <w:spacing w:line="360" w:lineRule="auto"/>
        <w:jc w:val="both"/>
        <w:rPr>
          <w:rFonts w:ascii="Courier New" w:hAnsi="Courier New" w:cs="Courier New"/>
        </w:rPr>
      </w:pPr>
      <w:r w:rsidRPr="003B1A2F">
        <w:rPr>
          <w:rFonts w:ascii="Courier New" w:hAnsi="Courier New" w:cs="Courier New"/>
          <w:b/>
        </w:rPr>
        <w:t>a)</w:t>
      </w:r>
      <w:r w:rsidR="00F1738C" w:rsidRPr="003B1A2F">
        <w:rPr>
          <w:rFonts w:ascii="Courier New" w:hAnsi="Courier New" w:cs="Courier New"/>
        </w:rPr>
        <w:t>se enquadrem em um ou mais impedimentos do artigo 38 da Lei Federal nº 13.303/2016;</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b)</w:t>
      </w:r>
      <w:r w:rsidRPr="003B1A2F">
        <w:rPr>
          <w:rFonts w:ascii="Courier New" w:hAnsi="Courier New" w:cs="Courier New"/>
        </w:rPr>
        <w:t xml:space="preserve"> estejam constituídos sob a forma de consórcio </w:t>
      </w:r>
      <w:r w:rsidR="00373AF1" w:rsidRPr="003B1A2F">
        <w:rPr>
          <w:rFonts w:ascii="Courier New" w:hAnsi="Courier New" w:cs="Courier New"/>
        </w:rPr>
        <w:t>ou que</w:t>
      </w:r>
      <w:r w:rsidRPr="003B1A2F">
        <w:rPr>
          <w:rFonts w:ascii="Courier New" w:hAnsi="Courier New" w:cs="Courier New"/>
        </w:rPr>
        <w:t xml:space="preserve"> sejam controladoras, coligadas ou subsidiárias entre</w:t>
      </w:r>
      <w:r w:rsidR="00373AF1" w:rsidRPr="003B1A2F">
        <w:rPr>
          <w:rFonts w:ascii="Courier New" w:hAnsi="Courier New" w:cs="Courier New"/>
        </w:rPr>
        <w:t xml:space="preserve"> si</w:t>
      </w:r>
      <w:r w:rsidRPr="003B1A2F">
        <w:rPr>
          <w:rFonts w:ascii="Courier New" w:hAnsi="Courier New" w:cs="Courier New"/>
        </w:rPr>
        <w:t>;</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c)</w:t>
      </w:r>
      <w:r w:rsidRPr="003B1A2F">
        <w:rPr>
          <w:rFonts w:ascii="Courier New" w:hAnsi="Courier New" w:cs="Courier New"/>
        </w:rPr>
        <w:t xml:space="preserve"> com registro de inidoneidade no SICAF;</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d)</w:t>
      </w:r>
      <w:r w:rsidRPr="003B1A2F">
        <w:rPr>
          <w:rFonts w:ascii="Courier New" w:hAnsi="Courier New" w:cs="Courier New"/>
        </w:rPr>
        <w:t xml:space="preserve"> com registro no Cadastro Nacional de Condenações Cíveis por Ato de Improbidade Administrativa;</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e)</w:t>
      </w:r>
      <w:r w:rsidRPr="003B1A2F">
        <w:rPr>
          <w:rFonts w:ascii="Courier New" w:hAnsi="Courier New" w:cs="Courier New"/>
        </w:rPr>
        <w:t xml:space="preserve"> empresas em processo de falência, concurso de credores, em processo de dissolução ou liquidação; </w:t>
      </w:r>
    </w:p>
    <w:p w:rsidR="00302C4F" w:rsidRPr="00FE7FBD" w:rsidRDefault="00BE2D3C" w:rsidP="00E73031">
      <w:pPr>
        <w:autoSpaceDE w:val="0"/>
        <w:spacing w:line="360" w:lineRule="auto"/>
        <w:jc w:val="both"/>
        <w:rPr>
          <w:rFonts w:ascii="Courier New" w:hAnsi="Courier New" w:cs="Courier New"/>
          <w:b/>
          <w:u w:val="single"/>
        </w:rPr>
      </w:pPr>
      <w:r w:rsidRPr="00FE7FBD">
        <w:rPr>
          <w:rFonts w:ascii="Courier New" w:hAnsi="Courier New" w:cs="Courier New"/>
          <w:b/>
          <w:u w:val="single"/>
        </w:rPr>
        <w:t>f) empresas em recuperação judicial sa</w:t>
      </w:r>
      <w:r w:rsidR="00302C4F" w:rsidRPr="00FE7FBD">
        <w:rPr>
          <w:rFonts w:ascii="Courier New" w:hAnsi="Courier New" w:cs="Courier New"/>
          <w:b/>
          <w:u w:val="single"/>
        </w:rPr>
        <w:t xml:space="preserve">lvo, se apresentarem certidão emitida pelo juízo competente, afirmando que a interessada está apta econômica e financeiramente, conforme Acórdão nº 1201/2020 – TCU. </w:t>
      </w:r>
    </w:p>
    <w:p w:rsidR="00F1738C" w:rsidRPr="003B1A2F" w:rsidRDefault="00302C4F" w:rsidP="00E73031">
      <w:pPr>
        <w:autoSpaceDE w:val="0"/>
        <w:spacing w:line="360" w:lineRule="auto"/>
        <w:jc w:val="both"/>
        <w:rPr>
          <w:rFonts w:ascii="Courier New" w:hAnsi="Courier New" w:cs="Courier New"/>
        </w:rPr>
      </w:pPr>
      <w:r w:rsidRPr="003B1A2F">
        <w:rPr>
          <w:rFonts w:ascii="Courier New" w:hAnsi="Courier New" w:cs="Courier New"/>
          <w:b/>
        </w:rPr>
        <w:t>g</w:t>
      </w:r>
      <w:r w:rsidR="00F1738C" w:rsidRPr="003B1A2F">
        <w:rPr>
          <w:rFonts w:ascii="Courier New" w:hAnsi="Courier New" w:cs="Courier New"/>
          <w:b/>
        </w:rPr>
        <w:t>)</w:t>
      </w:r>
      <w:r w:rsidR="00F1738C" w:rsidRPr="003B1A2F">
        <w:rPr>
          <w:rFonts w:ascii="Courier New" w:hAnsi="Courier New" w:cs="Courier New"/>
        </w:rPr>
        <w:t xml:space="preserve"> estrangeiros que não tenham representação legal no Brasil com poderes expressos para receber citação e responder administrativa ou judicialmente;</w:t>
      </w:r>
    </w:p>
    <w:p w:rsidR="00F1738C" w:rsidRPr="003B1A2F" w:rsidRDefault="00302C4F" w:rsidP="00E73031">
      <w:pPr>
        <w:autoSpaceDE w:val="0"/>
        <w:spacing w:line="360" w:lineRule="auto"/>
        <w:jc w:val="both"/>
        <w:rPr>
          <w:rFonts w:ascii="Courier New" w:hAnsi="Courier New" w:cs="Courier New"/>
        </w:rPr>
      </w:pPr>
      <w:r w:rsidRPr="003B1A2F">
        <w:rPr>
          <w:rFonts w:ascii="Courier New" w:hAnsi="Courier New" w:cs="Courier New"/>
          <w:b/>
        </w:rPr>
        <w:t>h</w:t>
      </w:r>
      <w:r w:rsidR="00F1738C" w:rsidRPr="003B1A2F">
        <w:rPr>
          <w:rFonts w:ascii="Courier New" w:hAnsi="Courier New" w:cs="Courier New"/>
          <w:b/>
        </w:rPr>
        <w:t>)</w:t>
      </w:r>
      <w:r w:rsidR="00F1738C" w:rsidRPr="003B1A2F">
        <w:rPr>
          <w:rFonts w:ascii="Courier New" w:hAnsi="Courier New" w:cs="Courier New"/>
        </w:rPr>
        <w:t xml:space="preserve"> que possuam em seu contrato social, estatuto social ou documento equivalente, finalidade ou objetivo incompatível com o objeto deste certame.</w:t>
      </w:r>
    </w:p>
    <w:p w:rsidR="00753A20" w:rsidRPr="003B1A2F" w:rsidRDefault="00302C4F" w:rsidP="00E73031">
      <w:pPr>
        <w:autoSpaceDE w:val="0"/>
        <w:spacing w:line="360" w:lineRule="auto"/>
        <w:jc w:val="both"/>
        <w:rPr>
          <w:rFonts w:ascii="Courier New" w:hAnsi="Courier New" w:cs="Courier New"/>
        </w:rPr>
      </w:pPr>
      <w:r w:rsidRPr="003B1A2F">
        <w:rPr>
          <w:rFonts w:ascii="Courier New" w:hAnsi="Courier New" w:cs="Courier New"/>
          <w:b/>
        </w:rPr>
        <w:t>i</w:t>
      </w:r>
      <w:r w:rsidR="00753A20" w:rsidRPr="003B1A2F">
        <w:rPr>
          <w:rFonts w:ascii="Courier New" w:hAnsi="Courier New" w:cs="Courier New"/>
          <w:b/>
        </w:rPr>
        <w:t>)</w:t>
      </w:r>
      <w:r w:rsidR="00753A20" w:rsidRPr="003B1A2F">
        <w:rPr>
          <w:rFonts w:ascii="Courier New" w:hAnsi="Courier New" w:cs="Courier New"/>
        </w:rPr>
        <w:t>Cooperativa de mão de obra, conforme Termo de Conciliação Judicial firmado entre o Ministério Público do Trabalho e a União.</w:t>
      </w:r>
    </w:p>
    <w:p w:rsidR="00F1738C" w:rsidRPr="003B1A2F" w:rsidRDefault="00302C4F" w:rsidP="00E73031">
      <w:pPr>
        <w:autoSpaceDE w:val="0"/>
        <w:spacing w:line="360" w:lineRule="auto"/>
        <w:jc w:val="both"/>
        <w:rPr>
          <w:rFonts w:ascii="Courier New" w:hAnsi="Courier New" w:cs="Courier New"/>
        </w:rPr>
      </w:pPr>
      <w:r w:rsidRPr="003B1A2F">
        <w:rPr>
          <w:rFonts w:ascii="Courier New" w:hAnsi="Courier New" w:cs="Courier New"/>
          <w:b/>
        </w:rPr>
        <w:t>j</w:t>
      </w:r>
      <w:r w:rsidR="00377AAD" w:rsidRPr="003B1A2F">
        <w:rPr>
          <w:rFonts w:ascii="Courier New" w:hAnsi="Courier New" w:cs="Courier New"/>
          <w:b/>
        </w:rPr>
        <w:t>)</w:t>
      </w:r>
      <w:r w:rsidR="00377AAD" w:rsidRPr="003B1A2F">
        <w:rPr>
          <w:rFonts w:ascii="Courier New" w:hAnsi="Courier New" w:cs="Courier New"/>
        </w:rPr>
        <w:t>Consórcio de empresa, qualquer que seja sua forma de constituição.</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2.2.1.</w:t>
      </w:r>
      <w:r w:rsidRPr="003B1A2F">
        <w:rPr>
          <w:rFonts w:ascii="Courier New" w:hAnsi="Courier New" w:cs="Courier New"/>
        </w:rPr>
        <w:t xml:space="preserve"> Para os fins desta licitação, o</w:t>
      </w:r>
      <w:r w:rsidR="002770EE" w:rsidRPr="003B1A2F">
        <w:rPr>
          <w:rFonts w:ascii="Courier New" w:hAnsi="Courier New" w:cs="Courier New"/>
        </w:rPr>
        <w:t>s impedimentos referidos neste E</w:t>
      </w:r>
      <w:r w:rsidRPr="003B1A2F">
        <w:rPr>
          <w:rFonts w:ascii="Courier New" w:hAnsi="Courier New" w:cs="Courier New"/>
        </w:rPr>
        <w:t xml:space="preserve">dital serão verificados perante o Cadastro Nacional de Empresas Inidôneas e Suspensas (CEIS), Cadastro Nacional de </w:t>
      </w:r>
      <w:r w:rsidRPr="003B1A2F">
        <w:rPr>
          <w:rFonts w:ascii="Courier New" w:hAnsi="Courier New" w:cs="Courier New"/>
        </w:rPr>
        <w:lastRenderedPageBreak/>
        <w:t>Empresas Punidas (CNEP) e outros sistemas cadastrais pertinentes que sejam desenvolvidos e estejam à disposição para consulta, conforme o caso.</w:t>
      </w:r>
    </w:p>
    <w:p w:rsidR="00F1738C" w:rsidRPr="003B1A2F" w:rsidRDefault="008E69E8" w:rsidP="00E73031">
      <w:pPr>
        <w:autoSpaceDE w:val="0"/>
        <w:spacing w:line="360" w:lineRule="auto"/>
        <w:jc w:val="both"/>
        <w:rPr>
          <w:rFonts w:ascii="Courier New" w:hAnsi="Courier New" w:cs="Courier New"/>
        </w:rPr>
      </w:pPr>
      <w:r w:rsidRPr="003B1A2F">
        <w:rPr>
          <w:rFonts w:ascii="Courier New" w:hAnsi="Courier New" w:cs="Courier New"/>
          <w:b/>
        </w:rPr>
        <w:t>2.3.</w:t>
      </w:r>
      <w:r w:rsidR="003C462A" w:rsidRPr="003B1A2F">
        <w:rPr>
          <w:rFonts w:ascii="Courier New" w:hAnsi="Courier New" w:cs="Courier New"/>
        </w:rPr>
        <w:t xml:space="preserve"> O</w:t>
      </w:r>
      <w:r w:rsidR="00F1738C" w:rsidRPr="003B1A2F">
        <w:rPr>
          <w:rFonts w:ascii="Courier New" w:hAnsi="Courier New" w:cs="Courier New"/>
        </w:rPr>
        <w:t xml:space="preserve">s licitantes deverão apresentar declaração de conformidade </w:t>
      </w:r>
      <w:r w:rsidR="00B03CF6" w:rsidRPr="003B1A2F">
        <w:rPr>
          <w:rFonts w:ascii="Courier New" w:hAnsi="Courier New" w:cs="Courier New"/>
        </w:rPr>
        <w:t xml:space="preserve">com </w:t>
      </w:r>
      <w:r w:rsidR="00F1738C" w:rsidRPr="003B1A2F">
        <w:rPr>
          <w:rFonts w:ascii="Courier New" w:hAnsi="Courier New" w:cs="Courier New"/>
        </w:rPr>
        <w:t>o referido dispositivo</w:t>
      </w:r>
      <w:r w:rsidR="00FC02C5" w:rsidRPr="003B1A2F">
        <w:rPr>
          <w:rFonts w:ascii="Courier New" w:hAnsi="Courier New" w:cs="Courier New"/>
        </w:rPr>
        <w:t xml:space="preserve"> - </w:t>
      </w:r>
      <w:r w:rsidR="00B6588D" w:rsidRPr="003B1A2F">
        <w:rPr>
          <w:rFonts w:ascii="Courier New" w:hAnsi="Courier New" w:cs="Courier New"/>
          <w:b/>
          <w:bCs/>
          <w:u w:val="single"/>
        </w:rPr>
        <w:t>A</w:t>
      </w:r>
      <w:r w:rsidR="00F1738C" w:rsidRPr="003B1A2F">
        <w:rPr>
          <w:rFonts w:ascii="Courier New" w:hAnsi="Courier New" w:cs="Courier New"/>
          <w:b/>
          <w:bCs/>
          <w:u w:val="single"/>
        </w:rPr>
        <w:t>nexo I</w:t>
      </w:r>
      <w:r w:rsidR="003922A2" w:rsidRPr="003B1A2F">
        <w:rPr>
          <w:rFonts w:ascii="Courier New" w:hAnsi="Courier New" w:cs="Courier New"/>
          <w:b/>
          <w:bCs/>
          <w:u w:val="single"/>
        </w:rPr>
        <w:t>II</w:t>
      </w:r>
      <w:r w:rsidR="00FC02C5" w:rsidRPr="003B1A2F">
        <w:rPr>
          <w:rFonts w:ascii="Courier New" w:hAnsi="Courier New" w:cs="Courier New"/>
        </w:rPr>
        <w:t xml:space="preserve"> do presente E</w:t>
      </w:r>
      <w:r w:rsidR="00F1738C" w:rsidRPr="003B1A2F">
        <w:rPr>
          <w:rFonts w:ascii="Courier New" w:hAnsi="Courier New" w:cs="Courier New"/>
        </w:rPr>
        <w:t xml:space="preserve">dital, que deve ser encaminhada em conjunto </w:t>
      </w:r>
      <w:r w:rsidR="003C462A" w:rsidRPr="003B1A2F">
        <w:rPr>
          <w:rFonts w:ascii="Courier New" w:hAnsi="Courier New" w:cs="Courier New"/>
        </w:rPr>
        <w:t>com os</w:t>
      </w:r>
      <w:r w:rsidR="00A72DBB">
        <w:rPr>
          <w:rFonts w:ascii="Courier New" w:hAnsi="Courier New" w:cs="Courier New"/>
        </w:rPr>
        <w:t xml:space="preserve"> </w:t>
      </w:r>
      <w:r w:rsidR="00FC02C5" w:rsidRPr="003B1A2F">
        <w:rPr>
          <w:rFonts w:ascii="Courier New" w:hAnsi="Courier New" w:cs="Courier New"/>
        </w:rPr>
        <w:t xml:space="preserve">demais </w:t>
      </w:r>
      <w:r w:rsidR="00F1738C" w:rsidRPr="003B1A2F">
        <w:rPr>
          <w:rFonts w:ascii="Courier New" w:hAnsi="Courier New" w:cs="Courier New"/>
        </w:rPr>
        <w:t>documentos de habilitação</w:t>
      </w:r>
      <w:r w:rsidR="00FC02C5" w:rsidRPr="003B1A2F">
        <w:rPr>
          <w:rFonts w:ascii="Courier New" w:hAnsi="Courier New" w:cs="Courier New"/>
        </w:rPr>
        <w:t>;</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2.</w:t>
      </w:r>
      <w:r w:rsidR="00FE5A21" w:rsidRPr="003B1A2F">
        <w:rPr>
          <w:rFonts w:ascii="Courier New" w:hAnsi="Courier New" w:cs="Courier New"/>
          <w:b/>
        </w:rPr>
        <w:t>4</w:t>
      </w:r>
      <w:r w:rsidRPr="003B1A2F">
        <w:rPr>
          <w:rFonts w:ascii="Courier New" w:hAnsi="Courier New" w:cs="Courier New"/>
          <w:b/>
        </w:rPr>
        <w:t>.</w:t>
      </w:r>
      <w:r w:rsidRPr="003B1A2F">
        <w:rPr>
          <w:rFonts w:ascii="Courier New" w:hAnsi="Courier New" w:cs="Courier New"/>
        </w:rPr>
        <w:t xml:space="preserve"> O licitante poderá participar desta licitação por intermédio de sua matriz ou filial, desde que cumpra as condições exigidas para habilitação e credenciamento, em relação ao estabelecimento com o qual pretenda participar do certame.</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2.</w:t>
      </w:r>
      <w:r w:rsidR="00FE5A21" w:rsidRPr="003B1A2F">
        <w:rPr>
          <w:rFonts w:ascii="Courier New" w:hAnsi="Courier New" w:cs="Courier New"/>
          <w:b/>
        </w:rPr>
        <w:t>4</w:t>
      </w:r>
      <w:r w:rsidRPr="003B1A2F">
        <w:rPr>
          <w:rFonts w:ascii="Courier New" w:hAnsi="Courier New" w:cs="Courier New"/>
          <w:b/>
        </w:rPr>
        <w:t>.1</w:t>
      </w:r>
      <w:r w:rsidRPr="003B1A2F">
        <w:rPr>
          <w:rFonts w:ascii="Courier New" w:hAnsi="Courier New" w:cs="Courier New"/>
        </w:rPr>
        <w:t xml:space="preserve">. O CNPJ do estabelecimento que participar do certame, matriz ou filial, deverá ser o mesmo a constar na Minuta de Contrato </w:t>
      </w:r>
      <w:r w:rsidR="002770EE" w:rsidRPr="003B1A2F">
        <w:rPr>
          <w:rFonts w:ascii="Courier New" w:hAnsi="Courier New" w:cs="Courier New"/>
        </w:rPr>
        <w:t xml:space="preserve">a ser firmado </w:t>
      </w:r>
      <w:r w:rsidRPr="003B1A2F">
        <w:rPr>
          <w:rFonts w:ascii="Courier New" w:hAnsi="Courier New" w:cs="Courier New"/>
        </w:rPr>
        <w:t>com a COSANPA e nas Notas Fiscais/Faturas emitidas, quando d</w:t>
      </w:r>
      <w:r w:rsidR="002770EE" w:rsidRPr="003B1A2F">
        <w:rPr>
          <w:rFonts w:ascii="Courier New" w:hAnsi="Courier New" w:cs="Courier New"/>
        </w:rPr>
        <w:t>a prestação dos serviços</w:t>
      </w:r>
      <w:r w:rsidRPr="003B1A2F">
        <w:rPr>
          <w:rFonts w:ascii="Courier New" w:hAnsi="Courier New" w:cs="Courier New"/>
        </w:rPr>
        <w:t xml:space="preserve"> contratado</w:t>
      </w:r>
      <w:r w:rsidR="002770EE" w:rsidRPr="003B1A2F">
        <w:rPr>
          <w:rFonts w:ascii="Courier New" w:hAnsi="Courier New" w:cs="Courier New"/>
        </w:rPr>
        <w:t>s</w:t>
      </w:r>
      <w:r w:rsidRPr="003B1A2F">
        <w:rPr>
          <w:rFonts w:ascii="Courier New" w:hAnsi="Courier New" w:cs="Courier New"/>
        </w:rPr>
        <w:t xml:space="preserve">. Dessa forma, não será admitida a emissão de Notas Fiscais/Faturas </w:t>
      </w:r>
      <w:r w:rsidR="00B85F95" w:rsidRPr="003B1A2F">
        <w:rPr>
          <w:rFonts w:ascii="Courier New" w:hAnsi="Courier New" w:cs="Courier New"/>
        </w:rPr>
        <w:t>com</w:t>
      </w:r>
      <w:r w:rsidRPr="003B1A2F">
        <w:rPr>
          <w:rFonts w:ascii="Courier New" w:hAnsi="Courier New" w:cs="Courier New"/>
        </w:rPr>
        <w:t xml:space="preserve"> CNPJ de estabelecimento diverso daquele participante da licitação.</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rPr>
        <w:t>2.</w:t>
      </w:r>
      <w:r w:rsidR="00FE5A21" w:rsidRPr="003B1A2F">
        <w:rPr>
          <w:rFonts w:ascii="Courier New" w:hAnsi="Courier New" w:cs="Courier New"/>
          <w:b/>
        </w:rPr>
        <w:t>5</w:t>
      </w:r>
      <w:r w:rsidRPr="003B1A2F">
        <w:rPr>
          <w:rFonts w:ascii="Courier New" w:hAnsi="Courier New" w:cs="Courier New"/>
          <w:b/>
        </w:rPr>
        <w:t>.</w:t>
      </w:r>
      <w:r w:rsidRPr="003B1A2F">
        <w:rPr>
          <w:rFonts w:ascii="Courier New" w:hAnsi="Courier New" w:cs="Courier New"/>
        </w:rPr>
        <w:t xml:space="preserve"> Esta licitação e de âmbito nacional.</w:t>
      </w:r>
    </w:p>
    <w:p w:rsidR="00F1738C" w:rsidRPr="003B1A2F" w:rsidRDefault="00F1738C" w:rsidP="00E73031">
      <w:pPr>
        <w:autoSpaceDE w:val="0"/>
        <w:spacing w:line="360" w:lineRule="auto"/>
        <w:jc w:val="both"/>
        <w:rPr>
          <w:rFonts w:ascii="Courier New" w:hAnsi="Courier New" w:cs="Courier New"/>
        </w:rPr>
      </w:pPr>
      <w:r w:rsidRPr="003B1A2F">
        <w:rPr>
          <w:rFonts w:ascii="Courier New" w:hAnsi="Courier New" w:cs="Courier New"/>
          <w:b/>
          <w:bCs/>
        </w:rPr>
        <w:t>2.</w:t>
      </w:r>
      <w:r w:rsidR="00FE5A21" w:rsidRPr="003B1A2F">
        <w:rPr>
          <w:rFonts w:ascii="Courier New" w:hAnsi="Courier New" w:cs="Courier New"/>
          <w:b/>
          <w:bCs/>
        </w:rPr>
        <w:t>6</w:t>
      </w:r>
      <w:r w:rsidRPr="003B1A2F">
        <w:rPr>
          <w:rFonts w:ascii="Courier New" w:hAnsi="Courier New" w:cs="Courier New"/>
          <w:b/>
          <w:bCs/>
        </w:rPr>
        <w:t>.</w:t>
      </w:r>
      <w:r w:rsidRPr="003B1A2F">
        <w:rPr>
          <w:rFonts w:ascii="Courier New" w:hAnsi="Courier New" w:cs="Courier New"/>
        </w:rPr>
        <w:t xml:space="preserve"> Como requisito para participação neste PREGÃO ELETRÔNICO, o Licitante deverá manifestar, em campo próprio do sistema Eletrônico (COMPRASNET), que </w:t>
      </w:r>
      <w:r w:rsidR="00DA6FE7" w:rsidRPr="003B1A2F">
        <w:rPr>
          <w:rFonts w:ascii="Courier New" w:hAnsi="Courier New" w:cs="Courier New"/>
        </w:rPr>
        <w:t>cumpre plenamente</w:t>
      </w:r>
      <w:r w:rsidRPr="003B1A2F">
        <w:rPr>
          <w:rFonts w:ascii="Courier New" w:hAnsi="Courier New" w:cs="Courier New"/>
        </w:rPr>
        <w:t xml:space="preserve"> os requisitos de habilitação e </w:t>
      </w:r>
      <w:r w:rsidR="00B85F95" w:rsidRPr="003B1A2F">
        <w:rPr>
          <w:rFonts w:ascii="Courier New" w:hAnsi="Courier New" w:cs="Courier New"/>
        </w:rPr>
        <w:t>que sua proposta de preços está</w:t>
      </w:r>
      <w:r w:rsidRPr="003B1A2F">
        <w:rPr>
          <w:rFonts w:ascii="Courier New" w:hAnsi="Courier New" w:cs="Courier New"/>
        </w:rPr>
        <w:t xml:space="preserve"> em conformidade com as exigências deste instrumento convocatório e seus anexos.</w:t>
      </w:r>
    </w:p>
    <w:p w:rsidR="00130B28" w:rsidRPr="003B1A2F" w:rsidRDefault="00130B28"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rPr>
      </w:pPr>
      <w:r w:rsidRPr="003B1A2F">
        <w:rPr>
          <w:rFonts w:ascii="Courier New" w:hAnsi="Courier New" w:cs="Courier New"/>
          <w:b/>
        </w:rPr>
        <w:t xml:space="preserve">3. </w:t>
      </w:r>
      <w:r w:rsidR="002770EE" w:rsidRPr="003B1A2F">
        <w:rPr>
          <w:rFonts w:ascii="Courier New" w:hAnsi="Courier New" w:cs="Courier New"/>
          <w:b/>
        </w:rPr>
        <w:t xml:space="preserve"> DA PRESTAÇÃO DOS SERVIÇOS</w:t>
      </w:r>
      <w:r w:rsidRPr="003B1A2F">
        <w:rPr>
          <w:rFonts w:ascii="Courier New" w:hAnsi="Courier New" w:cs="Courier New"/>
          <w:b/>
        </w:rPr>
        <w:t xml:space="preserve"> E </w:t>
      </w:r>
      <w:r w:rsidR="002770EE" w:rsidRPr="003B1A2F">
        <w:rPr>
          <w:rFonts w:ascii="Courier New" w:hAnsi="Courier New" w:cs="Courier New"/>
          <w:b/>
        </w:rPr>
        <w:t xml:space="preserve">DOS </w:t>
      </w:r>
      <w:r w:rsidRPr="003B1A2F">
        <w:rPr>
          <w:rFonts w:ascii="Courier New" w:hAnsi="Courier New" w:cs="Courier New"/>
          <w:b/>
        </w:rPr>
        <w:t>RECURSOS FINANCEIROS</w:t>
      </w:r>
      <w:r w:rsidR="00A52126" w:rsidRPr="003B1A2F">
        <w:rPr>
          <w:rFonts w:ascii="Courier New" w:hAnsi="Courier New" w:cs="Courier New"/>
          <w:b/>
        </w:rPr>
        <w:t>:</w:t>
      </w:r>
    </w:p>
    <w:p w:rsidR="00130B28" w:rsidRPr="003B1A2F" w:rsidRDefault="00130B28" w:rsidP="00E73031">
      <w:pPr>
        <w:autoSpaceDE w:val="0"/>
        <w:autoSpaceDN w:val="0"/>
        <w:adjustRightInd w:val="0"/>
        <w:spacing w:line="360" w:lineRule="auto"/>
        <w:jc w:val="both"/>
        <w:rPr>
          <w:rFonts w:ascii="Courier New" w:hAnsi="Courier New" w:cs="Courier New"/>
        </w:rPr>
      </w:pPr>
      <w:r w:rsidRPr="003B1A2F">
        <w:rPr>
          <w:rFonts w:ascii="Courier New" w:hAnsi="Courier New" w:cs="Courier New"/>
          <w:b/>
        </w:rPr>
        <w:t>3.1.</w:t>
      </w:r>
      <w:r w:rsidR="002770EE" w:rsidRPr="003B1A2F">
        <w:rPr>
          <w:rFonts w:ascii="Courier New" w:hAnsi="Courier New" w:cs="Courier New"/>
        </w:rPr>
        <w:t xml:space="preserve"> As condições para a prestação dos serviços</w:t>
      </w:r>
      <w:r w:rsidRPr="003B1A2F">
        <w:rPr>
          <w:rFonts w:ascii="Courier New" w:hAnsi="Courier New" w:cs="Courier New"/>
        </w:rPr>
        <w:t xml:space="preserve"> objeto deste Edital, </w:t>
      </w:r>
      <w:r w:rsidR="002770EE" w:rsidRPr="003B1A2F">
        <w:rPr>
          <w:rFonts w:ascii="Courier New" w:hAnsi="Courier New" w:cs="Courier New"/>
        </w:rPr>
        <w:t>são aquelas definidas e previstas</w:t>
      </w:r>
      <w:r w:rsidRPr="003B1A2F">
        <w:rPr>
          <w:rFonts w:ascii="Courier New" w:hAnsi="Courier New" w:cs="Courier New"/>
        </w:rPr>
        <w:t xml:space="preserve"> no </w:t>
      </w:r>
      <w:r w:rsidR="009B1956" w:rsidRPr="003B1A2F">
        <w:rPr>
          <w:rFonts w:ascii="Courier New" w:hAnsi="Courier New" w:cs="Courier New"/>
          <w:b/>
        </w:rPr>
        <w:t xml:space="preserve">TERMO DE REFERÊNCIA </w:t>
      </w:r>
      <w:r w:rsidR="00AC384B">
        <w:rPr>
          <w:rFonts w:ascii="Courier New" w:hAnsi="Courier New" w:cs="Courier New"/>
          <w:b/>
        </w:rPr>
        <w:t xml:space="preserve">Nº </w:t>
      </w:r>
      <w:r w:rsidR="00AC384B" w:rsidRPr="00A72DBB">
        <w:rPr>
          <w:rFonts w:ascii="Courier New" w:hAnsi="Courier New" w:cs="Courier New"/>
          <w:b/>
        </w:rPr>
        <w:t>012/2020-DET/USOS</w:t>
      </w:r>
      <w:r w:rsidR="00AC384B" w:rsidRPr="003B1A2F">
        <w:rPr>
          <w:rFonts w:ascii="Courier New" w:hAnsi="Courier New" w:cs="Courier New"/>
          <w:b/>
        </w:rPr>
        <w:t xml:space="preserve"> </w:t>
      </w:r>
      <w:r w:rsidR="009B1956" w:rsidRPr="003B1A2F">
        <w:rPr>
          <w:rFonts w:ascii="Courier New" w:hAnsi="Courier New" w:cs="Courier New"/>
          <w:b/>
        </w:rPr>
        <w:t>(Anexo I</w:t>
      </w:r>
      <w:r w:rsidR="00AC384B">
        <w:rPr>
          <w:rFonts w:ascii="Courier New" w:hAnsi="Courier New" w:cs="Courier New"/>
          <w:b/>
        </w:rPr>
        <w:t>)</w:t>
      </w:r>
    </w:p>
    <w:p w:rsidR="00130B28" w:rsidRPr="003B1A2F" w:rsidRDefault="00130B28" w:rsidP="00E73031">
      <w:pPr>
        <w:autoSpaceDE w:val="0"/>
        <w:autoSpaceDN w:val="0"/>
        <w:adjustRightInd w:val="0"/>
        <w:spacing w:line="360" w:lineRule="auto"/>
        <w:jc w:val="both"/>
        <w:rPr>
          <w:rFonts w:ascii="Courier New" w:hAnsi="Courier New" w:cs="Courier New"/>
        </w:rPr>
      </w:pPr>
      <w:r w:rsidRPr="003B1A2F">
        <w:rPr>
          <w:rFonts w:ascii="Courier New" w:hAnsi="Courier New" w:cs="Courier New"/>
          <w:b/>
        </w:rPr>
        <w:t>3.1.1.</w:t>
      </w:r>
      <w:r w:rsidRPr="003B1A2F">
        <w:rPr>
          <w:rFonts w:ascii="Courier New" w:hAnsi="Courier New" w:cs="Courier New"/>
        </w:rPr>
        <w:t xml:space="preserve"> Os prazos e condições para </w:t>
      </w:r>
      <w:r w:rsidR="00F96475" w:rsidRPr="003B1A2F">
        <w:rPr>
          <w:rFonts w:ascii="Courier New" w:hAnsi="Courier New" w:cs="Courier New"/>
        </w:rPr>
        <w:t xml:space="preserve">a </w:t>
      </w:r>
      <w:r w:rsidR="00181BB6" w:rsidRPr="003B1A2F">
        <w:rPr>
          <w:rFonts w:ascii="Courier New" w:hAnsi="Courier New" w:cs="Courier New"/>
        </w:rPr>
        <w:t>execução</w:t>
      </w:r>
      <w:r w:rsidR="00F96475" w:rsidRPr="003B1A2F">
        <w:rPr>
          <w:rFonts w:ascii="Courier New" w:hAnsi="Courier New" w:cs="Courier New"/>
        </w:rPr>
        <w:t xml:space="preserve"> dos serviços</w:t>
      </w:r>
      <w:r w:rsidRPr="003B1A2F">
        <w:rPr>
          <w:rFonts w:ascii="Courier New" w:hAnsi="Courier New" w:cs="Courier New"/>
        </w:rPr>
        <w:t xml:space="preserve"> do objeto da contratação são aqueles previstos no Contrato e </w:t>
      </w:r>
      <w:r w:rsidR="00F96475" w:rsidRPr="003B1A2F">
        <w:rPr>
          <w:rFonts w:ascii="Courier New" w:hAnsi="Courier New" w:cs="Courier New"/>
        </w:rPr>
        <w:t xml:space="preserve">no </w:t>
      </w:r>
      <w:r w:rsidR="00FE7FBD" w:rsidRPr="003B1A2F">
        <w:rPr>
          <w:rFonts w:ascii="Courier New" w:hAnsi="Courier New" w:cs="Courier New"/>
          <w:b/>
        </w:rPr>
        <w:t xml:space="preserve">TERMO DE REFERÊNCIA Nº </w:t>
      </w:r>
      <w:r w:rsidR="00AC384B" w:rsidRPr="00A72DBB">
        <w:rPr>
          <w:rFonts w:ascii="Courier New" w:hAnsi="Courier New" w:cs="Courier New"/>
          <w:b/>
        </w:rPr>
        <w:t>012/2020-DET/USOS</w:t>
      </w:r>
      <w:r w:rsidR="00AC384B" w:rsidRPr="003B1A2F">
        <w:rPr>
          <w:rFonts w:ascii="Courier New" w:hAnsi="Courier New" w:cs="Courier New"/>
          <w:b/>
        </w:rPr>
        <w:t xml:space="preserve"> </w:t>
      </w:r>
      <w:r w:rsidR="00FE7FBD" w:rsidRPr="003B1A2F">
        <w:rPr>
          <w:rFonts w:ascii="Courier New" w:hAnsi="Courier New" w:cs="Courier New"/>
          <w:b/>
        </w:rPr>
        <w:t>(Anexo I</w:t>
      </w:r>
      <w:r w:rsidR="00B96F04">
        <w:rPr>
          <w:rFonts w:ascii="Courier New" w:hAnsi="Courier New" w:cs="Courier New"/>
          <w:b/>
        </w:rPr>
        <w:t>)</w:t>
      </w:r>
    </w:p>
    <w:p w:rsidR="00CE7463" w:rsidRPr="00FE7FBD" w:rsidRDefault="00130B28" w:rsidP="00E73031">
      <w:pPr>
        <w:tabs>
          <w:tab w:val="left" w:pos="284"/>
        </w:tabs>
        <w:spacing w:line="360" w:lineRule="auto"/>
        <w:jc w:val="both"/>
        <w:rPr>
          <w:rFonts w:ascii="Courier New" w:hAnsi="Courier New" w:cs="Courier New"/>
          <w:b/>
          <w:color w:val="FF0000"/>
          <w:kern w:val="1"/>
          <w:shd w:val="clear" w:color="auto" w:fill="FF0000"/>
        </w:rPr>
      </w:pPr>
      <w:r w:rsidRPr="003B1A2F">
        <w:rPr>
          <w:rFonts w:ascii="Courier New" w:hAnsi="Courier New" w:cs="Courier New"/>
          <w:b/>
        </w:rPr>
        <w:t>3.</w:t>
      </w:r>
      <w:r w:rsidR="00811A60" w:rsidRPr="003B1A2F">
        <w:rPr>
          <w:rFonts w:ascii="Courier New" w:hAnsi="Courier New" w:cs="Courier New"/>
          <w:b/>
        </w:rPr>
        <w:t>2</w:t>
      </w:r>
      <w:r w:rsidRPr="003B1A2F">
        <w:rPr>
          <w:rFonts w:ascii="Courier New" w:hAnsi="Courier New" w:cs="Courier New"/>
        </w:rPr>
        <w:t>. Os recursos para pagamento do objeto desta Licitaç</w:t>
      </w:r>
      <w:r w:rsidR="00811A60" w:rsidRPr="003B1A2F">
        <w:rPr>
          <w:rFonts w:ascii="Courier New" w:hAnsi="Courier New" w:cs="Courier New"/>
        </w:rPr>
        <w:t xml:space="preserve">ão serão próprios da COSANPA </w:t>
      </w:r>
      <w:r w:rsidR="00D211DF" w:rsidRPr="003B1A2F">
        <w:rPr>
          <w:rFonts w:ascii="Courier New" w:hAnsi="Courier New" w:cs="Courier New"/>
        </w:rPr>
        <w:t>através da</w:t>
      </w:r>
      <w:r w:rsidR="00811A60" w:rsidRPr="003B1A2F">
        <w:rPr>
          <w:rFonts w:ascii="Courier New" w:hAnsi="Courier New" w:cs="Courier New"/>
        </w:rPr>
        <w:t xml:space="preserve"> seguinte</w:t>
      </w:r>
      <w:r w:rsidRPr="003B1A2F">
        <w:rPr>
          <w:rFonts w:ascii="Courier New" w:hAnsi="Courier New" w:cs="Courier New"/>
        </w:rPr>
        <w:t xml:space="preserve"> Conta Orçamentária:</w:t>
      </w:r>
      <w:r w:rsidR="00304AB7" w:rsidRPr="003B1A2F">
        <w:rPr>
          <w:rFonts w:ascii="Courier New" w:hAnsi="Courier New" w:cs="Courier New"/>
          <w:b/>
          <w:bCs/>
        </w:rPr>
        <w:t>Conta</w:t>
      </w:r>
      <w:r w:rsidR="00AC384B">
        <w:rPr>
          <w:rFonts w:ascii="Courier New" w:hAnsi="Courier New" w:cs="Courier New"/>
          <w:b/>
          <w:bCs/>
          <w:color w:val="000000"/>
        </w:rPr>
        <w:t>: 41.52321.8200-20000.5510-40-321178</w:t>
      </w:r>
      <w:r w:rsidR="00AC384B">
        <w:rPr>
          <w:rFonts w:ascii="Courier New" w:hAnsi="Courier New" w:cs="Courier New"/>
          <w:color w:val="000000"/>
          <w:shd w:val="clear" w:color="auto" w:fill="FFFFFF"/>
        </w:rPr>
        <w:t>.</w:t>
      </w:r>
    </w:p>
    <w:p w:rsidR="00130B28" w:rsidRPr="003B1A2F" w:rsidRDefault="00130B28" w:rsidP="00E73031">
      <w:pPr>
        <w:autoSpaceDE w:val="0"/>
        <w:autoSpaceDN w:val="0"/>
        <w:adjustRightInd w:val="0"/>
        <w:spacing w:line="360" w:lineRule="auto"/>
        <w:jc w:val="both"/>
        <w:rPr>
          <w:rFonts w:ascii="Courier New" w:hAnsi="Courier New" w:cs="Courier New"/>
        </w:rPr>
      </w:pPr>
      <w:r w:rsidRPr="003B1A2F">
        <w:rPr>
          <w:rFonts w:ascii="Courier New" w:hAnsi="Courier New" w:cs="Courier New"/>
          <w:b/>
        </w:rPr>
        <w:lastRenderedPageBreak/>
        <w:t>3.</w:t>
      </w:r>
      <w:r w:rsidR="00FC02C5" w:rsidRPr="003B1A2F">
        <w:rPr>
          <w:rFonts w:ascii="Courier New" w:hAnsi="Courier New" w:cs="Courier New"/>
          <w:b/>
        </w:rPr>
        <w:t>3</w:t>
      </w:r>
      <w:r w:rsidRPr="003B1A2F">
        <w:rPr>
          <w:rFonts w:ascii="Courier New" w:hAnsi="Courier New" w:cs="Courier New"/>
          <w:b/>
        </w:rPr>
        <w:t>.</w:t>
      </w:r>
      <w:r w:rsidRPr="003B1A2F">
        <w:rPr>
          <w:rFonts w:ascii="Courier New" w:hAnsi="Courier New" w:cs="Courier New"/>
          <w:u w:val="single"/>
        </w:rPr>
        <w:t xml:space="preserve">O orçamento previamente estimado para a </w:t>
      </w:r>
      <w:r w:rsidR="00181BB6" w:rsidRPr="003B1A2F">
        <w:rPr>
          <w:rFonts w:ascii="Courier New" w:hAnsi="Courier New" w:cs="Courier New"/>
          <w:u w:val="single"/>
        </w:rPr>
        <w:t>execução dos serviços</w:t>
      </w:r>
      <w:r w:rsidRPr="003B1A2F">
        <w:rPr>
          <w:rFonts w:ascii="Courier New" w:hAnsi="Courier New" w:cs="Courier New"/>
          <w:u w:val="single"/>
        </w:rPr>
        <w:t xml:space="preserve"> será sigiloso</w:t>
      </w:r>
      <w:r w:rsidRPr="003B1A2F">
        <w:rPr>
          <w:rFonts w:ascii="Courier New" w:hAnsi="Courier New" w:cs="Courier New"/>
        </w:rPr>
        <w:t>, sem prejuízo da divulgação do detalhamento dos quantitativos e das demais informações necessárias para a elaboração das propostas.</w:t>
      </w: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bCs/>
        </w:rPr>
      </w:pPr>
      <w:r w:rsidRPr="003B1A2F">
        <w:rPr>
          <w:rFonts w:ascii="Courier New" w:hAnsi="Courier New" w:cs="Courier New"/>
          <w:b/>
        </w:rPr>
        <w:t>4. DOS ESCLARECIMENTOS:</w:t>
      </w:r>
    </w:p>
    <w:p w:rsidR="004039BD" w:rsidRPr="00B32B28" w:rsidRDefault="004039BD" w:rsidP="00B32B28">
      <w:pPr>
        <w:suppressAutoHyphens w:val="0"/>
        <w:autoSpaceDE w:val="0"/>
        <w:autoSpaceDN w:val="0"/>
        <w:adjustRightInd w:val="0"/>
        <w:spacing w:line="360" w:lineRule="auto"/>
        <w:jc w:val="both"/>
        <w:rPr>
          <w:rFonts w:ascii="Courier New" w:hAnsi="Courier New" w:cs="Courier New"/>
          <w:color w:val="000000"/>
        </w:rPr>
      </w:pPr>
      <w:r w:rsidRPr="003B1A2F">
        <w:rPr>
          <w:rFonts w:ascii="Courier New" w:hAnsi="Courier New" w:cs="Courier New"/>
          <w:b/>
          <w:color w:val="000000"/>
        </w:rPr>
        <w:t>4.1.</w:t>
      </w:r>
      <w:r w:rsidR="00B32B28" w:rsidRPr="00B32B28">
        <w:rPr>
          <w:rFonts w:ascii="Courier New" w:hAnsi="Courier New" w:cs="Courier New"/>
          <w:lang w:eastAsia="pt-BR"/>
        </w:rPr>
        <w:t>Os pedidos de esclarecimentos referentes ao processo licitatório serão enviados ao pregoeiro, até 3 (três) dias úteis anteriores à data fixada para abertura da sessão pública,</w:t>
      </w:r>
      <w:r w:rsidRPr="00B32B28">
        <w:rPr>
          <w:rFonts w:ascii="Courier New" w:hAnsi="Courier New" w:cs="Courier New"/>
          <w:color w:val="000000"/>
        </w:rPr>
        <w:t xml:space="preserve"> por meio eletrônico, devendo ser encaminhado, exclusivamente, para o e-</w:t>
      </w:r>
      <w:r w:rsidR="00AC384B">
        <w:rPr>
          <w:rFonts w:ascii="Courier New" w:hAnsi="Courier New" w:cs="Courier New"/>
          <w:color w:val="000000"/>
        </w:rPr>
        <w:t>m</w:t>
      </w:r>
      <w:r w:rsidRPr="00B32B28">
        <w:rPr>
          <w:rFonts w:ascii="Courier New" w:hAnsi="Courier New" w:cs="Courier New"/>
          <w:color w:val="000000"/>
        </w:rPr>
        <w:t>ail:</w:t>
      </w:r>
      <w:r w:rsidR="00AC384B">
        <w:rPr>
          <w:rFonts w:ascii="Courier New" w:hAnsi="Courier New" w:cs="Courier New"/>
          <w:color w:val="000000"/>
        </w:rPr>
        <w:t xml:space="preserve"> </w:t>
      </w:r>
      <w:hyperlink r:id="rId11" w:history="1">
        <w:r w:rsidR="00AC384B" w:rsidRPr="000D60B0">
          <w:rPr>
            <w:rStyle w:val="Hyperlink"/>
            <w:rFonts w:ascii="Courier New" w:hAnsi="Courier New" w:cs="Courier New"/>
          </w:rPr>
          <w:t>andre.queiroz@cosanpa.pa.gov.br</w:t>
        </w:r>
      </w:hyperlink>
      <w:r w:rsidRPr="00B32B28">
        <w:rPr>
          <w:rFonts w:ascii="Courier New" w:hAnsi="Courier New" w:cs="Courier New"/>
          <w:b/>
          <w:bCs/>
          <w:color w:val="000000"/>
        </w:rPr>
        <w:t>,</w:t>
      </w:r>
      <w:r w:rsidR="00AC384B">
        <w:rPr>
          <w:rFonts w:ascii="Courier New" w:hAnsi="Courier New" w:cs="Courier New"/>
          <w:b/>
          <w:bCs/>
          <w:color w:val="000000"/>
        </w:rPr>
        <w:t xml:space="preserve"> </w:t>
      </w:r>
      <w:r w:rsidRPr="00B32B28">
        <w:rPr>
          <w:rFonts w:ascii="Courier New" w:hAnsi="Courier New" w:cs="Courier New"/>
          <w:b/>
          <w:bCs/>
          <w:color w:val="000000"/>
        </w:rPr>
        <w:t>de </w:t>
      </w:r>
      <w:r w:rsidRPr="00B32B28">
        <w:rPr>
          <w:rStyle w:val="object"/>
          <w:rFonts w:ascii="Courier New" w:hAnsi="Courier New" w:cs="Courier New"/>
          <w:b/>
          <w:bCs/>
        </w:rPr>
        <w:t>segunda</w:t>
      </w:r>
      <w:r w:rsidRPr="00B32B28">
        <w:rPr>
          <w:rFonts w:ascii="Courier New" w:hAnsi="Courier New" w:cs="Courier New"/>
          <w:b/>
          <w:bCs/>
          <w:color w:val="000000"/>
        </w:rPr>
        <w:t> a </w:t>
      </w:r>
      <w:r w:rsidRPr="00B32B28">
        <w:rPr>
          <w:rStyle w:val="object"/>
          <w:rFonts w:ascii="Courier New" w:hAnsi="Courier New" w:cs="Courier New"/>
          <w:b/>
          <w:bCs/>
        </w:rPr>
        <w:t>sexta</w:t>
      </w:r>
      <w:r w:rsidRPr="00B32B28">
        <w:rPr>
          <w:rFonts w:ascii="Courier New" w:hAnsi="Courier New" w:cs="Courier New"/>
          <w:b/>
          <w:bCs/>
          <w:color w:val="000000"/>
        </w:rPr>
        <w:t> feira</w:t>
      </w:r>
      <w:r w:rsidR="00AC384B">
        <w:rPr>
          <w:rFonts w:ascii="Courier New" w:hAnsi="Courier New" w:cs="Courier New"/>
          <w:b/>
          <w:bCs/>
          <w:color w:val="000000"/>
        </w:rPr>
        <w:t>, de 09h às 15h</w:t>
      </w:r>
      <w:r w:rsidRPr="00B32B28">
        <w:rPr>
          <w:rFonts w:ascii="Courier New" w:hAnsi="Courier New" w:cs="Courier New"/>
          <w:color w:val="000000"/>
        </w:rPr>
        <w:t>.</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4.1.1.</w:t>
      </w:r>
      <w:r w:rsidRPr="003B1A2F">
        <w:rPr>
          <w:rFonts w:ascii="Courier New" w:hAnsi="Courier New" w:cs="Courier New"/>
          <w:color w:val="000000"/>
        </w:rPr>
        <w:t xml:space="preserve"> O pregoeiro responderá aos pedidos de esclarecimentos no prazo de 2 (dois) dias úteis, contado da data de recebimento do pedido, e poderá requisitar subsídios formais aos r</w:t>
      </w:r>
      <w:r w:rsidR="00E250BA" w:rsidRPr="003B1A2F">
        <w:rPr>
          <w:rFonts w:ascii="Courier New" w:hAnsi="Courier New" w:cs="Courier New"/>
          <w:color w:val="000000"/>
        </w:rPr>
        <w:t>esponsáveis pela elaboração do E</w:t>
      </w:r>
      <w:r w:rsidRPr="003B1A2F">
        <w:rPr>
          <w:rFonts w:ascii="Courier New" w:hAnsi="Courier New" w:cs="Courier New"/>
          <w:color w:val="000000"/>
        </w:rPr>
        <w:t>dital e dos anexos.</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4.2.</w:t>
      </w:r>
      <w:r w:rsidRPr="003B1A2F">
        <w:rPr>
          <w:rFonts w:ascii="Courier New" w:hAnsi="Courier New" w:cs="Courier New"/>
          <w:color w:val="000000"/>
        </w:rPr>
        <w:t xml:space="preserve"> Não serão conhecidos os esclarecimentos apresentadas fora do prazo legal.</w:t>
      </w:r>
    </w:p>
    <w:p w:rsidR="004039BD" w:rsidRPr="003B1A2F" w:rsidRDefault="004039BD" w:rsidP="00FE7FBD">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4.3.</w:t>
      </w:r>
      <w:r w:rsidRPr="003B1A2F">
        <w:rPr>
          <w:rFonts w:ascii="Courier New" w:hAnsi="Courier New" w:cs="Courier New"/>
          <w:color w:val="000000"/>
        </w:rPr>
        <w:t xml:space="preserve"> As respostas aos esclarecimentos serão disponibilizados no campo específico do Sistema de Compras do Governo federal, disponível no endereço</w:t>
      </w:r>
      <w:r w:rsidR="00AC384B">
        <w:rPr>
          <w:rFonts w:ascii="Courier New" w:hAnsi="Courier New" w:cs="Courier New"/>
          <w:color w:val="000000"/>
        </w:rPr>
        <w:t xml:space="preserve"> </w:t>
      </w:r>
      <w:r w:rsidRPr="003B1A2F">
        <w:rPr>
          <w:rFonts w:ascii="Courier New" w:hAnsi="Courier New" w:cs="Courier New"/>
          <w:color w:val="000000"/>
        </w:rPr>
        <w:t>eletrônico </w:t>
      </w:r>
      <w:hyperlink r:id="rId12" w:tgtFrame="_blank" w:history="1">
        <w:r w:rsidRPr="003B1A2F">
          <w:rPr>
            <w:rStyle w:val="Hyperlink"/>
            <w:rFonts w:ascii="Courier New" w:hAnsi="Courier New" w:cs="Courier New"/>
            <w:color w:val="00008B"/>
          </w:rPr>
          <w:t>www.comprasgovernamentais.gov.br</w:t>
        </w:r>
      </w:hyperlink>
      <w:r w:rsidRPr="003B1A2F">
        <w:rPr>
          <w:rFonts w:ascii="Courier New" w:hAnsi="Courier New" w:cs="Courier New"/>
          <w:color w:val="000000"/>
        </w:rPr>
        <w:t>.</w:t>
      </w:r>
    </w:p>
    <w:p w:rsidR="004039BD" w:rsidRPr="003B1A2F" w:rsidRDefault="004039BD" w:rsidP="00E73031">
      <w:pPr>
        <w:pStyle w:val="Corpodetexto22"/>
        <w:pBdr>
          <w:top w:val="single" w:sz="4" w:space="1" w:color="auto"/>
          <w:left w:val="single" w:sz="4" w:space="4" w:color="auto"/>
          <w:bottom w:val="single" w:sz="4" w:space="1" w:color="auto"/>
          <w:right w:val="single" w:sz="4" w:space="4" w:color="auto"/>
        </w:pBdr>
        <w:spacing w:line="360" w:lineRule="auto"/>
        <w:ind w:right="0"/>
        <w:rPr>
          <w:rFonts w:ascii="Courier New" w:hAnsi="Courier New" w:cs="Courier New"/>
          <w:b/>
          <w:sz w:val="24"/>
          <w:szCs w:val="24"/>
        </w:rPr>
      </w:pPr>
      <w:r w:rsidRPr="003B1A2F">
        <w:rPr>
          <w:rFonts w:ascii="Courier New" w:hAnsi="Courier New" w:cs="Courier New"/>
          <w:b/>
          <w:sz w:val="24"/>
          <w:szCs w:val="24"/>
        </w:rPr>
        <w:t>5. DAS IMPUGNAÇÕES:</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5.1.</w:t>
      </w:r>
      <w:r w:rsidRPr="003B1A2F">
        <w:rPr>
          <w:rFonts w:ascii="Courier New" w:hAnsi="Courier New" w:cs="Courier New"/>
          <w:color w:val="000000"/>
        </w:rPr>
        <w:t xml:space="preserve"> Até </w:t>
      </w:r>
      <w:r w:rsidR="00174F60" w:rsidRPr="003B1A2F">
        <w:rPr>
          <w:rFonts w:ascii="Courier New" w:hAnsi="Courier New" w:cs="Courier New"/>
          <w:b/>
          <w:bCs/>
          <w:color w:val="000000"/>
        </w:rPr>
        <w:t>0</w:t>
      </w:r>
      <w:r w:rsidRPr="003B1A2F">
        <w:rPr>
          <w:rFonts w:ascii="Courier New" w:hAnsi="Courier New" w:cs="Courier New"/>
          <w:b/>
          <w:bCs/>
          <w:color w:val="000000"/>
        </w:rPr>
        <w:t>2 (dois)</w:t>
      </w:r>
      <w:r w:rsidRPr="003B1A2F">
        <w:rPr>
          <w:rFonts w:ascii="Courier New" w:hAnsi="Courier New" w:cs="Courier New"/>
          <w:color w:val="000000"/>
        </w:rPr>
        <w:t xml:space="preserve"> dias úteis antes da data ﬁxada para abertura da sessão pública, qualquer pessoa poderá impugnar o ato convocatório do pregão, </w:t>
      </w:r>
      <w:r w:rsidR="00551799" w:rsidRPr="003B1A2F">
        <w:rPr>
          <w:rFonts w:ascii="Courier New" w:hAnsi="Courier New" w:cs="Courier New"/>
          <w:color w:val="000000"/>
        </w:rPr>
        <w:t xml:space="preserve">exclusivamente </w:t>
      </w:r>
      <w:r w:rsidRPr="003B1A2F">
        <w:rPr>
          <w:rFonts w:ascii="Courier New" w:hAnsi="Courier New" w:cs="Courier New"/>
          <w:color w:val="000000"/>
        </w:rPr>
        <w:t>na forma eletrônica, para o e-mail: </w:t>
      </w:r>
      <w:hyperlink r:id="rId13" w:history="1">
        <w:r w:rsidR="00AC384B" w:rsidRPr="000D60B0">
          <w:rPr>
            <w:rStyle w:val="Hyperlink"/>
            <w:rFonts w:ascii="Courier New" w:hAnsi="Courier New" w:cs="Courier New"/>
          </w:rPr>
          <w:t>andre.queiroz@cosanpa.pa.gov.br</w:t>
        </w:r>
      </w:hyperlink>
      <w:r w:rsidR="00AC384B">
        <w:rPr>
          <w:rFonts w:ascii="Courier New" w:hAnsi="Courier New" w:cs="Courier New"/>
          <w:color w:val="000000"/>
        </w:rPr>
        <w:t xml:space="preserve">, </w:t>
      </w:r>
      <w:r w:rsidRPr="003B1A2F">
        <w:rPr>
          <w:rFonts w:ascii="Courier New" w:hAnsi="Courier New" w:cs="Courier New"/>
          <w:color w:val="000000"/>
        </w:rPr>
        <w:t>dentro do</w:t>
      </w:r>
      <w:r w:rsidR="00AC384B">
        <w:rPr>
          <w:rFonts w:ascii="Courier New" w:hAnsi="Courier New" w:cs="Courier New"/>
          <w:color w:val="000000"/>
        </w:rPr>
        <w:t>s horários de atendimento das 09h às 15</w:t>
      </w:r>
      <w:r w:rsidRPr="003B1A2F">
        <w:rPr>
          <w:rFonts w:ascii="Courier New" w:hAnsi="Courier New" w:cs="Courier New"/>
          <w:color w:val="000000"/>
        </w:rPr>
        <w:t>h, de </w:t>
      </w:r>
      <w:r w:rsidRPr="003B1A2F">
        <w:rPr>
          <w:rStyle w:val="object"/>
          <w:rFonts w:ascii="Courier New" w:hAnsi="Courier New" w:cs="Courier New"/>
          <w:b/>
        </w:rPr>
        <w:t>segunda</w:t>
      </w:r>
      <w:r w:rsidRPr="003B1A2F">
        <w:rPr>
          <w:rFonts w:ascii="Courier New" w:hAnsi="Courier New" w:cs="Courier New"/>
          <w:color w:val="000000"/>
        </w:rPr>
        <w:t> a </w:t>
      </w:r>
      <w:r w:rsidRPr="003B1A2F">
        <w:rPr>
          <w:rStyle w:val="object"/>
          <w:rFonts w:ascii="Courier New" w:hAnsi="Courier New" w:cs="Courier New"/>
          <w:b/>
        </w:rPr>
        <w:t>sexta</w:t>
      </w:r>
      <w:r w:rsidRPr="003B1A2F">
        <w:rPr>
          <w:rFonts w:ascii="Courier New" w:hAnsi="Courier New" w:cs="Courier New"/>
          <w:b/>
        </w:rPr>
        <w:t> feira.</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5.1.1.</w:t>
      </w:r>
      <w:r w:rsidRPr="003B1A2F">
        <w:rPr>
          <w:rFonts w:ascii="Courier New" w:hAnsi="Courier New" w:cs="Courier New"/>
          <w:color w:val="000000"/>
        </w:rPr>
        <w:t xml:space="preserve"> A impugnação não possui efeito suspensivo e caberá ao pregoeiro, auxiliado pelos r</w:t>
      </w:r>
      <w:r w:rsidR="00E250BA" w:rsidRPr="003B1A2F">
        <w:rPr>
          <w:rFonts w:ascii="Courier New" w:hAnsi="Courier New" w:cs="Courier New"/>
          <w:color w:val="000000"/>
        </w:rPr>
        <w:t>esponsáveis pela elaboração do E</w:t>
      </w:r>
      <w:r w:rsidRPr="003B1A2F">
        <w:rPr>
          <w:rFonts w:ascii="Courier New" w:hAnsi="Courier New" w:cs="Courier New"/>
          <w:color w:val="000000"/>
        </w:rPr>
        <w:t>dital e dos anexos, decidir sobre a impugnação no prazo de 24 (</w:t>
      </w:r>
      <w:r w:rsidR="00E06B08" w:rsidRPr="003B1A2F">
        <w:rPr>
          <w:rFonts w:ascii="Courier New" w:hAnsi="Courier New" w:cs="Courier New"/>
          <w:color w:val="000000"/>
        </w:rPr>
        <w:t>vinte quatro</w:t>
      </w:r>
      <w:r w:rsidRPr="003B1A2F">
        <w:rPr>
          <w:rFonts w:ascii="Courier New" w:hAnsi="Courier New" w:cs="Courier New"/>
          <w:color w:val="000000"/>
        </w:rPr>
        <w:t>) horas, contado da data de recebimento da impugnação.</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5.1.2.</w:t>
      </w:r>
      <w:r w:rsidRPr="003B1A2F">
        <w:rPr>
          <w:rFonts w:ascii="Courier New" w:hAnsi="Courier New" w:cs="Courier New"/>
          <w:color w:val="000000"/>
        </w:rPr>
        <w:t xml:space="preserve"> A concessão de efeito suspensivo à impugnação é medida excepcional e deverá ser motivada pelo pregoeiro, nos autos do processo de licitação.</w:t>
      </w:r>
    </w:p>
    <w:p w:rsidR="004039BD" w:rsidRPr="00FE7FBD" w:rsidRDefault="004039BD" w:rsidP="00E73031">
      <w:pPr>
        <w:shd w:val="clear" w:color="auto" w:fill="FFFFFF"/>
        <w:spacing w:line="360" w:lineRule="auto"/>
        <w:jc w:val="both"/>
        <w:rPr>
          <w:rFonts w:ascii="Courier New" w:hAnsi="Courier New" w:cs="Courier New"/>
          <w:b/>
          <w:u w:val="single"/>
        </w:rPr>
      </w:pPr>
      <w:r w:rsidRPr="00FE7FBD">
        <w:rPr>
          <w:rFonts w:ascii="Courier New" w:hAnsi="Courier New" w:cs="Courier New"/>
          <w:b/>
          <w:u w:val="single"/>
        </w:rPr>
        <w:lastRenderedPageBreak/>
        <w:t>5.1.3. Acolhida a impu</w:t>
      </w:r>
      <w:r w:rsidR="00551799" w:rsidRPr="00FE7FBD">
        <w:rPr>
          <w:rFonts w:ascii="Courier New" w:hAnsi="Courier New" w:cs="Courier New"/>
          <w:b/>
          <w:u w:val="single"/>
        </w:rPr>
        <w:t>gnação contra o E</w:t>
      </w:r>
      <w:r w:rsidRPr="00FE7FBD">
        <w:rPr>
          <w:rFonts w:ascii="Courier New" w:hAnsi="Courier New" w:cs="Courier New"/>
          <w:b/>
          <w:u w:val="single"/>
        </w:rPr>
        <w:t>dital, será deﬁnida e publicada nova data para realização do certame.</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5.1.4.</w:t>
      </w:r>
      <w:r w:rsidRPr="003B1A2F">
        <w:rPr>
          <w:rFonts w:ascii="Courier New" w:hAnsi="Courier New" w:cs="Courier New"/>
          <w:color w:val="000000"/>
        </w:rPr>
        <w:t xml:space="preserve"> Não serão conhecidas as impugnações apresentadas fora do prazo legal.</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5.2.</w:t>
      </w:r>
      <w:r w:rsidRPr="003B1A2F">
        <w:rPr>
          <w:rFonts w:ascii="Courier New" w:hAnsi="Courier New" w:cs="Courier New"/>
          <w:color w:val="000000"/>
        </w:rPr>
        <w:t xml:space="preserve"> Na hipótese da COSANPA não responder à impugnação até a data fixada para a entrega das propostas, a licitação será adiada, convocando-se nova data para realização do certame.</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5.3.</w:t>
      </w:r>
      <w:r w:rsidRPr="003B1A2F">
        <w:rPr>
          <w:rFonts w:ascii="Courier New" w:hAnsi="Courier New" w:cs="Courier New"/>
          <w:color w:val="000000"/>
        </w:rPr>
        <w:t xml:space="preserve"> As respostas as impugnações serão disponibilizadas no campo específico do Sistema de Compras do Governo federal, disponível no endereço eletrônico </w:t>
      </w:r>
      <w:hyperlink r:id="rId14" w:tgtFrame="_blank" w:history="1">
        <w:r w:rsidRPr="003B1A2F">
          <w:rPr>
            <w:rStyle w:val="Hyperlink"/>
            <w:rFonts w:ascii="Courier New" w:hAnsi="Courier New" w:cs="Courier New"/>
            <w:color w:val="00008B"/>
          </w:rPr>
          <w:t>www.comprasgovernamentais.gov.br</w:t>
        </w:r>
      </w:hyperlink>
      <w:r w:rsidRPr="003B1A2F">
        <w:rPr>
          <w:rFonts w:ascii="Courier New" w:hAnsi="Courier New" w:cs="Courier New"/>
          <w:color w:val="000000"/>
        </w:rPr>
        <w:t>.</w:t>
      </w:r>
    </w:p>
    <w:p w:rsidR="004039BD" w:rsidRPr="003B1A2F" w:rsidRDefault="004039BD" w:rsidP="00E73031">
      <w:pPr>
        <w:pBdr>
          <w:top w:val="single" w:sz="4" w:space="1" w:color="auto"/>
          <w:left w:val="single" w:sz="4" w:space="1" w:color="auto"/>
          <w:bottom w:val="single" w:sz="4" w:space="1" w:color="auto"/>
          <w:right w:val="single" w:sz="4" w:space="4" w:color="auto"/>
        </w:pBdr>
        <w:autoSpaceDE w:val="0"/>
        <w:spacing w:line="360" w:lineRule="auto"/>
        <w:jc w:val="both"/>
        <w:rPr>
          <w:rFonts w:ascii="Courier New" w:hAnsi="Courier New" w:cs="Courier New"/>
          <w:b/>
        </w:rPr>
      </w:pPr>
      <w:r w:rsidRPr="003B1A2F">
        <w:rPr>
          <w:rFonts w:ascii="Courier New" w:hAnsi="Courier New" w:cs="Courier New"/>
          <w:b/>
        </w:rPr>
        <w:t xml:space="preserve">6. </w:t>
      </w:r>
      <w:r w:rsidRPr="003B1A2F">
        <w:rPr>
          <w:rFonts w:ascii="Courier New" w:hAnsi="Courier New" w:cs="Courier New"/>
          <w:b/>
          <w:bCs/>
          <w:color w:val="000000"/>
          <w:shd w:val="clear" w:color="auto" w:fill="FFFFFF"/>
        </w:rPr>
        <w:t> DA OPERACIONALIZAÇÃO DO CERTAME</w:t>
      </w:r>
      <w:r w:rsidRPr="003B1A2F">
        <w:rPr>
          <w:rFonts w:ascii="Courier New" w:hAnsi="Courier New" w:cs="Courier New"/>
          <w:b/>
        </w:rPr>
        <w:t>:</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color w:val="000000"/>
          <w:lang w:eastAsia="pt-BR"/>
        </w:rPr>
        <w:t>6</w:t>
      </w:r>
      <w:r w:rsidRPr="003B1A2F">
        <w:rPr>
          <w:rFonts w:ascii="Courier New" w:hAnsi="Courier New" w:cs="Courier New"/>
          <w:b/>
          <w:bCs/>
          <w:color w:val="000000"/>
          <w:lang w:eastAsia="pt-BR"/>
        </w:rPr>
        <w:t>.1.</w:t>
      </w:r>
      <w:r w:rsidRPr="003B1A2F">
        <w:rPr>
          <w:rFonts w:ascii="Courier New" w:hAnsi="Courier New" w:cs="Courier New"/>
          <w:color w:val="000000"/>
          <w:lang w:eastAsia="pt-BR"/>
        </w:rPr>
        <w:t> O certame será conduzido pelo pregoeiro, que </w:t>
      </w:r>
      <w:r w:rsidRPr="003B1A2F">
        <w:rPr>
          <w:rFonts w:ascii="Courier New" w:hAnsi="Courier New" w:cs="Courier New"/>
          <w:lang w:eastAsia="pt-BR"/>
        </w:rPr>
        <w:t>te</w:t>
      </w:r>
      <w:r w:rsidRPr="003B1A2F">
        <w:rPr>
          <w:rFonts w:ascii="Courier New" w:hAnsi="Courier New" w:cs="Courier New"/>
          <w:color w:val="00008B"/>
          <w:lang w:eastAsia="pt-BR"/>
        </w:rPr>
        <w:t>r</w:t>
      </w:r>
      <w:r w:rsidRPr="003B1A2F">
        <w:rPr>
          <w:rFonts w:ascii="Courier New" w:hAnsi="Courier New" w:cs="Courier New"/>
          <w:color w:val="000000"/>
          <w:lang w:eastAsia="pt-BR"/>
        </w:rPr>
        <w:t>á, em especial, as seguintes atribuições, conforme o art.17 do Decreto Estadual 534/2020:</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a)</w:t>
      </w:r>
      <w:r w:rsidRPr="003B1A2F">
        <w:rPr>
          <w:rFonts w:ascii="Courier New" w:hAnsi="Courier New" w:cs="Courier New"/>
          <w:color w:val="000000"/>
          <w:lang w:eastAsia="pt-BR"/>
        </w:rPr>
        <w:t> conduzir a sessão pública;</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b)</w:t>
      </w:r>
      <w:r w:rsidRPr="003B1A2F">
        <w:rPr>
          <w:rFonts w:ascii="Courier New" w:hAnsi="Courier New" w:cs="Courier New"/>
          <w:color w:val="000000"/>
          <w:lang w:eastAsia="pt-BR"/>
        </w:rPr>
        <w:t> receber, examinar e decidir as impugnações e os</w:t>
      </w:r>
      <w:r w:rsidR="00E250BA" w:rsidRPr="003B1A2F">
        <w:rPr>
          <w:rFonts w:ascii="Courier New" w:hAnsi="Courier New" w:cs="Courier New"/>
          <w:color w:val="000000"/>
          <w:lang w:eastAsia="pt-BR"/>
        </w:rPr>
        <w:t xml:space="preserve"> pedidos de esclarecimentos ao E</w:t>
      </w:r>
      <w:r w:rsidRPr="003B1A2F">
        <w:rPr>
          <w:rFonts w:ascii="Courier New" w:hAnsi="Courier New" w:cs="Courier New"/>
          <w:color w:val="000000"/>
          <w:lang w:eastAsia="pt-BR"/>
        </w:rPr>
        <w:t>dital e aos anexos, além de poder requisitar subsídios formais aos responsáveis pela elaboração desses documentos;</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c)</w:t>
      </w:r>
      <w:r w:rsidRPr="003B1A2F">
        <w:rPr>
          <w:rFonts w:ascii="Courier New" w:hAnsi="Courier New" w:cs="Courier New"/>
          <w:color w:val="000000"/>
          <w:lang w:eastAsia="pt-BR"/>
        </w:rPr>
        <w:t> veriﬁcar a conformidade da proposta em relação a</w:t>
      </w:r>
      <w:r w:rsidR="00E250BA" w:rsidRPr="003B1A2F">
        <w:rPr>
          <w:rFonts w:ascii="Courier New" w:hAnsi="Courier New" w:cs="Courier New"/>
          <w:color w:val="000000"/>
          <w:lang w:eastAsia="pt-BR"/>
        </w:rPr>
        <w:t>os requisitos estabelecidos no E</w:t>
      </w:r>
      <w:r w:rsidRPr="003B1A2F">
        <w:rPr>
          <w:rFonts w:ascii="Courier New" w:hAnsi="Courier New" w:cs="Courier New"/>
          <w:color w:val="000000"/>
          <w:lang w:eastAsia="pt-BR"/>
        </w:rPr>
        <w:t>dital;       </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d)</w:t>
      </w:r>
      <w:r w:rsidRPr="003B1A2F">
        <w:rPr>
          <w:rFonts w:ascii="Courier New" w:hAnsi="Courier New" w:cs="Courier New"/>
          <w:color w:val="000000"/>
          <w:lang w:eastAsia="pt-BR"/>
        </w:rPr>
        <w:t> coordenar a sessão pública e o envio de lances;</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e) </w:t>
      </w:r>
      <w:r w:rsidRPr="003B1A2F">
        <w:rPr>
          <w:rFonts w:ascii="Courier New" w:hAnsi="Courier New" w:cs="Courier New"/>
          <w:color w:val="000000"/>
          <w:lang w:eastAsia="pt-BR"/>
        </w:rPr>
        <w:t>veriﬁcar e julgar as condições de habilitação;</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f)</w:t>
      </w:r>
      <w:r w:rsidRPr="003B1A2F">
        <w:rPr>
          <w:rFonts w:ascii="Courier New" w:hAnsi="Courier New" w:cs="Courier New"/>
          <w:color w:val="000000"/>
          <w:lang w:eastAsia="pt-BR"/>
        </w:rPr>
        <w:t> sanear erros ou falhas que não alterem a substância das propostas, dos documentos de habilitação e sua validade jurídica;</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g)</w:t>
      </w:r>
      <w:r w:rsidRPr="003B1A2F">
        <w:rPr>
          <w:rFonts w:ascii="Courier New" w:hAnsi="Courier New" w:cs="Courier New"/>
          <w:color w:val="000000"/>
          <w:lang w:eastAsia="pt-BR"/>
        </w:rPr>
        <w:t> receber, examinar e decidir os recursos e encaminhá-los à autoridade competente quando mantiver sua decisão;</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h)</w:t>
      </w:r>
      <w:r w:rsidRPr="003B1A2F">
        <w:rPr>
          <w:rFonts w:ascii="Courier New" w:hAnsi="Courier New" w:cs="Courier New"/>
          <w:color w:val="000000"/>
          <w:lang w:eastAsia="pt-BR"/>
        </w:rPr>
        <w:t> indicar o vencedor do certame;</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i)</w:t>
      </w:r>
      <w:r w:rsidRPr="003B1A2F">
        <w:rPr>
          <w:rFonts w:ascii="Courier New" w:hAnsi="Courier New" w:cs="Courier New"/>
          <w:color w:val="000000"/>
          <w:lang w:eastAsia="pt-BR"/>
        </w:rPr>
        <w:t> adjudicar o objeto, quando não houver recurso;</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j)</w:t>
      </w:r>
      <w:r w:rsidRPr="003B1A2F">
        <w:rPr>
          <w:rFonts w:ascii="Courier New" w:hAnsi="Courier New" w:cs="Courier New"/>
          <w:color w:val="000000"/>
          <w:lang w:eastAsia="pt-BR"/>
        </w:rPr>
        <w:t> conduzir os trabalhos da equipe de apoio; e.</w:t>
      </w:r>
    </w:p>
    <w:p w:rsidR="004039BD" w:rsidRPr="003B1A2F"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t>k)</w:t>
      </w:r>
      <w:r w:rsidRPr="003B1A2F">
        <w:rPr>
          <w:rFonts w:ascii="Courier New" w:hAnsi="Courier New" w:cs="Courier New"/>
          <w:color w:val="000000"/>
          <w:lang w:eastAsia="pt-BR"/>
        </w:rPr>
        <w:t> encaminhar o processo devidamente instruído à autoridade competente e propor a sua homologação;</w:t>
      </w:r>
    </w:p>
    <w:p w:rsidR="004039BD" w:rsidRDefault="004039BD" w:rsidP="00E73031">
      <w:pPr>
        <w:shd w:val="clear" w:color="auto" w:fill="FFFFFF"/>
        <w:suppressAutoHyphens w:val="0"/>
        <w:spacing w:line="360" w:lineRule="auto"/>
        <w:jc w:val="both"/>
        <w:rPr>
          <w:rFonts w:ascii="Courier New" w:hAnsi="Courier New" w:cs="Courier New"/>
          <w:color w:val="000000"/>
          <w:lang w:eastAsia="pt-BR"/>
        </w:rPr>
      </w:pPr>
      <w:r w:rsidRPr="003B1A2F">
        <w:rPr>
          <w:rFonts w:ascii="Courier New" w:hAnsi="Courier New" w:cs="Courier New"/>
          <w:b/>
          <w:bCs/>
          <w:color w:val="000000"/>
          <w:lang w:eastAsia="pt-BR"/>
        </w:rPr>
        <w:lastRenderedPageBreak/>
        <w:t>6.1.1</w:t>
      </w:r>
      <w:r w:rsidRPr="003B1A2F">
        <w:rPr>
          <w:rFonts w:ascii="Courier New" w:hAnsi="Courier New" w:cs="Courier New"/>
          <w:color w:val="000000"/>
          <w:lang w:eastAsia="pt-BR"/>
        </w:rPr>
        <w:t>. O pregoeiro poderá solicitar manifestação técnica da assessoria jurídica ou de outros setores do órgão da entidade, aﬁm de subsidiar sua decisão.</w:t>
      </w:r>
    </w:p>
    <w:p w:rsidR="00351BD1" w:rsidRDefault="00351BD1" w:rsidP="00E73031">
      <w:pPr>
        <w:shd w:val="clear" w:color="auto" w:fill="FFFFFF"/>
        <w:suppressAutoHyphens w:val="0"/>
        <w:spacing w:line="360" w:lineRule="auto"/>
        <w:jc w:val="both"/>
        <w:rPr>
          <w:rFonts w:ascii="Courier New" w:hAnsi="Courier New" w:cs="Courier New"/>
          <w:color w:val="000000"/>
          <w:lang w:eastAsia="pt-BR"/>
        </w:rPr>
      </w:pPr>
    </w:p>
    <w:p w:rsidR="004039BD" w:rsidRPr="003B1A2F" w:rsidRDefault="00351BD1" w:rsidP="00E73031">
      <w:pPr>
        <w:pBdr>
          <w:top w:val="single" w:sz="4" w:space="1" w:color="auto"/>
          <w:left w:val="single" w:sz="4" w:space="4" w:color="auto"/>
          <w:bottom w:val="single" w:sz="4" w:space="1" w:color="auto"/>
          <w:right w:val="single" w:sz="4" w:space="4" w:color="auto"/>
        </w:pBdr>
        <w:autoSpaceDE w:val="0"/>
        <w:spacing w:line="360" w:lineRule="auto"/>
        <w:rPr>
          <w:rFonts w:ascii="Courier New" w:hAnsi="Courier New" w:cs="Courier New"/>
          <w:b/>
          <w:bCs/>
        </w:rPr>
      </w:pPr>
      <w:r>
        <w:rPr>
          <w:rFonts w:ascii="Courier New" w:hAnsi="Courier New" w:cs="Courier New"/>
          <w:b/>
        </w:rPr>
        <w:t>7</w:t>
      </w:r>
      <w:r w:rsidR="004039BD" w:rsidRPr="003B1A2F">
        <w:rPr>
          <w:rFonts w:ascii="Courier New" w:hAnsi="Courier New" w:cs="Courier New"/>
          <w:b/>
        </w:rPr>
        <w:t xml:space="preserve">. </w:t>
      </w:r>
      <w:r w:rsidR="004039BD" w:rsidRPr="003B1A2F">
        <w:rPr>
          <w:rFonts w:ascii="Courier New" w:hAnsi="Courier New" w:cs="Courier New"/>
          <w:b/>
          <w:bCs/>
          <w:color w:val="000000"/>
          <w:shd w:val="clear" w:color="auto" w:fill="FFFFFF"/>
        </w:rPr>
        <w:t>DO CREDENCIAMENTO E ACESSO AO SISTEMA</w:t>
      </w:r>
      <w:r w:rsidR="001A3A34" w:rsidRPr="003B1A2F">
        <w:rPr>
          <w:rFonts w:ascii="Courier New" w:hAnsi="Courier New" w:cs="Courier New"/>
          <w:b/>
          <w:bCs/>
          <w:color w:val="000000"/>
          <w:shd w:val="clear" w:color="auto" w:fill="FFFFFF"/>
        </w:rPr>
        <w:t>:</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7.1.</w:t>
      </w:r>
      <w:r w:rsidRPr="003B1A2F">
        <w:rPr>
          <w:rFonts w:ascii="Courier New" w:hAnsi="Courier New" w:cs="Courier New"/>
          <w:color w:val="000000"/>
        </w:rPr>
        <w:t xml:space="preserve"> Caberá ao licitante interessado em participar do pregão, na forma eletrônica:</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I</w:t>
      </w:r>
      <w:r w:rsidRPr="003B1A2F">
        <w:rPr>
          <w:rFonts w:ascii="Courier New" w:hAnsi="Courier New" w:cs="Courier New"/>
          <w:color w:val="000000"/>
        </w:rPr>
        <w:t xml:space="preserve"> - </w:t>
      </w:r>
      <w:r w:rsidR="00986A97" w:rsidRPr="003B1A2F">
        <w:rPr>
          <w:rFonts w:ascii="Courier New" w:hAnsi="Courier New" w:cs="Courier New"/>
          <w:color w:val="000000"/>
        </w:rPr>
        <w:t>Credenciar-se</w:t>
      </w:r>
      <w:r w:rsidRPr="003B1A2F">
        <w:rPr>
          <w:rFonts w:ascii="Courier New" w:hAnsi="Courier New" w:cs="Courier New"/>
          <w:color w:val="000000"/>
        </w:rPr>
        <w:t xml:space="preserve"> previamente no Sicaf;</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II</w:t>
      </w:r>
      <w:r w:rsidRPr="003B1A2F">
        <w:rPr>
          <w:rFonts w:ascii="Courier New" w:hAnsi="Courier New" w:cs="Courier New"/>
          <w:color w:val="000000"/>
        </w:rPr>
        <w:t xml:space="preserve"> - </w:t>
      </w:r>
      <w:r w:rsidR="00986A97" w:rsidRPr="003B1A2F">
        <w:rPr>
          <w:rFonts w:ascii="Courier New" w:hAnsi="Courier New" w:cs="Courier New"/>
          <w:color w:val="000000"/>
        </w:rPr>
        <w:t>Remeter</w:t>
      </w:r>
      <w:r w:rsidRPr="003B1A2F">
        <w:rPr>
          <w:rFonts w:ascii="Courier New" w:hAnsi="Courier New" w:cs="Courier New"/>
          <w:color w:val="000000"/>
        </w:rPr>
        <w:t>, no prazo estabelecido, exclusivamente via sistema, os documentos de habilitação e a proposta e, quando necessário, os documentos complementares;</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III</w:t>
      </w:r>
      <w:r w:rsidRPr="003B1A2F">
        <w:rPr>
          <w:rFonts w:ascii="Courier New" w:hAnsi="Courier New" w:cs="Courier New"/>
          <w:color w:val="000000"/>
        </w:rPr>
        <w:t xml:space="preserve"> - responsabilizar-se formalmente pelas transações efetuadas em seu nome, assumir como firmes e verdadeiras suas propostas e seus lances, inclusive os atos praticados diretamente ou por seu representante, excluída a responsabilidade do provedor do sistema ou do órgão ou entidade promotora da licitação por eventuais danos decorrentes de uso indevido da senha, ainda que por terceiros;</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IV</w:t>
      </w:r>
      <w:r w:rsidRPr="003B1A2F">
        <w:rPr>
          <w:rFonts w:ascii="Courier New" w:hAnsi="Courier New" w:cs="Courier New"/>
          <w:color w:val="000000"/>
        </w:rPr>
        <w:t xml:space="preserve"> - </w:t>
      </w:r>
      <w:r w:rsidR="00986A97" w:rsidRPr="003B1A2F">
        <w:rPr>
          <w:rFonts w:ascii="Courier New" w:hAnsi="Courier New" w:cs="Courier New"/>
          <w:color w:val="000000"/>
        </w:rPr>
        <w:t>Acompanhar</w:t>
      </w:r>
      <w:r w:rsidRPr="003B1A2F">
        <w:rPr>
          <w:rFonts w:ascii="Courier New" w:hAnsi="Courier New" w:cs="Courier New"/>
          <w:color w:val="000000"/>
        </w:rPr>
        <w:t xml:space="preserve"> as operações no sistema eletrônico durante o processo licitatório e responsabilizar-se pelo ônus decorrente da perda de negócios diante da inobservância de mensagens emitidas pelo sistema ou de sua desconexão;</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 xml:space="preserve">V </w:t>
      </w:r>
      <w:r w:rsidRPr="003B1A2F">
        <w:rPr>
          <w:rFonts w:ascii="Courier New" w:hAnsi="Courier New" w:cs="Courier New"/>
          <w:color w:val="000000"/>
        </w:rPr>
        <w:t xml:space="preserve">- </w:t>
      </w:r>
      <w:r w:rsidR="00986A97" w:rsidRPr="003B1A2F">
        <w:rPr>
          <w:rFonts w:ascii="Courier New" w:hAnsi="Courier New" w:cs="Courier New"/>
          <w:color w:val="000000"/>
        </w:rPr>
        <w:t>Comunicar</w:t>
      </w:r>
      <w:r w:rsidRPr="003B1A2F">
        <w:rPr>
          <w:rFonts w:ascii="Courier New" w:hAnsi="Courier New" w:cs="Courier New"/>
          <w:color w:val="000000"/>
        </w:rPr>
        <w:t xml:space="preserve"> imediatamente ao provedor do sistema qualquer acontecimento que possa comprometer o sigilo ou a inviabilidade do uso da senha, para imediato bloqueio de acesso;</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VI</w:t>
      </w:r>
      <w:r w:rsidRPr="003B1A2F">
        <w:rPr>
          <w:rFonts w:ascii="Courier New" w:hAnsi="Courier New" w:cs="Courier New"/>
          <w:color w:val="000000"/>
        </w:rPr>
        <w:t xml:space="preserve"> - </w:t>
      </w:r>
      <w:r w:rsidR="00986A97" w:rsidRPr="003B1A2F">
        <w:rPr>
          <w:rFonts w:ascii="Courier New" w:hAnsi="Courier New" w:cs="Courier New"/>
          <w:color w:val="000000"/>
        </w:rPr>
        <w:t>Utilizar</w:t>
      </w:r>
      <w:r w:rsidRPr="003B1A2F">
        <w:rPr>
          <w:rFonts w:ascii="Courier New" w:hAnsi="Courier New" w:cs="Courier New"/>
          <w:color w:val="000000"/>
        </w:rPr>
        <w:t xml:space="preserve"> a chave de identificação e a senha de acesso para participar doPregão na forma eletrônica; e</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VII</w:t>
      </w:r>
      <w:r w:rsidRPr="003B1A2F">
        <w:rPr>
          <w:rFonts w:ascii="Courier New" w:hAnsi="Courier New" w:cs="Courier New"/>
          <w:color w:val="000000"/>
        </w:rPr>
        <w:t xml:space="preserve"> - solicitar o cancelamento da chave de identificação ou da senha de acesso por interesse próprio.</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7.1.1.</w:t>
      </w:r>
      <w:r w:rsidRPr="003B1A2F">
        <w:rPr>
          <w:rFonts w:ascii="Courier New" w:hAnsi="Courier New" w:cs="Courier New"/>
          <w:color w:val="000000"/>
        </w:rPr>
        <w:t xml:space="preserve"> O </w:t>
      </w:r>
      <w:r w:rsidR="005407C4" w:rsidRPr="003B1A2F">
        <w:rPr>
          <w:rFonts w:ascii="Courier New" w:hAnsi="Courier New" w:cs="Courier New"/>
          <w:color w:val="000000"/>
        </w:rPr>
        <w:t>licitante</w:t>
      </w:r>
      <w:r w:rsidRPr="003B1A2F">
        <w:rPr>
          <w:rFonts w:ascii="Courier New" w:hAnsi="Courier New" w:cs="Courier New"/>
          <w:color w:val="000000"/>
        </w:rPr>
        <w:t xml:space="preserve"> descredenciado no Sicaf </w:t>
      </w:r>
      <w:r w:rsidRPr="003B1A2F">
        <w:rPr>
          <w:rStyle w:val="object"/>
          <w:rFonts w:ascii="Courier New" w:hAnsi="Courier New" w:cs="Courier New"/>
        </w:rPr>
        <w:t>ter</w:t>
      </w:r>
      <w:r w:rsidRPr="003B1A2F">
        <w:rPr>
          <w:rFonts w:ascii="Courier New" w:hAnsi="Courier New" w:cs="Courier New"/>
          <w:color w:val="000000"/>
        </w:rPr>
        <w:t>á sua chave de identificação e senha suspensas automaticamente.</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7.1.2.</w:t>
      </w:r>
      <w:r w:rsidRPr="003B1A2F">
        <w:rPr>
          <w:rFonts w:ascii="Courier New" w:hAnsi="Courier New" w:cs="Courier New"/>
          <w:color w:val="000000"/>
        </w:rPr>
        <w:t xml:space="preserve"> Os interessados em participar deverão dispor de acesso no sistema de licitações COMPRASNET, endereço eletrônico: </w:t>
      </w:r>
      <w:hyperlink r:id="rId15" w:tgtFrame="_blank" w:history="1">
        <w:r w:rsidRPr="003B1A2F">
          <w:rPr>
            <w:rStyle w:val="Hyperlink"/>
            <w:rFonts w:ascii="Courier New" w:hAnsi="Courier New" w:cs="Courier New"/>
            <w:color w:val="00008B"/>
          </w:rPr>
          <w:t>https://www.comprasgovernamentais.gov.br/</w:t>
        </w:r>
      </w:hyperlink>
      <w:r w:rsidRPr="003B1A2F">
        <w:rPr>
          <w:rFonts w:ascii="Courier New" w:hAnsi="Courier New" w:cs="Courier New"/>
          <w:color w:val="000000"/>
        </w:rPr>
        <w:t xml:space="preserve">, no qual deverão realizar seu credenciamento e de representante </w:t>
      </w:r>
      <w:r w:rsidRPr="003B1A2F">
        <w:rPr>
          <w:rFonts w:ascii="Courier New" w:hAnsi="Courier New" w:cs="Courier New"/>
          <w:color w:val="000000"/>
        </w:rPr>
        <w:lastRenderedPageBreak/>
        <w:t>capacitado e habilitado a praticar os atos e transações inerentes à licitação.</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7.1.3.</w:t>
      </w:r>
      <w:r w:rsidRPr="003B1A2F">
        <w:rPr>
          <w:rFonts w:ascii="Courier New" w:hAnsi="Courier New" w:cs="Courier New"/>
          <w:color w:val="000000"/>
        </w:rPr>
        <w:t xml:space="preserve"> O credenciamento para acesso ao sistema ocorrerá pela atribuição de chave de identificação e de senha pessoal e intransferível.</w:t>
      </w:r>
    </w:p>
    <w:p w:rsidR="004039BD" w:rsidRPr="003B1A2F" w:rsidRDefault="004039BD" w:rsidP="00E73031">
      <w:pPr>
        <w:shd w:val="clear" w:color="auto" w:fill="FFFFFF"/>
        <w:spacing w:line="360" w:lineRule="auto"/>
        <w:jc w:val="both"/>
        <w:rPr>
          <w:rFonts w:ascii="Courier New" w:hAnsi="Courier New" w:cs="Courier New"/>
          <w:color w:val="000000"/>
        </w:rPr>
      </w:pPr>
      <w:r w:rsidRPr="003B1A2F">
        <w:rPr>
          <w:rFonts w:ascii="Courier New" w:hAnsi="Courier New" w:cs="Courier New"/>
          <w:b/>
          <w:color w:val="000000"/>
        </w:rPr>
        <w:t>7.1.4.</w:t>
      </w:r>
      <w:r w:rsidRPr="003B1A2F">
        <w:rPr>
          <w:rFonts w:ascii="Courier New" w:hAnsi="Courier New" w:cs="Courier New"/>
          <w:color w:val="000000"/>
        </w:rPr>
        <w:t xml:space="preserve"> O credenciamento junto ao provedor do sistema implica na responsabilidade legal única e exclusiva do licitante ou de seu representante legal e na presunção de sua capacidade técnica para realização das transações inerentes à licitação.</w:t>
      </w: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bCs/>
        </w:rPr>
      </w:pPr>
      <w:r w:rsidRPr="003B1A2F">
        <w:rPr>
          <w:rFonts w:ascii="Courier New" w:hAnsi="Courier New" w:cs="Courier New"/>
          <w:b/>
        </w:rPr>
        <w:t>8. DA APRESENTAÇÃO DAS PROPOSTAS E DOS DOCUMENTOS DE HABILITAÇÃO NO SISTEMA DE LICITAÇÕES:</w:t>
      </w:r>
    </w:p>
    <w:p w:rsidR="004039BD" w:rsidRDefault="004039BD" w:rsidP="00E73031">
      <w:pPr>
        <w:autoSpaceDE w:val="0"/>
        <w:spacing w:line="360" w:lineRule="auto"/>
        <w:jc w:val="both"/>
        <w:rPr>
          <w:rFonts w:ascii="Courier New" w:hAnsi="Courier New" w:cs="Courier New"/>
        </w:rPr>
      </w:pPr>
      <w:r w:rsidRPr="003B1A2F">
        <w:rPr>
          <w:rFonts w:ascii="Courier New" w:hAnsi="Courier New" w:cs="Courier New"/>
          <w:b/>
        </w:rPr>
        <w:t>8.1.</w:t>
      </w:r>
      <w:r w:rsidR="005407C4" w:rsidRPr="003B1A2F">
        <w:rPr>
          <w:rFonts w:ascii="Courier New" w:hAnsi="Courier New" w:cs="Courier New"/>
        </w:rPr>
        <w:t xml:space="preserve"> Após a divulgação do E</w:t>
      </w:r>
      <w:r w:rsidRPr="003B1A2F">
        <w:rPr>
          <w:rFonts w:ascii="Courier New" w:hAnsi="Courier New" w:cs="Courier New"/>
        </w:rPr>
        <w:t>dital no sítio eletrônico, os licitantes encaminharão, exclusivamente por meio do sistema, concomitantemente com os documentos de habilitação exigidos neste Edital, proposta com a descrição do objeto ofertado e o preço, até a data e o horário estabelecidos para abertura da sessão pública.</w:t>
      </w:r>
    </w:p>
    <w:p w:rsidR="0088071A" w:rsidRPr="007B449F" w:rsidRDefault="0088071A" w:rsidP="007B449F">
      <w:pPr>
        <w:suppressAutoHyphens w:val="0"/>
        <w:autoSpaceDE w:val="0"/>
        <w:autoSpaceDN w:val="0"/>
        <w:adjustRightInd w:val="0"/>
        <w:spacing w:line="360" w:lineRule="auto"/>
        <w:jc w:val="both"/>
        <w:rPr>
          <w:rFonts w:ascii="Courier New" w:hAnsi="Courier New" w:cs="Courier New"/>
        </w:rPr>
      </w:pPr>
      <w:r w:rsidRPr="007B449F">
        <w:rPr>
          <w:rFonts w:ascii="Courier New" w:hAnsi="Courier New" w:cs="Courier New"/>
          <w:b/>
          <w:bCs/>
        </w:rPr>
        <w:t>8.1.1</w:t>
      </w:r>
      <w:r w:rsidR="007B449F">
        <w:rPr>
          <w:rFonts w:ascii="Courier New" w:hAnsi="Courier New" w:cs="Courier New"/>
        </w:rPr>
        <w:t xml:space="preserve">. </w:t>
      </w:r>
      <w:r w:rsidR="007B449F" w:rsidRPr="007B449F">
        <w:rPr>
          <w:rFonts w:ascii="Courier New" w:hAnsi="Courier New" w:cs="Courier New"/>
          <w:lang w:eastAsia="pt-BR"/>
        </w:rPr>
        <w:t>O prazo para a apresentação das propostas e dos documentos</w:t>
      </w:r>
      <w:r w:rsidR="009D587F">
        <w:rPr>
          <w:rFonts w:ascii="Courier New" w:hAnsi="Courier New" w:cs="Courier New"/>
          <w:lang w:eastAsia="pt-BR"/>
        </w:rPr>
        <w:t xml:space="preserve"> </w:t>
      </w:r>
      <w:r w:rsidR="007B449F" w:rsidRPr="007B449F">
        <w:rPr>
          <w:rFonts w:ascii="Courier New" w:hAnsi="Courier New" w:cs="Courier New"/>
          <w:lang w:eastAsia="pt-BR"/>
        </w:rPr>
        <w:t>de habilitação não será inferior a 8 (oito) dias úteis, contado da data de</w:t>
      </w:r>
      <w:r w:rsidR="009D587F">
        <w:rPr>
          <w:rFonts w:ascii="Courier New" w:hAnsi="Courier New" w:cs="Courier New"/>
          <w:lang w:eastAsia="pt-BR"/>
        </w:rPr>
        <w:t xml:space="preserve"> </w:t>
      </w:r>
      <w:r w:rsidR="007B449F" w:rsidRPr="007B449F">
        <w:rPr>
          <w:rFonts w:ascii="Courier New" w:hAnsi="Courier New" w:cs="Courier New"/>
          <w:lang w:eastAsia="pt-BR"/>
        </w:rPr>
        <w:t>publicação do aviso d</w:t>
      </w:r>
      <w:r w:rsidR="007B449F">
        <w:rPr>
          <w:rFonts w:ascii="Courier New" w:hAnsi="Courier New" w:cs="Courier New"/>
          <w:lang w:eastAsia="pt-BR"/>
        </w:rPr>
        <w:t xml:space="preserve">este </w:t>
      </w:r>
      <w:r w:rsidR="007B449F" w:rsidRPr="007B449F">
        <w:rPr>
          <w:rFonts w:ascii="Courier New" w:hAnsi="Courier New" w:cs="Courier New"/>
          <w:lang w:eastAsia="pt-BR"/>
        </w:rPr>
        <w:t>edital.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8.2.</w:t>
      </w:r>
      <w:r w:rsidRPr="003B1A2F">
        <w:rPr>
          <w:rFonts w:ascii="Courier New" w:hAnsi="Courier New" w:cs="Courier New"/>
        </w:rPr>
        <w:t xml:space="preserve"> A etapa de que trata o item anterior, será encerrada com a abertura da sessão pública.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8.3.</w:t>
      </w:r>
      <w:r w:rsidRPr="003B1A2F">
        <w:rPr>
          <w:rFonts w:ascii="Courier New" w:hAnsi="Courier New" w:cs="Courier New"/>
        </w:rPr>
        <w:t xml:space="preserve"> Os licitantes poderão deixar de apresentar os documentos de habilitação caso estes constem, devidamente atualizados, no SICAF do Governo Federal.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8.4.</w:t>
      </w:r>
      <w:r w:rsidRPr="003B1A2F">
        <w:rPr>
          <w:rFonts w:ascii="Courier New" w:hAnsi="Courier New" w:cs="Courier New"/>
        </w:rPr>
        <w:t xml:space="preserve"> No ato de envio de sua proposta acompanhada dos documentos</w:t>
      </w:r>
      <w:r w:rsidR="0050141E" w:rsidRPr="003B1A2F">
        <w:rPr>
          <w:rFonts w:ascii="Courier New" w:hAnsi="Courier New" w:cs="Courier New"/>
        </w:rPr>
        <w:t xml:space="preserve"> de habilitação exigidos neste E</w:t>
      </w:r>
      <w:r w:rsidRPr="003B1A2F">
        <w:rPr>
          <w:rFonts w:ascii="Courier New" w:hAnsi="Courier New" w:cs="Courier New"/>
        </w:rPr>
        <w:t>dital, ocorrerá por meio de chave de acesso e senha.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8.5.</w:t>
      </w:r>
      <w:r w:rsidRPr="003B1A2F">
        <w:rPr>
          <w:rFonts w:ascii="Courier New" w:hAnsi="Courier New" w:cs="Courier New"/>
        </w:rPr>
        <w:t xml:space="preserve"> O licitante deverá manifestar, em campo próprio do sistema de licitações, que:</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a)</w:t>
      </w:r>
      <w:r w:rsidRPr="003B1A2F">
        <w:rPr>
          <w:rFonts w:ascii="Courier New" w:hAnsi="Courier New" w:cs="Courier New"/>
        </w:rPr>
        <w:t xml:space="preserve"> Cumpre plenamente os requisitos de habilitação e que sua proposta está em conformidade com as exigências do instrumento convocatório.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b)</w:t>
      </w:r>
      <w:r w:rsidRPr="003B1A2F">
        <w:rPr>
          <w:rFonts w:ascii="Courier New" w:hAnsi="Courier New" w:cs="Courier New"/>
        </w:rPr>
        <w:t xml:space="preserve"> Inexiste fato superveniente impeditivo para sua habilitação, ciente da obrigatoriedade de declarar ocorrências posteriores;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lastRenderedPageBreak/>
        <w:t>c)</w:t>
      </w:r>
      <w:r w:rsidRPr="003B1A2F">
        <w:rPr>
          <w:rFonts w:ascii="Courier New" w:hAnsi="Courier New" w:cs="Courier New"/>
        </w:rPr>
        <w:t xml:space="preserve"> Não emprega menores em condições vedadas pela legislação tr</w:t>
      </w:r>
      <w:r w:rsidR="0050141E" w:rsidRPr="003B1A2F">
        <w:rPr>
          <w:rFonts w:ascii="Courier New" w:hAnsi="Courier New" w:cs="Courier New"/>
        </w:rPr>
        <w:t>abalhista, nem possui empregado executando trabalho degradante</w:t>
      </w:r>
      <w:r w:rsidRPr="003B1A2F">
        <w:rPr>
          <w:rFonts w:ascii="Courier New" w:hAnsi="Courier New" w:cs="Courier New"/>
        </w:rPr>
        <w:t xml:space="preserve"> ou forçado;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d)</w:t>
      </w:r>
      <w:r w:rsidRPr="003B1A2F">
        <w:rPr>
          <w:rFonts w:ascii="Courier New" w:hAnsi="Courier New" w:cs="Courier New"/>
        </w:rPr>
        <w:t xml:space="preserve"> Sua proposta foi elaborada de forma independente e em conformidade com as exigências do edital.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8.6</w:t>
      </w:r>
      <w:r w:rsidRPr="003B1A2F">
        <w:rPr>
          <w:rFonts w:ascii="Courier New" w:hAnsi="Courier New" w:cs="Courier New"/>
        </w:rPr>
        <w:t>. As microempresas e empresas de pequeno porte deverão, por ocasião do envio da proposta, declarar em campo próprio do sistema, sob as penas da lei, que atendem os requisitos do artigo 3º da Lei Complementar n. 123/2006, estando aptas a usufruir do tratamento favorecido.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8.6.1.</w:t>
      </w:r>
      <w:r w:rsidRPr="003B1A2F">
        <w:rPr>
          <w:rFonts w:ascii="Courier New" w:hAnsi="Courier New" w:cs="Courier New"/>
        </w:rPr>
        <w:t xml:space="preserve"> A falta da declaração a que se refere este item indicará que a microempresa ou empresa de peque</w:t>
      </w:r>
      <w:r w:rsidR="0050141E" w:rsidRPr="003B1A2F">
        <w:rPr>
          <w:rFonts w:ascii="Courier New" w:hAnsi="Courier New" w:cs="Courier New"/>
        </w:rPr>
        <w:t>no porte optou por não utilizar</w:t>
      </w:r>
      <w:r w:rsidRPr="003B1A2F">
        <w:rPr>
          <w:rFonts w:ascii="Courier New" w:hAnsi="Courier New" w:cs="Courier New"/>
        </w:rPr>
        <w:t xml:space="preserve"> os benefícios previstos na Lei Complementar n. 123/2006.</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8.7.</w:t>
      </w:r>
      <w:r w:rsidR="0050141E" w:rsidRPr="003B1A2F">
        <w:rPr>
          <w:rFonts w:ascii="Courier New" w:hAnsi="Courier New" w:cs="Courier New"/>
        </w:rPr>
        <w:t xml:space="preserve"> D</w:t>
      </w:r>
      <w:r w:rsidRPr="003B1A2F">
        <w:rPr>
          <w:rFonts w:ascii="Courier New" w:hAnsi="Courier New" w:cs="Courier New"/>
        </w:rPr>
        <w:t>eclaração falsa relativa ao cumprimento dos requisitos de habilitação e proposta referente aos impedimentos e sobre a condição de microempresa e empresa de pequeno porte, sujeitará a propone</w:t>
      </w:r>
      <w:r w:rsidR="0050141E" w:rsidRPr="003B1A2F">
        <w:rPr>
          <w:rFonts w:ascii="Courier New" w:hAnsi="Courier New" w:cs="Courier New"/>
        </w:rPr>
        <w:t>nte às sanções previstas neste E</w:t>
      </w:r>
      <w:r w:rsidRPr="003B1A2F">
        <w:rPr>
          <w:rFonts w:ascii="Courier New" w:hAnsi="Courier New" w:cs="Courier New"/>
        </w:rPr>
        <w:t>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8.8.</w:t>
      </w:r>
      <w:r w:rsidRPr="003B1A2F">
        <w:rPr>
          <w:rFonts w:ascii="Courier New" w:hAnsi="Courier New" w:cs="Courier New"/>
        </w:rPr>
        <w:t xml:space="preserve"> Os licitantes poderão retirar ou substituir a proposta e os documentos de habilitação anteriormente inseridos no sistema, até a abertura da sessão pública.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8.9</w:t>
      </w:r>
      <w:r w:rsidRPr="003B1A2F">
        <w:rPr>
          <w:rFonts w:ascii="Courier New" w:hAnsi="Courier New" w:cs="Courier New"/>
        </w:rPr>
        <w:t>. Na etapa de apresentação da proposta e dos documentos de habilitação inseridos pelos licitantes, não haverá ordem de classificação das propostas, o que correrá após o encerramento do envio dos lances.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8.10.</w:t>
      </w:r>
      <w:r w:rsidRPr="003B1A2F">
        <w:rPr>
          <w:rFonts w:ascii="Courier New" w:hAnsi="Courier New" w:cs="Courier New"/>
        </w:rPr>
        <w:t xml:space="preserve"> Os documentos que compõe a proposta e a habilitação do licitante melhor classificado somente serão disponibilizados para avaliação do pregoeiro e para acesso público após o encerramento do envio dos lances.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8.11.</w:t>
      </w:r>
      <w:r w:rsidRPr="003B1A2F">
        <w:rPr>
          <w:rFonts w:ascii="Courier New" w:hAnsi="Courier New" w:cs="Courier New"/>
        </w:rPr>
        <w:t xml:space="preserve"> O licitante deverá encaminhar sua proposta preenchendo os campos específicos no sistema de licitações, observadas as seguintes condições: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8.11.1.</w:t>
      </w:r>
      <w:r w:rsidRPr="003B1A2F">
        <w:rPr>
          <w:rFonts w:ascii="Courier New" w:hAnsi="Courier New" w:cs="Courier New"/>
        </w:rPr>
        <w:t xml:space="preserve"> No sistema, deverá ser cotado preço global, contendo no máximo 02 (duas) casas decimais, sem arredondamentos. No preço cotado, deverão incluir </w:t>
      </w:r>
      <w:r w:rsidR="00F518B1" w:rsidRPr="003B1A2F">
        <w:rPr>
          <w:rFonts w:ascii="Courier New" w:hAnsi="Courier New" w:cs="Courier New"/>
        </w:rPr>
        <w:t xml:space="preserve">o pessoal, material, equipamentos, </w:t>
      </w:r>
      <w:r w:rsidRPr="003B1A2F">
        <w:rPr>
          <w:rFonts w:ascii="Courier New" w:hAnsi="Courier New" w:cs="Courier New"/>
        </w:rPr>
        <w:lastRenderedPageBreak/>
        <w:t>tributos, seguros, taxas e demais encargos que incidam ou venham a incidir sobre o contrato e sua execução.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 xml:space="preserve">8.11.2. </w:t>
      </w:r>
      <w:r w:rsidR="001E394A" w:rsidRPr="003B1A2F">
        <w:rPr>
          <w:rFonts w:ascii="Courier New" w:hAnsi="Courier New" w:cs="Courier New"/>
        </w:rPr>
        <w:t>O</w:t>
      </w:r>
      <w:r w:rsidRPr="003B1A2F">
        <w:rPr>
          <w:rFonts w:ascii="Courier New" w:hAnsi="Courier New" w:cs="Courier New"/>
        </w:rPr>
        <w:t xml:space="preserve"> licitante microempresa ou empresa de pequeno porte, optante do Simples Nacional deve indicar a alíquota de imposto incidente com base no faturamento acumulado dos últimos 12 (doze) meses anteriores.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 xml:space="preserve">8.11.3. </w:t>
      </w:r>
      <w:r w:rsidRPr="003B1A2F">
        <w:rPr>
          <w:rFonts w:ascii="Courier New" w:hAnsi="Courier New" w:cs="Courier New"/>
        </w:rPr>
        <w:t xml:space="preserve">Quando o objeto licitado estiver enquadrado em algumas das vedações previstas no artigo 17 da </w:t>
      </w:r>
      <w:r w:rsidR="00F518B1" w:rsidRPr="003B1A2F">
        <w:rPr>
          <w:rFonts w:ascii="Courier New" w:hAnsi="Courier New" w:cs="Courier New"/>
        </w:rPr>
        <w:t>Lei Complementar n. 123/2016, as</w:t>
      </w:r>
      <w:r w:rsidRPr="003B1A2F">
        <w:rPr>
          <w:rFonts w:ascii="Courier New" w:hAnsi="Courier New" w:cs="Courier New"/>
        </w:rPr>
        <w:t xml:space="preserve"> licitantes microempresas ou empresas de pequeno porte que forem optantes do Simples Nacional deverão formular suas propostas desconsiderando os benefícios tributários do regime a quem fazem jus.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8.12</w:t>
      </w:r>
      <w:r w:rsidRPr="003B1A2F">
        <w:rPr>
          <w:rFonts w:ascii="Courier New" w:hAnsi="Courier New" w:cs="Courier New"/>
        </w:rPr>
        <w:t>. O Pregoeiro verificará as propostas de preços enviadas, antes da abertura da fase de lances, desclassificando, motivadamente, aquelas que, de pronto, não atenderem às exigências do presente Edital e seus anexos, sejam omissas em relação às informações exigidas, apresentem irregularidades insanáveis ou defeitos capazes de dificultar o julgamento, ou, ainda, que não observem o disposto nos itens 1.5 e 1.6 deste edital.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8.13.</w:t>
      </w:r>
      <w:r w:rsidRPr="003B1A2F">
        <w:rPr>
          <w:rFonts w:ascii="Courier New" w:hAnsi="Courier New" w:cs="Courier New"/>
        </w:rPr>
        <w:t xml:space="preserve"> A apresentação da proposta implicará a plena aceitação, por parte do licitante, das condições estabelecidas.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8.14.</w:t>
      </w:r>
      <w:r w:rsidRPr="003B1A2F">
        <w:rPr>
          <w:rFonts w:ascii="Courier New" w:hAnsi="Courier New" w:cs="Courier New"/>
        </w:rPr>
        <w:t xml:space="preserve"> A COSANPA não aceitará qualquer cobrança posterior de quaisquer encargos financeiros adicionais, salvo se criados após a data de abertura desta licitação, desde que observem os requisitos e critérios relativos aos procedimentos de reequilíbrio econômico-financeiro da contratação, conforme definido neste Edital, seus anexos e no RILC da COSANPA.</w:t>
      </w:r>
    </w:p>
    <w:p w:rsidR="004039BD" w:rsidRPr="003B1A2F" w:rsidRDefault="004039BD" w:rsidP="00E73031">
      <w:pPr>
        <w:autoSpaceDE w:val="0"/>
        <w:spacing w:line="360" w:lineRule="auto"/>
        <w:jc w:val="both"/>
        <w:rPr>
          <w:rFonts w:ascii="Courier New" w:hAnsi="Courier New" w:cs="Courier New"/>
        </w:rPr>
      </w:pP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bCs/>
          <w:color w:val="FF0000"/>
        </w:rPr>
      </w:pPr>
      <w:r w:rsidRPr="003B1A2F">
        <w:rPr>
          <w:rFonts w:ascii="Courier New" w:hAnsi="Courier New" w:cs="Courier New"/>
          <w:b/>
        </w:rPr>
        <w:t xml:space="preserve">9. </w:t>
      </w:r>
      <w:r w:rsidRPr="003B1A2F">
        <w:rPr>
          <w:rFonts w:ascii="Courier New" w:hAnsi="Courier New" w:cs="Courier New"/>
          <w:b/>
          <w:color w:val="000000" w:themeColor="text1"/>
        </w:rPr>
        <w:t>DO JULGAMENTO</w:t>
      </w:r>
      <w:r w:rsidR="001A3A34" w:rsidRPr="003B1A2F">
        <w:rPr>
          <w:rFonts w:ascii="Courier New" w:hAnsi="Courier New" w:cs="Courier New"/>
          <w:b/>
          <w:color w:val="000000" w:themeColor="text1"/>
        </w:rPr>
        <w:t>:</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9.1.</w:t>
      </w:r>
      <w:r w:rsidRPr="003B1A2F">
        <w:rPr>
          <w:rFonts w:ascii="Courier New" w:hAnsi="Courier New" w:cs="Courier New"/>
        </w:rPr>
        <w:t xml:space="preserve"> A presente licitação será julgada pelo critério do </w:t>
      </w:r>
      <w:r w:rsidR="0012745F" w:rsidRPr="003B1A2F">
        <w:rPr>
          <w:rFonts w:ascii="Courier New" w:hAnsi="Courier New" w:cs="Courier New"/>
          <w:b/>
          <w:bCs/>
        </w:rPr>
        <w:t>MENOR PREÇO GLOBAL DOS SERVIÇOS</w:t>
      </w:r>
      <w:r w:rsidRPr="003B1A2F">
        <w:rPr>
          <w:rFonts w:ascii="Courier New" w:hAnsi="Courier New" w:cs="Courier New"/>
        </w:rPr>
        <w:t xml:space="preserve">, nos termos do artigo 35 do RILC da COSANPA, seguirá as regras de apresentação de propostas e lances estabelecidos pelo sistema eletrônico utilizado, no caso, </w:t>
      </w:r>
      <w:r w:rsidRPr="003B1A2F">
        <w:rPr>
          <w:rFonts w:ascii="Courier New" w:hAnsi="Courier New" w:cs="Courier New"/>
        </w:rPr>
        <w:lastRenderedPageBreak/>
        <w:t>www.comprasgovernamentais.gov.br. No horário designado, o Pregoeiro fará realizar a sessão pública.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9.1.1.</w:t>
      </w:r>
      <w:r w:rsidRPr="003B1A2F">
        <w:rPr>
          <w:rFonts w:ascii="Courier New" w:hAnsi="Courier New" w:cs="Courier New"/>
        </w:rPr>
        <w:t xml:space="preserve"> Se por algum motivo a sessão pública não puder ser realizada na data e horário previstos, os licitantes deverão ficar atentos à nova data e horário que serão disponibilizados no sistema eletrônico em que se realizará a sessão pública e no sítio eletrônico da COSANPA.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 xml:space="preserve">9.1.2. </w:t>
      </w:r>
      <w:r w:rsidRPr="003B1A2F">
        <w:rPr>
          <w:rFonts w:ascii="Courier New" w:hAnsi="Courier New" w:cs="Courier New"/>
        </w:rPr>
        <w:t>No caso de desconexão do pregoeiro, no decorrer da etapa de lances, se o sistema eletrônico permanecer acessível aos licitantes, os lances continuarão sendo recebidos, sem prejuízo dos atos realizados.</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9.1.3</w:t>
      </w:r>
      <w:r w:rsidRPr="003B1A2F">
        <w:rPr>
          <w:rFonts w:ascii="Courier New" w:hAnsi="Courier New" w:cs="Courier New"/>
        </w:rPr>
        <w:t xml:space="preserve">. Quando a desconexão do pregoeiro persistir por tempo superior a 10 (dez) minutos, a sessão da licitação eletrônica será suspensa e reiniciada somente após comunicação aos licitantes.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9.2.</w:t>
      </w:r>
      <w:r w:rsidRPr="003B1A2F">
        <w:rPr>
          <w:rFonts w:ascii="Courier New" w:hAnsi="Courier New" w:cs="Courier New"/>
        </w:rPr>
        <w:t xml:space="preserve"> Os licitantes qu</w:t>
      </w:r>
      <w:r w:rsidR="00F518B1" w:rsidRPr="003B1A2F">
        <w:rPr>
          <w:rFonts w:ascii="Courier New" w:hAnsi="Courier New" w:cs="Courier New"/>
        </w:rPr>
        <w:t>e atenderem as condições deste E</w:t>
      </w:r>
      <w:r w:rsidRPr="003B1A2F">
        <w:rPr>
          <w:rFonts w:ascii="Courier New" w:hAnsi="Courier New" w:cs="Courier New"/>
        </w:rPr>
        <w:t>dital poderão apresentar lances, exclusivamente por meio do sistema eletrônico, sendo o licitante imediatamente informado do seu recebimento e respectivo horário de registro do valor.</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9.3.</w:t>
      </w:r>
      <w:r w:rsidRPr="003B1A2F">
        <w:rPr>
          <w:rFonts w:ascii="Courier New" w:hAnsi="Courier New" w:cs="Courier New"/>
        </w:rPr>
        <w:t xml:space="preserve"> Os lances serão registrados no sistema, de forma sucessiva, em valores distintos e decrescentes.</w:t>
      </w:r>
    </w:p>
    <w:p w:rsidR="004039BD" w:rsidRPr="003B1A2F" w:rsidRDefault="004039BD" w:rsidP="00E73031">
      <w:pPr>
        <w:spacing w:line="360" w:lineRule="auto"/>
        <w:jc w:val="both"/>
        <w:rPr>
          <w:rFonts w:ascii="Courier New" w:hAnsi="Courier New" w:cs="Courier New"/>
          <w:u w:val="single"/>
        </w:rPr>
      </w:pPr>
      <w:r w:rsidRPr="003B1A2F">
        <w:rPr>
          <w:rFonts w:ascii="Courier New" w:hAnsi="Courier New" w:cs="Courier New"/>
          <w:b/>
        </w:rPr>
        <w:t>9.3.1</w:t>
      </w:r>
      <w:r w:rsidRPr="003B1A2F">
        <w:rPr>
          <w:rFonts w:ascii="Courier New" w:hAnsi="Courier New" w:cs="Courier New"/>
        </w:rPr>
        <w:t>. O licitante somente poderá oferecer lances inferiores ao último por ele ofertado e registrado no sistema.</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9.3.2</w:t>
      </w:r>
      <w:r w:rsidRPr="003B1A2F">
        <w:rPr>
          <w:rFonts w:ascii="Courier New" w:hAnsi="Courier New" w:cs="Courier New"/>
        </w:rPr>
        <w:t xml:space="preserve">. Durante o transcurso da sessão pública, os licitantes serão informados, em tempo real, do valor do menor lance registrado que tenha sido apresentado pelas demais licitantes.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9.3.3.</w:t>
      </w:r>
      <w:r w:rsidRPr="003B1A2F">
        <w:rPr>
          <w:rFonts w:ascii="Courier New" w:hAnsi="Courier New" w:cs="Courier New"/>
        </w:rPr>
        <w:t xml:space="preserve"> Será permitida a apresentação de lances intermediários pelos licitantes, assim considerados os lances iguais ou superiores ao menor já ofertado, mas inferiores ao último lance dado pelo próprio licitante.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9.3.4</w:t>
      </w:r>
      <w:r w:rsidRPr="003B1A2F">
        <w:rPr>
          <w:rFonts w:ascii="Courier New" w:hAnsi="Courier New" w:cs="Courier New"/>
        </w:rPr>
        <w:t xml:space="preserve">. Não serão aceitos lances iguais, prevalecendo aquele que for recebido e registrado primeiro.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9.3.5</w:t>
      </w:r>
      <w:r w:rsidRPr="003B1A2F">
        <w:rPr>
          <w:rFonts w:ascii="Courier New" w:hAnsi="Courier New" w:cs="Courier New"/>
        </w:rPr>
        <w:t xml:space="preserve">. Durante a fase de lances, o pregoeiro poderá excluir, justificadamente, lance cujo valor for considerado inexequível.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lastRenderedPageBreak/>
        <w:t>9.3.6.</w:t>
      </w:r>
      <w:r w:rsidRPr="003B1A2F">
        <w:rPr>
          <w:rFonts w:ascii="Courier New" w:hAnsi="Courier New" w:cs="Courier New"/>
        </w:rPr>
        <w:t xml:space="preserve"> Não será admitida a desistência do lance efetivado, sujeitando-se o licitante desistente às penalidades previstas neste Edital e na legislação vigente.</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9.4.</w:t>
      </w:r>
      <w:r w:rsidRPr="003B1A2F">
        <w:rPr>
          <w:rFonts w:ascii="Courier New" w:hAnsi="Courier New" w:cs="Courier New"/>
        </w:rPr>
        <w:t xml:space="preserve"> Para efeito de ordenação das propostas de preços, a desistência em apresentar lance implicará exclusão do licitante da etapa de lances e na manutenção do último preço por ela apresentado.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9.5.</w:t>
      </w:r>
      <w:r w:rsidRPr="003B1A2F">
        <w:rPr>
          <w:rFonts w:ascii="Courier New" w:hAnsi="Courier New" w:cs="Courier New"/>
        </w:rPr>
        <w:t>A etapa de lances no MODO DE DISPUTA ABERTO da sessão pública, durará 10 (dez) minutos e, após isso, será prorrogada automaticamente pelo sistema quando houver lance ofertado nos últimos 2 (dois) minutos do período da sessão pública.</w:t>
      </w:r>
    </w:p>
    <w:p w:rsidR="004039BD" w:rsidRPr="003B1A2F" w:rsidRDefault="004039BD" w:rsidP="00E73031">
      <w:pPr>
        <w:autoSpaceDE w:val="0"/>
        <w:spacing w:line="360" w:lineRule="auto"/>
        <w:jc w:val="both"/>
        <w:rPr>
          <w:rFonts w:ascii="Courier New" w:hAnsi="Courier New" w:cs="Courier New"/>
          <w:lang w:eastAsia="pt-BR"/>
        </w:rPr>
      </w:pPr>
      <w:r w:rsidRPr="003B1A2F">
        <w:rPr>
          <w:rFonts w:ascii="Courier New" w:hAnsi="Courier New" w:cs="Courier New"/>
          <w:b/>
        </w:rPr>
        <w:t>9.5.1.</w:t>
      </w:r>
      <w:r w:rsidRPr="003B1A2F">
        <w:rPr>
          <w:rFonts w:ascii="Courier New" w:hAnsi="Courier New" w:cs="Courier New"/>
          <w:lang w:eastAsia="pt-BR"/>
        </w:rPr>
        <w:t>O licitante somente poderá oferecer valor inferior ao último lance por ele ofertado e registrado pelo sistema, observado, quando houver, o intervalo mínimo de diferença de valores, que incidirá tanto em relação aos lances intermediários quanto em relação ao lance que cobrir a melhor oferta.</w:t>
      </w:r>
    </w:p>
    <w:p w:rsidR="004039BD" w:rsidRPr="003B1A2F" w:rsidRDefault="004039BD" w:rsidP="00E73031">
      <w:pPr>
        <w:suppressAutoHyphens w:val="0"/>
        <w:autoSpaceDE w:val="0"/>
        <w:spacing w:line="360" w:lineRule="auto"/>
        <w:jc w:val="both"/>
        <w:rPr>
          <w:rFonts w:ascii="Courier New" w:hAnsi="Courier New" w:cs="Courier New"/>
          <w:lang w:eastAsia="pt-BR"/>
        </w:rPr>
      </w:pPr>
      <w:r w:rsidRPr="003B1A2F">
        <w:rPr>
          <w:rFonts w:ascii="Courier New" w:hAnsi="Courier New" w:cs="Courier New"/>
          <w:b/>
          <w:lang w:eastAsia="pt-BR"/>
        </w:rPr>
        <w:t>9.5.2</w:t>
      </w:r>
      <w:r w:rsidRPr="003B1A2F">
        <w:rPr>
          <w:rFonts w:ascii="Courier New" w:hAnsi="Courier New" w:cs="Courier New"/>
          <w:lang w:eastAsia="pt-BR"/>
        </w:rPr>
        <w:t>. O licitante somente deverá oferecer lances com intervalo mínimo de R$ 1,00 (um real).</w:t>
      </w:r>
    </w:p>
    <w:p w:rsidR="004039BD" w:rsidRPr="003B1A2F" w:rsidRDefault="004039BD" w:rsidP="00E73031">
      <w:pPr>
        <w:suppressAutoHyphens w:val="0"/>
        <w:spacing w:line="360" w:lineRule="auto"/>
        <w:jc w:val="both"/>
        <w:rPr>
          <w:rFonts w:ascii="Courier New" w:hAnsi="Courier New" w:cs="Courier New"/>
          <w:lang w:eastAsia="pt-BR"/>
        </w:rPr>
      </w:pPr>
      <w:r w:rsidRPr="003B1A2F">
        <w:rPr>
          <w:rFonts w:ascii="Courier New" w:hAnsi="Courier New" w:cs="Courier New"/>
          <w:b/>
          <w:lang w:eastAsia="pt-BR"/>
        </w:rPr>
        <w:t>9.5.3</w:t>
      </w:r>
      <w:r w:rsidRPr="003B1A2F">
        <w:rPr>
          <w:rFonts w:ascii="Courier New" w:hAnsi="Courier New" w:cs="Courier New"/>
          <w:lang w:eastAsia="pt-BR"/>
        </w:rPr>
        <w:t>. O intervalo de tempo entre os lances enviados pelo mesmo licitante não poderá ser inferior a 20 (vinte) segundos e o intervalo entre lances não poderá ser inferior a 3 (três) segundos;</w:t>
      </w:r>
    </w:p>
    <w:p w:rsidR="004039BD" w:rsidRDefault="004039BD" w:rsidP="00E73031">
      <w:pPr>
        <w:spacing w:line="360" w:lineRule="auto"/>
        <w:jc w:val="both"/>
        <w:rPr>
          <w:rFonts w:ascii="Courier New" w:hAnsi="Courier New" w:cs="Courier New"/>
        </w:rPr>
      </w:pPr>
      <w:r w:rsidRPr="003B1A2F">
        <w:rPr>
          <w:rFonts w:ascii="Courier New" w:hAnsi="Courier New" w:cs="Courier New"/>
          <w:b/>
        </w:rPr>
        <w:t>9.5.4.</w:t>
      </w:r>
      <w:r w:rsidRPr="003B1A2F">
        <w:rPr>
          <w:rFonts w:ascii="Courier New" w:hAnsi="Courier New" w:cs="Courier New"/>
        </w:rPr>
        <w:t>Se a proposta ou o lance de menor valor não for aceitável, ou se o licitante não atender às e</w:t>
      </w:r>
      <w:r w:rsidR="009F0E7D" w:rsidRPr="003B1A2F">
        <w:rPr>
          <w:rFonts w:ascii="Courier New" w:hAnsi="Courier New" w:cs="Courier New"/>
        </w:rPr>
        <w:t>xigências de habilitação deste E</w:t>
      </w:r>
      <w:r w:rsidRPr="003B1A2F">
        <w:rPr>
          <w:rFonts w:ascii="Courier New" w:hAnsi="Courier New" w:cs="Courier New"/>
        </w:rPr>
        <w:t>dital, o pregoeiro recusará a proposta e, examinará a proposta ou o lance subsequente, verificando a sua compatibilidade e a habilitação do licitante, na ordem de classificação, e assim sucessivamente, até a apuração de uma proposta ou lance que atenda ao Edital. Também nessa etapa o pregoeiro deverá negociar com o licitante para que seja obtido preço melhor, aplicando-se, também, o disposto no item anterior. A negociação será realizada por meio do sistema, podendo ser acompanhada pelos demais licitantes.</w:t>
      </w:r>
    </w:p>
    <w:p w:rsidR="009D587F" w:rsidRDefault="009D587F" w:rsidP="00E73031">
      <w:pPr>
        <w:spacing w:line="360" w:lineRule="auto"/>
        <w:jc w:val="both"/>
        <w:rPr>
          <w:rFonts w:ascii="Courier New" w:hAnsi="Courier New" w:cs="Courier New"/>
        </w:rPr>
      </w:pPr>
    </w:p>
    <w:p w:rsidR="009D587F" w:rsidRPr="003B1A2F" w:rsidRDefault="009D587F" w:rsidP="00E73031">
      <w:pPr>
        <w:spacing w:line="360" w:lineRule="auto"/>
        <w:jc w:val="both"/>
        <w:rPr>
          <w:rFonts w:ascii="Courier New" w:hAnsi="Courier New" w:cs="Courier New"/>
        </w:rPr>
      </w:pP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bCs/>
          <w:color w:val="000000" w:themeColor="text1"/>
        </w:rPr>
      </w:pPr>
      <w:r w:rsidRPr="003B1A2F">
        <w:rPr>
          <w:rFonts w:ascii="Courier New" w:hAnsi="Courier New" w:cs="Courier New"/>
          <w:b/>
        </w:rPr>
        <w:lastRenderedPageBreak/>
        <w:t xml:space="preserve">10. </w:t>
      </w:r>
      <w:r w:rsidRPr="003B1A2F">
        <w:rPr>
          <w:rFonts w:ascii="Courier New" w:hAnsi="Courier New" w:cs="Courier New"/>
          <w:b/>
          <w:color w:val="000000" w:themeColor="text1"/>
        </w:rPr>
        <w:t>NEGOCIAÇÃO</w:t>
      </w:r>
      <w:r w:rsidR="001A3A34" w:rsidRPr="003B1A2F">
        <w:rPr>
          <w:rFonts w:ascii="Courier New" w:hAnsi="Courier New" w:cs="Courier New"/>
          <w:b/>
          <w:color w:val="000000" w:themeColor="text1"/>
        </w:rPr>
        <w:t>:</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10.1.</w:t>
      </w:r>
      <w:r w:rsidRPr="003B1A2F">
        <w:rPr>
          <w:rFonts w:ascii="Courier New" w:hAnsi="Courier New" w:cs="Courier New"/>
        </w:rPr>
        <w:t xml:space="preserve"> Encerrada a etapa de envio de lances da sessão pública</w:t>
      </w:r>
      <w:r w:rsidR="009F0E7D" w:rsidRPr="003B1A2F">
        <w:rPr>
          <w:rFonts w:ascii="Courier New" w:hAnsi="Courier New" w:cs="Courier New"/>
        </w:rPr>
        <w:t>, o pregoeiro deverá encaminhar</w:t>
      </w:r>
      <w:r w:rsidRPr="003B1A2F">
        <w:rPr>
          <w:rFonts w:ascii="Courier New" w:hAnsi="Courier New" w:cs="Courier New"/>
        </w:rPr>
        <w:t xml:space="preserve"> pelo sistema, ao licitante que tenha apresentado o menor preço, solicitação de negociação para que seja obtida uma melhor proposta, sendo vedada a negociação em condiçõ</w:t>
      </w:r>
      <w:r w:rsidR="009F0E7D" w:rsidRPr="003B1A2F">
        <w:rPr>
          <w:rFonts w:ascii="Courier New" w:hAnsi="Courier New" w:cs="Courier New"/>
        </w:rPr>
        <w:t>es diferentes das previstas no E</w:t>
      </w:r>
      <w:r w:rsidRPr="003B1A2F">
        <w:rPr>
          <w:rFonts w:ascii="Courier New" w:hAnsi="Courier New" w:cs="Courier New"/>
        </w:rPr>
        <w:t>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10.1.1</w:t>
      </w:r>
      <w:r w:rsidRPr="003B1A2F">
        <w:rPr>
          <w:rFonts w:ascii="Courier New" w:hAnsi="Courier New" w:cs="Courier New"/>
        </w:rPr>
        <w:t>. A negociação será realizada por meio do sistema e poderá ser acompanhada pelos demais licitantes.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10.1.2.</w:t>
      </w:r>
      <w:r w:rsidRPr="003B1A2F">
        <w:rPr>
          <w:rFonts w:ascii="Courier New" w:hAnsi="Courier New" w:cs="Courier New"/>
        </w:rPr>
        <w:t xml:space="preserve"> O instrumento convocatório deverá estabelecer prazo de, no mínimo,</w:t>
      </w:r>
      <w:r w:rsidR="009D587F">
        <w:rPr>
          <w:rFonts w:ascii="Courier New" w:hAnsi="Courier New" w:cs="Courier New"/>
        </w:rPr>
        <w:t xml:space="preserve"> </w:t>
      </w:r>
      <w:r w:rsidRPr="003B1A2F">
        <w:rPr>
          <w:rFonts w:ascii="Courier New" w:hAnsi="Courier New" w:cs="Courier New"/>
        </w:rPr>
        <w:t>2 (duas) horas, contado da solicitação do pregoeiro no sistema, para envio da proposta e, se necessário, dos documentos complementares, adequada</w:t>
      </w:r>
      <w:r w:rsidR="009D587F">
        <w:rPr>
          <w:rFonts w:ascii="Courier New" w:hAnsi="Courier New" w:cs="Courier New"/>
        </w:rPr>
        <w:t xml:space="preserve"> </w:t>
      </w:r>
      <w:r w:rsidRPr="003B1A2F">
        <w:rPr>
          <w:rFonts w:ascii="Courier New" w:hAnsi="Courier New" w:cs="Courier New"/>
        </w:rPr>
        <w:t>ao último lance ofertado após a negociação de que trata o item 10.1.</w:t>
      </w: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bCs/>
        </w:rPr>
      </w:pPr>
      <w:r w:rsidRPr="003B1A2F">
        <w:rPr>
          <w:rFonts w:ascii="Courier New" w:hAnsi="Courier New" w:cs="Courier New"/>
          <w:b/>
        </w:rPr>
        <w:t xml:space="preserve">11. </w:t>
      </w:r>
      <w:r w:rsidRPr="003B1A2F">
        <w:rPr>
          <w:rFonts w:ascii="Courier New" w:hAnsi="Courier New" w:cs="Courier New"/>
          <w:b/>
          <w:bCs/>
        </w:rPr>
        <w:t>DA APRESENTAÇÃO DA PROPOSTA AJUSTADA</w:t>
      </w:r>
      <w:r w:rsidR="001A3A34" w:rsidRPr="003B1A2F">
        <w:rPr>
          <w:rFonts w:ascii="Courier New" w:hAnsi="Courier New" w:cs="Courier New"/>
          <w:b/>
          <w:bCs/>
        </w:rPr>
        <w:t xml:space="preserve"> E DO JULGAMENTO DA HABILITAÇÃO:</w:t>
      </w:r>
    </w:p>
    <w:p w:rsidR="004039BD" w:rsidRPr="003B1A2F" w:rsidRDefault="004039BD" w:rsidP="00E73031">
      <w:pPr>
        <w:spacing w:line="360" w:lineRule="auto"/>
        <w:jc w:val="both"/>
        <w:rPr>
          <w:rFonts w:ascii="Courier New" w:hAnsi="Courier New" w:cs="Courier New"/>
          <w:bCs/>
        </w:rPr>
      </w:pPr>
      <w:r w:rsidRPr="003B1A2F">
        <w:rPr>
          <w:rFonts w:ascii="Courier New" w:hAnsi="Courier New" w:cs="Courier New"/>
          <w:b/>
          <w:bCs/>
        </w:rPr>
        <w:t xml:space="preserve">11.1. </w:t>
      </w:r>
      <w:r w:rsidRPr="003B1A2F">
        <w:rPr>
          <w:rFonts w:ascii="Courier New" w:hAnsi="Courier New" w:cs="Courier New"/>
          <w:bCs/>
        </w:rPr>
        <w:t>O licitante, autor da melhor proposta aceita pelo pregoeiro, deverá enviar sua proposta adequada ao último lance e/ou adequada a negocia</w:t>
      </w:r>
      <w:r w:rsidR="009F0E7D" w:rsidRPr="003B1A2F">
        <w:rPr>
          <w:rFonts w:ascii="Courier New" w:hAnsi="Courier New" w:cs="Courier New"/>
          <w:bCs/>
        </w:rPr>
        <w:t>ção efetivada e, se exigido no E</w:t>
      </w:r>
      <w:r w:rsidRPr="003B1A2F">
        <w:rPr>
          <w:rFonts w:ascii="Courier New" w:hAnsi="Courier New" w:cs="Courier New"/>
          <w:bCs/>
        </w:rPr>
        <w:t>dital, documentos complementares, que deverão ser enviados, no prazo máximo de 2(duas) horas, em formato digital por meio, exclusivamente no campo próprio do COMPRASNET, a contar da convocação do Pregoeiro via Chat do sistema:</w:t>
      </w:r>
    </w:p>
    <w:p w:rsidR="004039BD" w:rsidRPr="003B1A2F" w:rsidRDefault="004039BD" w:rsidP="00E73031">
      <w:pPr>
        <w:widowControl w:val="0"/>
        <w:kinsoku w:val="0"/>
        <w:autoSpaceDE w:val="0"/>
        <w:autoSpaceDN w:val="0"/>
        <w:adjustRightInd w:val="0"/>
        <w:spacing w:line="360" w:lineRule="auto"/>
        <w:jc w:val="both"/>
        <w:rPr>
          <w:rFonts w:ascii="Courier New" w:hAnsi="Courier New" w:cs="Courier New"/>
        </w:rPr>
      </w:pPr>
      <w:r w:rsidRPr="003B1A2F">
        <w:rPr>
          <w:rFonts w:ascii="Courier New" w:eastAsia="Arial" w:hAnsi="Courier New" w:cs="Courier New"/>
          <w:b/>
          <w:noProof/>
        </w:rPr>
        <w:t>11.2.</w:t>
      </w:r>
      <w:r w:rsidRPr="003B1A2F">
        <w:rPr>
          <w:rFonts w:ascii="Courier New" w:eastAsia="Arial" w:hAnsi="Courier New" w:cs="Courier New"/>
          <w:noProof/>
        </w:rPr>
        <w:t>Aproposta ajustada aserenviadaposteriormentepelalicitantevencedoradeverá conter:</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lang w:eastAsia="pt-BR"/>
        </w:rPr>
        <w:t>a)</w:t>
      </w:r>
      <w:r w:rsidRPr="003B1A2F">
        <w:rPr>
          <w:rFonts w:ascii="Courier New" w:hAnsi="Courier New" w:cs="Courier New"/>
        </w:rPr>
        <w:t xml:space="preserve"> Detalhamento dos preços, com valor global da proposta, já incluído todos os custos seja qual for o seu título ou natureza;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b)</w:t>
      </w:r>
      <w:r w:rsidRPr="003B1A2F">
        <w:rPr>
          <w:rFonts w:ascii="Courier New" w:hAnsi="Courier New" w:cs="Courier New"/>
        </w:rPr>
        <w:t xml:space="preserve"> Razão social e CNPJ da empresa</w:t>
      </w:r>
      <w:r w:rsidR="00CD06B6" w:rsidRPr="003B1A2F">
        <w:rPr>
          <w:rFonts w:ascii="Courier New" w:hAnsi="Courier New" w:cs="Courier New"/>
        </w:rPr>
        <w:t xml:space="preserve"> licitante</w:t>
      </w:r>
      <w:r w:rsidRPr="003B1A2F">
        <w:rPr>
          <w:rFonts w:ascii="Courier New" w:hAnsi="Courier New" w:cs="Courier New"/>
        </w:rPr>
        <w:t>, endereço completo, telefone, correio eletrônico (e-mail) se houver, bem como nome do proponente ou de seu representante lega</w:t>
      </w:r>
      <w:r w:rsidR="00CD06B6" w:rsidRPr="003B1A2F">
        <w:rPr>
          <w:rFonts w:ascii="Courier New" w:hAnsi="Courier New" w:cs="Courier New"/>
        </w:rPr>
        <w:t>l, CPF, RG e cargo na empresa, b</w:t>
      </w:r>
      <w:r w:rsidRPr="003B1A2F">
        <w:rPr>
          <w:rFonts w:ascii="Courier New" w:hAnsi="Courier New" w:cs="Courier New"/>
        </w:rPr>
        <w:t>anco, agência e número da conta corrente para depósito do valor contratado;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c) Declaração</w:t>
      </w:r>
      <w:r w:rsidRPr="003B1A2F">
        <w:rPr>
          <w:rFonts w:ascii="Courier New" w:hAnsi="Courier New" w:cs="Courier New"/>
        </w:rPr>
        <w:t xml:space="preserve"> expressa de estar em condições de </w:t>
      </w:r>
      <w:r w:rsidR="00F75FDC" w:rsidRPr="003B1A2F">
        <w:rPr>
          <w:rFonts w:ascii="Courier New" w:hAnsi="Courier New" w:cs="Courier New"/>
        </w:rPr>
        <w:t>prestar os serviços</w:t>
      </w:r>
      <w:r w:rsidRPr="003B1A2F">
        <w:rPr>
          <w:rFonts w:ascii="Courier New" w:hAnsi="Courier New" w:cs="Courier New"/>
        </w:rPr>
        <w:t>, objeto da presente licitação/Termo de Referência (modelo próprio);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lastRenderedPageBreak/>
        <w:t>d)</w:t>
      </w:r>
      <w:r w:rsidRPr="003B1A2F">
        <w:rPr>
          <w:rFonts w:ascii="Courier New" w:hAnsi="Courier New" w:cs="Courier New"/>
        </w:rPr>
        <w:t>Os valores unitários e global do(s) i</w:t>
      </w:r>
      <w:r w:rsidR="00CD06B6" w:rsidRPr="003B1A2F">
        <w:rPr>
          <w:rFonts w:ascii="Courier New" w:hAnsi="Courier New" w:cs="Courier New"/>
        </w:rPr>
        <w:t>tem(ns) proposto(s), pelo qual o</w:t>
      </w:r>
      <w:r w:rsidRPr="003B1A2F">
        <w:rPr>
          <w:rFonts w:ascii="Courier New" w:hAnsi="Courier New" w:cs="Courier New"/>
        </w:rPr>
        <w:t xml:space="preserve"> licitante se propõe a </w:t>
      </w:r>
      <w:r w:rsidR="00CD06B6" w:rsidRPr="003B1A2F">
        <w:rPr>
          <w:rFonts w:ascii="Courier New" w:hAnsi="Courier New" w:cs="Courier New"/>
        </w:rPr>
        <w:t>prestar o serviços</w:t>
      </w:r>
      <w:r w:rsidRPr="003B1A2F">
        <w:rPr>
          <w:rFonts w:ascii="Courier New" w:hAnsi="Courier New" w:cs="Courier New"/>
        </w:rPr>
        <w:t>, este último expresso numericamente e por extenso, com cotação em moeda corrente nacional, incluídas todas as despesas que influenciam nos custos, tais como:</w:t>
      </w:r>
      <w:r w:rsidR="00CD06B6" w:rsidRPr="003B1A2F">
        <w:rPr>
          <w:rFonts w:ascii="Courier New" w:hAnsi="Courier New" w:cs="Courier New"/>
        </w:rPr>
        <w:t xml:space="preserve"> pessoal, </w:t>
      </w:r>
      <w:r w:rsidRPr="003B1A2F">
        <w:rPr>
          <w:rFonts w:ascii="Courier New" w:hAnsi="Courier New" w:cs="Courier New"/>
        </w:rPr>
        <w:t xml:space="preserve">material, </w:t>
      </w:r>
      <w:r w:rsidR="00CD06B6" w:rsidRPr="003B1A2F">
        <w:rPr>
          <w:rFonts w:ascii="Courier New" w:hAnsi="Courier New" w:cs="Courier New"/>
        </w:rPr>
        <w:t xml:space="preserve">equipamentos, </w:t>
      </w:r>
      <w:r w:rsidRPr="003B1A2F">
        <w:rPr>
          <w:rFonts w:ascii="Courier New" w:hAnsi="Courier New" w:cs="Courier New"/>
        </w:rPr>
        <w:t xml:space="preserve">transporte,  tributos, impostos, e quaisquer outras despesas que incidam ou venham a incidir direta ou indiretamente sobre o valor proposto; </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 xml:space="preserve">e)Declaração </w:t>
      </w:r>
      <w:r w:rsidRPr="003B1A2F">
        <w:rPr>
          <w:rFonts w:ascii="Courier New" w:hAnsi="Courier New" w:cs="Courier New"/>
        </w:rPr>
        <w:t xml:space="preserve">expressa de que no preço proposto estão incluídos todos os custos, diretos e indiretos, exigidos para </w:t>
      </w:r>
      <w:r w:rsidR="00CD06B6" w:rsidRPr="003B1A2F">
        <w:rPr>
          <w:rFonts w:ascii="Courier New" w:hAnsi="Courier New" w:cs="Courier New"/>
        </w:rPr>
        <w:t>a prestação do serviços</w:t>
      </w:r>
      <w:r w:rsidRPr="003B1A2F">
        <w:rPr>
          <w:rFonts w:ascii="Courier New" w:hAnsi="Courier New" w:cs="Courier New"/>
        </w:rPr>
        <w:t xml:space="preserve"> com quaisquer outras despesas sejam de que natureza for;</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f)</w:t>
      </w:r>
      <w:r w:rsidRPr="003B1A2F">
        <w:rPr>
          <w:rFonts w:ascii="Courier New" w:hAnsi="Courier New" w:cs="Courier New"/>
        </w:rPr>
        <w:t xml:space="preserve"> Conter o prazo de validade não inferior a60 (sessenta) dias, contados da data de sua entrega. Não havendo indicação expressa será considerado como 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g)</w:t>
      </w:r>
      <w:r w:rsidRPr="003B1A2F">
        <w:rPr>
          <w:rFonts w:ascii="Courier New" w:hAnsi="Courier New" w:cs="Courier New"/>
        </w:rPr>
        <w:t xml:space="preserve"> Apresentar quaisquer outras informações afins que julgue necessárias ou convenientes, para complementação da proposta;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h)Declaração</w:t>
      </w:r>
      <w:r w:rsidR="009D587F">
        <w:rPr>
          <w:rFonts w:ascii="Courier New" w:hAnsi="Courier New" w:cs="Courier New"/>
          <w:b/>
        </w:rPr>
        <w:t xml:space="preserve"> </w:t>
      </w:r>
      <w:r w:rsidRPr="003B1A2F">
        <w:rPr>
          <w:rFonts w:ascii="Courier New" w:hAnsi="Courier New" w:cs="Courier New"/>
        </w:rPr>
        <w:t xml:space="preserve">dando ciência de que cumpre plenamente todos os requisitos de habilitação, conforme dispõe o artigo 4º, inciso VII, da Lei nº 10.520/2002 </w:t>
      </w:r>
      <w:r w:rsidRPr="003B1A2F">
        <w:rPr>
          <w:rFonts w:ascii="Courier New" w:hAnsi="Courier New" w:cs="Courier New"/>
          <w:b/>
        </w:rPr>
        <w:t>(Anexo. III);</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i)</w:t>
      </w:r>
      <w:r w:rsidRPr="003B1A2F">
        <w:rPr>
          <w:rFonts w:ascii="Courier New" w:hAnsi="Courier New" w:cs="Courier New"/>
        </w:rPr>
        <w:t xml:space="preserve"> Oferta firme e precisa, limitada, rigorosamente, ao objeto desta licitação, sem conter alternativas de preço ou qualquer outra condição que induza o julgamento a ter mais de um resultado, sob pena de desclassificação;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11.3</w:t>
      </w:r>
      <w:r w:rsidRPr="003B1A2F">
        <w:rPr>
          <w:rFonts w:ascii="Courier New" w:hAnsi="Courier New" w:cs="Courier New"/>
        </w:rPr>
        <w:t>. Na hipótese d</w:t>
      </w:r>
      <w:r w:rsidR="00CE7463" w:rsidRPr="003B1A2F">
        <w:rPr>
          <w:rFonts w:ascii="Courier New" w:hAnsi="Courier New" w:cs="Courier New"/>
        </w:rPr>
        <w:t xml:space="preserve">e </w:t>
      </w:r>
      <w:r w:rsidRPr="003B1A2F">
        <w:rPr>
          <w:rFonts w:ascii="Courier New" w:hAnsi="Courier New" w:cs="Courier New"/>
        </w:rPr>
        <w:t xml:space="preserve">a COSANPA não assinar o contrato com a empresa vencedora </w:t>
      </w:r>
      <w:r w:rsidR="00CD06B6" w:rsidRPr="003B1A2F">
        <w:rPr>
          <w:rFonts w:ascii="Courier New" w:hAnsi="Courier New" w:cs="Courier New"/>
        </w:rPr>
        <w:t xml:space="preserve">desta licitação </w:t>
      </w:r>
      <w:r w:rsidRPr="003B1A2F">
        <w:rPr>
          <w:rFonts w:ascii="Courier New" w:hAnsi="Courier New" w:cs="Courier New"/>
        </w:rPr>
        <w:t xml:space="preserve">ou com outra, na ordem de classificação, no prazo de 60 (sessenta) dias, da data de entrega das propostas, os </w:t>
      </w:r>
      <w:r w:rsidR="00CD06B6" w:rsidRPr="003B1A2F">
        <w:rPr>
          <w:rFonts w:ascii="Courier New" w:hAnsi="Courier New" w:cs="Courier New"/>
        </w:rPr>
        <w:t>licitantes</w:t>
      </w:r>
      <w:r w:rsidRPr="003B1A2F">
        <w:rPr>
          <w:rFonts w:ascii="Courier New" w:hAnsi="Courier New" w:cs="Courier New"/>
        </w:rPr>
        <w:t xml:space="preserve"> ficarão liberados de quaisquer dos compromissos assumidos.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11.4.</w:t>
      </w:r>
      <w:r w:rsidRPr="003B1A2F">
        <w:rPr>
          <w:rFonts w:ascii="Courier New" w:hAnsi="Courier New" w:cs="Courier New"/>
        </w:rPr>
        <w:t xml:space="preserve"> Assinatura do responsável ou do representante legal (quando do envi</w:t>
      </w:r>
      <w:r w:rsidR="00CE7463" w:rsidRPr="003B1A2F">
        <w:rPr>
          <w:rFonts w:ascii="Courier New" w:hAnsi="Courier New" w:cs="Courier New"/>
        </w:rPr>
        <w:t>o da proposta ao</w:t>
      </w:r>
      <w:r w:rsidRPr="003B1A2F">
        <w:rPr>
          <w:rFonts w:ascii="Courier New" w:hAnsi="Courier New" w:cs="Courier New"/>
        </w:rPr>
        <w:t xml:space="preserve"> Pregoeiro, pelo vencedor), bem como a identificação do seu nome abaixo da assinatura. A não identificação do nome do responsável abaixo da assinatura não constitui motivo de desclassificação da licitante, contudo esta informação deverá ser fornecida na fase de julgamento;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lastRenderedPageBreak/>
        <w:t>11.5</w:t>
      </w:r>
      <w:r w:rsidRPr="003B1A2F">
        <w:rPr>
          <w:rFonts w:ascii="Courier New" w:hAnsi="Courier New" w:cs="Courier New"/>
        </w:rPr>
        <w:t>. O Pregoeiro poderá, caso julgue necessário, solicitar mais esclarecimentos sobre a composição dos preços propostos.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11.6.</w:t>
      </w:r>
      <w:r w:rsidRPr="003B1A2F">
        <w:rPr>
          <w:rFonts w:ascii="Courier New" w:hAnsi="Courier New" w:cs="Courier New"/>
        </w:rPr>
        <w:t xml:space="preserve"> Após a apresentação da Proposta de Preços, não caberá desistência, salvo por motivo justo decorrente de fato superveniente e aceito pelo Pregoeiro.</w:t>
      </w:r>
    </w:p>
    <w:p w:rsidR="004039BD" w:rsidRPr="003B1A2F" w:rsidRDefault="004039BD" w:rsidP="00E73031">
      <w:pPr>
        <w:autoSpaceDE w:val="0"/>
        <w:spacing w:line="360" w:lineRule="auto"/>
        <w:jc w:val="both"/>
        <w:rPr>
          <w:rFonts w:ascii="Courier New" w:hAnsi="Courier New" w:cs="Courier New"/>
          <w:b/>
        </w:rPr>
      </w:pPr>
      <w:r w:rsidRPr="003B1A2F">
        <w:rPr>
          <w:rFonts w:ascii="Courier New" w:hAnsi="Courier New" w:cs="Courier New"/>
          <w:b/>
        </w:rPr>
        <w:t>11.7</w:t>
      </w:r>
      <w:r w:rsidRPr="003B1A2F">
        <w:rPr>
          <w:rFonts w:ascii="Courier New" w:hAnsi="Courier New" w:cs="Courier New"/>
        </w:rPr>
        <w:t>.</w:t>
      </w:r>
      <w:r w:rsidRPr="003B1A2F">
        <w:rPr>
          <w:rFonts w:ascii="Courier New" w:hAnsi="Courier New" w:cs="Courier New"/>
          <w:b/>
        </w:rPr>
        <w:t>Serão desclassificadas as Propostas que:</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11.7.1.</w:t>
      </w:r>
      <w:r w:rsidRPr="003B1A2F">
        <w:rPr>
          <w:rFonts w:ascii="Courier New" w:hAnsi="Courier New" w:cs="Courier New"/>
        </w:rPr>
        <w:t xml:space="preserve"> Contenham vícios ou ilegalidades; </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11.7.2.</w:t>
      </w:r>
      <w:r w:rsidRPr="003B1A2F">
        <w:rPr>
          <w:rFonts w:ascii="Courier New" w:hAnsi="Courier New" w:cs="Courier New"/>
        </w:rPr>
        <w:t xml:space="preserve"> Não apresentem as especificações técnicas exigidas pelo Termo de Referência; </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11.7.3.</w:t>
      </w:r>
      <w:r w:rsidRPr="003B1A2F">
        <w:rPr>
          <w:rFonts w:ascii="Courier New" w:hAnsi="Courier New" w:cs="Courier New"/>
        </w:rPr>
        <w:t xml:space="preserve"> Apresentarem preços que sejam manifestamente inexequíveis; e </w:t>
      </w:r>
    </w:p>
    <w:p w:rsidR="004039BD" w:rsidRPr="003B1A2F" w:rsidRDefault="004039BD" w:rsidP="00E73031">
      <w:pPr>
        <w:autoSpaceDE w:val="0"/>
        <w:spacing w:line="360" w:lineRule="auto"/>
        <w:jc w:val="both"/>
        <w:rPr>
          <w:rFonts w:ascii="Courier New" w:hAnsi="Courier New" w:cs="Courier New"/>
          <w:color w:val="FF0000"/>
        </w:rPr>
      </w:pPr>
      <w:r w:rsidRPr="003B1A2F">
        <w:rPr>
          <w:rFonts w:ascii="Courier New" w:hAnsi="Courier New" w:cs="Courier New"/>
          <w:b/>
        </w:rPr>
        <w:t>11.7.4</w:t>
      </w:r>
      <w:r w:rsidRPr="003B1A2F">
        <w:rPr>
          <w:rFonts w:ascii="Courier New" w:hAnsi="Courier New" w:cs="Courier New"/>
        </w:rPr>
        <w:t>. Não vierem a comprovar sua exequibilidade, em especial em relação ao preço.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11.7.5.</w:t>
      </w:r>
      <w:r w:rsidRPr="003B1A2F">
        <w:rPr>
          <w:rFonts w:ascii="Courier New" w:hAnsi="Courier New" w:cs="Courier New"/>
        </w:rPr>
        <w:t xml:space="preserve">A apresentação da Proposta implicará a plena aceitação, por parte do </w:t>
      </w:r>
      <w:r w:rsidR="009F590A" w:rsidRPr="003B1A2F">
        <w:rPr>
          <w:rFonts w:ascii="Courier New" w:hAnsi="Courier New" w:cs="Courier New"/>
        </w:rPr>
        <w:t>prestador do</w:t>
      </w:r>
      <w:r w:rsidR="006F34A2" w:rsidRPr="003B1A2F">
        <w:rPr>
          <w:rFonts w:ascii="Courier New" w:hAnsi="Courier New" w:cs="Courier New"/>
        </w:rPr>
        <w:t>s</w:t>
      </w:r>
      <w:r w:rsidR="009F590A" w:rsidRPr="003B1A2F">
        <w:rPr>
          <w:rFonts w:ascii="Courier New" w:hAnsi="Courier New" w:cs="Courier New"/>
        </w:rPr>
        <w:t xml:space="preserve"> serviços,</w:t>
      </w:r>
      <w:r w:rsidRPr="003B1A2F">
        <w:rPr>
          <w:rFonts w:ascii="Courier New" w:hAnsi="Courier New" w:cs="Courier New"/>
        </w:rPr>
        <w:t xml:space="preserve"> das condições estabelecidas neste Edital e seus Anexos.</w:t>
      </w: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rPr>
      </w:pPr>
      <w:r w:rsidRPr="003B1A2F">
        <w:rPr>
          <w:rFonts w:ascii="Courier New" w:hAnsi="Courier New" w:cs="Courier New"/>
          <w:b/>
        </w:rPr>
        <w:t>12.  DA HABILITAÇÃO: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w:t>
      </w:r>
      <w:r w:rsidRPr="003B1A2F">
        <w:rPr>
          <w:rFonts w:ascii="Courier New" w:hAnsi="Courier New" w:cs="Courier New"/>
        </w:rPr>
        <w:t xml:space="preserve"> A habilita</w:t>
      </w:r>
      <w:r w:rsidR="009F590A" w:rsidRPr="003B1A2F">
        <w:rPr>
          <w:rFonts w:ascii="Courier New" w:hAnsi="Courier New" w:cs="Courier New"/>
        </w:rPr>
        <w:t>ção do</w:t>
      </w:r>
      <w:r w:rsidRPr="003B1A2F">
        <w:rPr>
          <w:rFonts w:ascii="Courier New" w:hAnsi="Courier New" w:cs="Courier New"/>
        </w:rPr>
        <w:t>s licitantes será verificada “online” no Sistema de Cadastro Unificado de Fornecedores – SICAF, nos documentos por ele abrangidos.</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12.1.1.</w:t>
      </w:r>
      <w:r w:rsidRPr="003B1A2F">
        <w:rPr>
          <w:rFonts w:ascii="Courier New" w:hAnsi="Courier New" w:cs="Courier New"/>
        </w:rPr>
        <w:t xml:space="preserve"> É dever </w:t>
      </w:r>
      <w:r w:rsidR="00CE7463" w:rsidRPr="003B1A2F">
        <w:rPr>
          <w:rFonts w:ascii="Courier New" w:hAnsi="Courier New" w:cs="Courier New"/>
        </w:rPr>
        <w:t>do licitante atualizar</w:t>
      </w:r>
      <w:r w:rsidRPr="003B1A2F">
        <w:rPr>
          <w:rFonts w:ascii="Courier New" w:hAnsi="Courier New" w:cs="Courier New"/>
        </w:rPr>
        <w:t xml:space="preserve"> previamente as comprovações constantes do SICAF para que estejam vigentes na data da abertura da sessão pública, ou encaminhar, em conjunto com a apresentação da proposta, a respectiva documentação atualizada.</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12.1.2.</w:t>
      </w:r>
      <w:r w:rsidRPr="003B1A2F">
        <w:rPr>
          <w:rFonts w:ascii="Courier New" w:hAnsi="Courier New" w:cs="Courier New"/>
        </w:rPr>
        <w:t xml:space="preserve"> O descumprimento do subitem acima implicará a inabilitação do licitante, exceto se a consulta aos sítios eletrônicos oficiais emissores de certidões, feita pelo Pregoeiro lograr êxito em encontrar a(s) certidão(ões) válida(s), conforme art. 43, § 3º, do Decreto 10.024, de 2019.</w:t>
      </w:r>
    </w:p>
    <w:p w:rsidR="004039BD" w:rsidRPr="003B1A2F" w:rsidRDefault="004039BD" w:rsidP="00E73031">
      <w:pPr>
        <w:spacing w:line="360" w:lineRule="auto"/>
        <w:jc w:val="both"/>
        <w:rPr>
          <w:rFonts w:ascii="Courier New" w:hAnsi="Courier New" w:cs="Courier New"/>
          <w:b/>
        </w:rPr>
      </w:pPr>
      <w:r w:rsidRPr="003B1A2F">
        <w:rPr>
          <w:rFonts w:ascii="Courier New" w:hAnsi="Courier New" w:cs="Courier New"/>
          <w:b/>
        </w:rPr>
        <w:t xml:space="preserve">12.2.Habilitação Jurídica: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12.2.1.</w:t>
      </w:r>
      <w:r w:rsidRPr="003B1A2F">
        <w:rPr>
          <w:rFonts w:ascii="Courier New" w:hAnsi="Courier New" w:cs="Courier New"/>
        </w:rPr>
        <w:t xml:space="preserve"> O licitante deverá apresentar os seguintes documentos:</w:t>
      </w:r>
    </w:p>
    <w:p w:rsidR="004039BD" w:rsidRPr="003B1A2F" w:rsidRDefault="004039BD" w:rsidP="00E73031">
      <w:pPr>
        <w:autoSpaceDE w:val="0"/>
        <w:spacing w:line="360" w:lineRule="auto"/>
        <w:jc w:val="both"/>
        <w:rPr>
          <w:rFonts w:ascii="Courier New" w:hAnsi="Courier New" w:cs="Courier New"/>
          <w:b/>
        </w:rPr>
      </w:pPr>
      <w:r w:rsidRPr="003B1A2F">
        <w:rPr>
          <w:rFonts w:ascii="Courier New" w:hAnsi="Courier New" w:cs="Courier New"/>
          <w:b/>
        </w:rPr>
        <w:t>12.2.1.1.</w:t>
      </w:r>
      <w:r w:rsidRPr="003B1A2F">
        <w:rPr>
          <w:rFonts w:ascii="Courier New" w:hAnsi="Courier New" w:cs="Courier New"/>
        </w:rPr>
        <w:t xml:space="preserve"> Prova de inscrição no Cadastro Nacional de Pessoas Jurídicas – </w:t>
      </w:r>
      <w:r w:rsidRPr="003B1A2F">
        <w:rPr>
          <w:rFonts w:ascii="Courier New" w:hAnsi="Courier New" w:cs="Courier New"/>
          <w:b/>
        </w:rPr>
        <w:t>CNPJ;</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lastRenderedPageBreak/>
        <w:t>12.2.1.2</w:t>
      </w:r>
      <w:r w:rsidRPr="003B1A2F">
        <w:rPr>
          <w:rFonts w:ascii="Courier New" w:hAnsi="Courier New" w:cs="Courier New"/>
        </w:rPr>
        <w:t>. Inscrição no Registro Público de Empresas Mercantis, a cargo da Junta Comercial da respectiva sede, no caso de empresário individual;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12.2.1.3.</w:t>
      </w:r>
      <w:r w:rsidRPr="003B1A2F">
        <w:rPr>
          <w:rFonts w:ascii="Courier New" w:hAnsi="Courier New" w:cs="Courier New"/>
        </w:rPr>
        <w:t>Ato Constitutivo, Estatuto ou Contrato Social em vigor, devidamente registrado na Junta Comercial da respectiva sede, acompanhado de documentos comprobatórios da eleição/nomeação de seus administradores, em se tratando de Sociedades Empresárias ou Empresa Individual de Responsabilidade Limitada (EIRELI);</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12.2.1.4.</w:t>
      </w:r>
      <w:r w:rsidRPr="003B1A2F">
        <w:rPr>
          <w:rFonts w:ascii="Courier New" w:hAnsi="Courier New" w:cs="Courier New"/>
        </w:rPr>
        <w:t>Decreto de autorização, devidamente arquivado, quando se tratar de empresa ou sociedade estrangeira em funcionamento no País, com procurador residente domiciliado no País, conforme Parágrafo Único do artigo 16 do Decreto n. 3.555/2000, e ato de registro ou autorização para funcionamento, expedido pelo órgão competente, quando a atividade assim o exigir;</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12.2.1.5.</w:t>
      </w:r>
      <w:r w:rsidRPr="003B1A2F">
        <w:rPr>
          <w:rFonts w:ascii="Courier New" w:hAnsi="Courier New" w:cs="Courier New"/>
        </w:rPr>
        <w:t>Inscrição do ato constitutivo em cartório de Registro Civil de Pessoas Jurídicas do local de sua sede, no caso de sociedades simples, acompanhada de prova da indicação de seus administradores.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12.2.2.</w:t>
      </w:r>
      <w:r w:rsidRPr="003B1A2F">
        <w:rPr>
          <w:rFonts w:ascii="Courier New" w:hAnsi="Courier New" w:cs="Courier New"/>
        </w:rPr>
        <w:t xml:space="preserve"> Os documentos exigidos neste item deverão estar acompanhados de todas as suas alterações ou da respectiva consolidação, quando for o caso, e deles deverá constar, entre os objetivos sociais, a execução de atividades da mesma natureza do objeto desta licitação.</w:t>
      </w:r>
    </w:p>
    <w:p w:rsidR="004039BD" w:rsidRPr="003B1A2F" w:rsidRDefault="004039BD" w:rsidP="00E73031">
      <w:pPr>
        <w:autoSpaceDE w:val="0"/>
        <w:spacing w:line="360" w:lineRule="auto"/>
        <w:jc w:val="both"/>
        <w:rPr>
          <w:rFonts w:ascii="Courier New" w:hAnsi="Courier New" w:cs="Courier New"/>
          <w:b/>
        </w:rPr>
      </w:pPr>
      <w:r w:rsidRPr="003B1A2F">
        <w:rPr>
          <w:rFonts w:ascii="Courier New" w:hAnsi="Courier New" w:cs="Courier New"/>
          <w:b/>
        </w:rPr>
        <w:t>12.3.Habilitação Técnica:</w:t>
      </w:r>
    </w:p>
    <w:p w:rsidR="00E73031" w:rsidRPr="003B1A2F" w:rsidRDefault="00E73031" w:rsidP="00E73031">
      <w:pPr>
        <w:autoSpaceDE w:val="0"/>
        <w:spacing w:line="360" w:lineRule="auto"/>
        <w:jc w:val="both"/>
        <w:rPr>
          <w:rFonts w:ascii="Courier New" w:hAnsi="Courier New" w:cs="Courier New"/>
        </w:rPr>
      </w:pPr>
      <w:r w:rsidRPr="003B1A2F">
        <w:rPr>
          <w:rFonts w:ascii="Courier New" w:hAnsi="Courier New" w:cs="Courier New"/>
          <w:b/>
        </w:rPr>
        <w:t>12.3.1.</w:t>
      </w:r>
      <w:r w:rsidRPr="003B1A2F">
        <w:rPr>
          <w:rFonts w:ascii="Courier New" w:hAnsi="Courier New" w:cs="Courier New"/>
        </w:rPr>
        <w:t xml:space="preserve"> Atestados ou declarações de Capacidade Técnica apresentados pelo licitante devem comprovar aptidão para desempenho de atividade pertinente e compatível em características, quantidades e prazos com o objeto de que trata o processo licitatório; e</w:t>
      </w:r>
    </w:p>
    <w:p w:rsidR="00E73031" w:rsidRPr="003B1A2F" w:rsidRDefault="00E73031" w:rsidP="00E73031">
      <w:pPr>
        <w:autoSpaceDE w:val="0"/>
        <w:spacing w:line="360" w:lineRule="auto"/>
        <w:jc w:val="both"/>
        <w:rPr>
          <w:rFonts w:ascii="Courier New" w:hAnsi="Courier New" w:cs="Courier New"/>
          <w:b/>
        </w:rPr>
      </w:pPr>
      <w:r w:rsidRPr="003B1A2F">
        <w:rPr>
          <w:rFonts w:ascii="Courier New" w:hAnsi="Courier New" w:cs="Courier New"/>
          <w:b/>
        </w:rPr>
        <w:t>13.3.2.</w:t>
      </w:r>
      <w:r w:rsidRPr="003B1A2F">
        <w:rPr>
          <w:rFonts w:ascii="Courier New" w:hAnsi="Courier New" w:cs="Courier New"/>
        </w:rPr>
        <w:t xml:space="preserve"> Certidão de Registro e Quitação do Conselho Regional de Engenharia e Agronomia – CREA da empresa licitante, assim como de seu (s) responsável (s) técnico (s) da região a que estiverem vinculados. </w:t>
      </w:r>
      <w:r w:rsidRPr="003B1A2F">
        <w:rPr>
          <w:rFonts w:ascii="Courier New" w:hAnsi="Courier New" w:cs="Courier New"/>
          <w:b/>
        </w:rPr>
        <w:t>A Empresa deverá apresentar profissional com Diploma de Geólogo devidamente inscrito no Órgão da Categoria Profissional.</w:t>
      </w:r>
    </w:p>
    <w:p w:rsidR="00E73031" w:rsidRPr="003B1A2F" w:rsidRDefault="00E73031" w:rsidP="00E73031">
      <w:pPr>
        <w:autoSpaceDE w:val="0"/>
        <w:spacing w:line="360" w:lineRule="auto"/>
        <w:jc w:val="both"/>
        <w:rPr>
          <w:rFonts w:ascii="Courier New" w:hAnsi="Courier New" w:cs="Courier New"/>
        </w:rPr>
      </w:pPr>
      <w:r w:rsidRPr="003B1A2F">
        <w:rPr>
          <w:rFonts w:ascii="Courier New" w:hAnsi="Courier New" w:cs="Courier New"/>
          <w:b/>
        </w:rPr>
        <w:lastRenderedPageBreak/>
        <w:t>13.3.3.</w:t>
      </w:r>
      <w:r w:rsidRPr="003B1A2F">
        <w:rPr>
          <w:rFonts w:ascii="Courier New" w:hAnsi="Courier New" w:cs="Courier New"/>
        </w:rPr>
        <w:t xml:space="preserve"> Comprovação de aptidão para execução do objeto por meio de Certidão de Acervo Técnico – CAT, de pelo menos 2 (dois) poços expedida pelo CREA da região pertinente dos responsáveis técnicos da empresa; e atestado(s) devidamente registrado(s) no CREA, emitido(s) por órgãos ou entidades da administração pública direta ou indireta federal, estadual, municipal ou do Distrito Federal, ou ainda por empresas privadas, relativo a obras ou serviços de características técnicas similares e de complexidade tecnológica e operacional equivalentes, dos responsáveis técnicos da empresa; em conformidade com a Resolução nº 1.025/2009-CONFEA;</w:t>
      </w:r>
    </w:p>
    <w:p w:rsidR="002E4541" w:rsidRPr="003B1A2F" w:rsidRDefault="00E73031" w:rsidP="002E4541">
      <w:pPr>
        <w:tabs>
          <w:tab w:val="left" w:pos="284"/>
          <w:tab w:val="left" w:pos="1276"/>
        </w:tabs>
        <w:spacing w:line="360" w:lineRule="auto"/>
        <w:jc w:val="both"/>
        <w:rPr>
          <w:rFonts w:ascii="Courier New" w:hAnsi="Courier New" w:cs="Courier New"/>
          <w:color w:val="000000"/>
        </w:rPr>
      </w:pPr>
      <w:r w:rsidRPr="003B1A2F">
        <w:rPr>
          <w:rFonts w:ascii="Courier New" w:hAnsi="Courier New" w:cs="Courier New"/>
          <w:b/>
        </w:rPr>
        <w:t>13.3.4.</w:t>
      </w:r>
      <w:r w:rsidR="00B96F04">
        <w:rPr>
          <w:rFonts w:ascii="Courier New" w:hAnsi="Courier New" w:cs="Courier New"/>
          <w:b/>
        </w:rPr>
        <w:t xml:space="preserve"> </w:t>
      </w:r>
      <w:r w:rsidRPr="003B1A2F">
        <w:rPr>
          <w:rFonts w:ascii="Courier New" w:hAnsi="Courier New" w:cs="Courier New"/>
          <w:kern w:val="1"/>
        </w:rPr>
        <w:t xml:space="preserve">Apresentação de Atestado de Visita Técnica expedido pela COSANPA, em pelo menos 2 (dois) poços, comprovando a visita técnica “in loco” da empresa licitante, nos Municípios da RMB de Belém e Nordeste do Pará, onde serão executados os serviços, objeto </w:t>
      </w:r>
      <w:r w:rsidRPr="00B96F04">
        <w:rPr>
          <w:rFonts w:ascii="Courier New" w:hAnsi="Courier New" w:cs="Courier New"/>
          <w:kern w:val="1"/>
        </w:rPr>
        <w:t xml:space="preserve">desta licitação, que deverá </w:t>
      </w:r>
      <w:r w:rsidRPr="00B96F04">
        <w:rPr>
          <w:rFonts w:ascii="Courier New" w:hAnsi="Courier New" w:cs="Courier New"/>
          <w:color w:val="000000"/>
        </w:rPr>
        <w:t xml:space="preserve">ser previamente agendada junto à </w:t>
      </w:r>
      <w:r w:rsidR="00B96F04" w:rsidRPr="00B96F04">
        <w:rPr>
          <w:rFonts w:ascii="Courier New" w:hAnsi="Courier New" w:cs="Courier New"/>
          <w:color w:val="000000"/>
          <w:sz w:val="22"/>
          <w:szCs w:val="22"/>
        </w:rPr>
        <w:t xml:space="preserve">Secretária da Diretoria de Expansão e Tecnologia - DET, pelo telefone </w:t>
      </w:r>
      <w:r w:rsidR="00B96F04" w:rsidRPr="00B96F04">
        <w:rPr>
          <w:rFonts w:ascii="Courier New" w:hAnsi="Courier New" w:cs="Courier New"/>
          <w:b/>
          <w:color w:val="000000"/>
          <w:sz w:val="22"/>
          <w:szCs w:val="22"/>
        </w:rPr>
        <w:t>(91-3202-8445 / 8559 / 8404)</w:t>
      </w:r>
      <w:r w:rsidRPr="00B96F04">
        <w:rPr>
          <w:rFonts w:ascii="Courier New" w:hAnsi="Courier New" w:cs="Courier New"/>
          <w:b/>
          <w:color w:val="000000"/>
        </w:rPr>
        <w:t>,</w:t>
      </w:r>
      <w:r w:rsidRPr="00B96F04">
        <w:rPr>
          <w:rFonts w:ascii="Courier New" w:hAnsi="Courier New" w:cs="Courier New"/>
          <w:color w:val="000000"/>
        </w:rPr>
        <w:t xml:space="preserve"> com</w:t>
      </w:r>
      <w:r w:rsidRPr="003B1A2F">
        <w:rPr>
          <w:rFonts w:ascii="Courier New" w:hAnsi="Courier New" w:cs="Courier New"/>
          <w:color w:val="000000"/>
        </w:rPr>
        <w:t xml:space="preserve"> antecedência mínima de </w:t>
      </w:r>
      <w:r w:rsidRPr="003B1A2F">
        <w:rPr>
          <w:rFonts w:ascii="Courier New" w:hAnsi="Courier New" w:cs="Courier New"/>
          <w:b/>
          <w:color w:val="000000"/>
        </w:rPr>
        <w:t>48</w:t>
      </w:r>
      <w:r w:rsidRPr="003B1A2F">
        <w:rPr>
          <w:rFonts w:ascii="Courier New" w:hAnsi="Courier New" w:cs="Courier New"/>
          <w:color w:val="000000"/>
        </w:rPr>
        <w:t xml:space="preserve"> horas, e será realizada</w:t>
      </w:r>
      <w:r w:rsidR="00B96F04">
        <w:rPr>
          <w:rFonts w:ascii="Courier New" w:hAnsi="Courier New" w:cs="Courier New"/>
        </w:rPr>
        <w:t xml:space="preserve"> até o </w:t>
      </w:r>
      <w:r w:rsidR="00B96F04" w:rsidRPr="00B96F04">
        <w:rPr>
          <w:rFonts w:ascii="Courier New" w:hAnsi="Courier New" w:cs="Courier New"/>
        </w:rPr>
        <w:t>dia 26</w:t>
      </w:r>
      <w:r w:rsidRPr="00B96F04">
        <w:rPr>
          <w:rFonts w:ascii="Courier New" w:hAnsi="Courier New" w:cs="Courier New"/>
        </w:rPr>
        <w:t>/</w:t>
      </w:r>
      <w:r w:rsidR="00B96F04" w:rsidRPr="00B96F04">
        <w:rPr>
          <w:rFonts w:ascii="Courier New" w:hAnsi="Courier New" w:cs="Courier New"/>
        </w:rPr>
        <w:t>08</w:t>
      </w:r>
      <w:r w:rsidRPr="00B96F04">
        <w:rPr>
          <w:rFonts w:ascii="Courier New" w:hAnsi="Courier New" w:cs="Courier New"/>
        </w:rPr>
        <w:t>/</w:t>
      </w:r>
      <w:r w:rsidR="00B96F04" w:rsidRPr="00B96F04">
        <w:rPr>
          <w:rFonts w:ascii="Courier New" w:hAnsi="Courier New" w:cs="Courier New"/>
        </w:rPr>
        <w:t>2020</w:t>
      </w:r>
      <w:r w:rsidRPr="00B96F04">
        <w:rPr>
          <w:rFonts w:ascii="Courier New" w:hAnsi="Courier New" w:cs="Courier New"/>
          <w:b/>
        </w:rPr>
        <w:t>.</w:t>
      </w:r>
      <w:r w:rsidR="00B96F04">
        <w:rPr>
          <w:rFonts w:ascii="Courier New" w:hAnsi="Courier New" w:cs="Courier New"/>
          <w:b/>
        </w:rPr>
        <w:t xml:space="preserve"> </w:t>
      </w:r>
      <w:r w:rsidRPr="00B96F04">
        <w:rPr>
          <w:rFonts w:ascii="Courier New" w:hAnsi="Courier New" w:cs="Courier New"/>
        </w:rPr>
        <w:t>A</w:t>
      </w:r>
      <w:r w:rsidRPr="003B1A2F">
        <w:rPr>
          <w:rFonts w:ascii="Courier New" w:hAnsi="Courier New" w:cs="Courier New"/>
        </w:rPr>
        <w:t xml:space="preserve"> visita será monitorada por técnico designado pela COSANPA que acompanhará a Proponente, e as despesas decorrentes dessa visita ficarão a cargo dos licitantes, </w:t>
      </w:r>
      <w:r w:rsidR="004039BD" w:rsidRPr="003B1A2F">
        <w:rPr>
          <w:rFonts w:ascii="Courier New" w:hAnsi="Courier New" w:cs="Courier New"/>
        </w:rPr>
        <w:t>confor</w:t>
      </w:r>
      <w:r w:rsidR="001A3A34" w:rsidRPr="003B1A2F">
        <w:rPr>
          <w:rFonts w:ascii="Courier New" w:hAnsi="Courier New" w:cs="Courier New"/>
        </w:rPr>
        <w:t xml:space="preserve">me Termo de Referência nº </w:t>
      </w:r>
      <w:r w:rsidR="00CE7463" w:rsidRPr="003B1A2F">
        <w:rPr>
          <w:rFonts w:ascii="Courier New" w:hAnsi="Courier New" w:cs="Courier New"/>
          <w:b/>
        </w:rPr>
        <w:t>0</w:t>
      </w:r>
      <w:r w:rsidR="008C7780">
        <w:rPr>
          <w:rFonts w:ascii="Courier New" w:hAnsi="Courier New" w:cs="Courier New"/>
          <w:b/>
        </w:rPr>
        <w:t>xx</w:t>
      </w:r>
      <w:r w:rsidR="00CE7463" w:rsidRPr="003B1A2F">
        <w:rPr>
          <w:rFonts w:ascii="Courier New" w:hAnsi="Courier New" w:cs="Courier New"/>
          <w:b/>
        </w:rPr>
        <w:t>/20</w:t>
      </w:r>
      <w:r w:rsidR="008C7780">
        <w:rPr>
          <w:rFonts w:ascii="Courier New" w:hAnsi="Courier New" w:cs="Courier New"/>
          <w:b/>
        </w:rPr>
        <w:t>xx</w:t>
      </w:r>
      <w:r w:rsidR="00CE7463" w:rsidRPr="003B1A2F">
        <w:rPr>
          <w:rFonts w:ascii="Courier New" w:hAnsi="Courier New" w:cs="Courier New"/>
          <w:b/>
        </w:rPr>
        <w:t>-</w:t>
      </w:r>
      <w:r w:rsidR="008C7780">
        <w:rPr>
          <w:rFonts w:ascii="Courier New" w:hAnsi="Courier New" w:cs="Courier New"/>
          <w:b/>
        </w:rPr>
        <w:t>xx</w:t>
      </w:r>
      <w:r w:rsidR="00CE7463" w:rsidRPr="003B1A2F">
        <w:rPr>
          <w:rFonts w:ascii="Courier New" w:hAnsi="Courier New" w:cs="Courier New"/>
          <w:b/>
        </w:rPr>
        <w:t>/</w:t>
      </w:r>
      <w:r w:rsidR="008C7780">
        <w:rPr>
          <w:rFonts w:ascii="Courier New" w:hAnsi="Courier New" w:cs="Courier New"/>
          <w:b/>
        </w:rPr>
        <w:t>xxxxx</w:t>
      </w:r>
      <w:r w:rsidR="002E4541" w:rsidRPr="003B1A2F">
        <w:rPr>
          <w:rFonts w:ascii="Courier New" w:hAnsi="Courier New" w:cs="Courier New"/>
        </w:rPr>
        <w:t xml:space="preserve">, </w:t>
      </w:r>
      <w:r w:rsidR="002E4541" w:rsidRPr="003B1A2F">
        <w:rPr>
          <w:rFonts w:ascii="Courier New" w:hAnsi="Courier New" w:cs="Courier New"/>
          <w:color w:val="000000"/>
        </w:rPr>
        <w:t xml:space="preserve">facultado ao licitante, todavia, </w:t>
      </w:r>
      <w:r w:rsidR="002E4541" w:rsidRPr="003B1A2F">
        <w:rPr>
          <w:rFonts w:ascii="Courier New" w:hAnsi="Courier New" w:cs="Courier New"/>
          <w:b/>
          <w:color w:val="000000"/>
        </w:rPr>
        <w:t>apresentar declaração</w:t>
      </w:r>
      <w:r w:rsidR="002E4541" w:rsidRPr="003B1A2F">
        <w:rPr>
          <w:rFonts w:ascii="Courier New" w:hAnsi="Courier New" w:cs="Courier New"/>
          <w:color w:val="000000"/>
        </w:rPr>
        <w:t xml:space="preserve"> que tem pleno conhecimento dos locais e as condições onde serão executados os serviços – </w:t>
      </w:r>
      <w:r w:rsidR="002E4541" w:rsidRPr="003B1A2F">
        <w:rPr>
          <w:rFonts w:ascii="Courier New" w:hAnsi="Courier New" w:cs="Courier New"/>
          <w:b/>
          <w:color w:val="000000"/>
        </w:rPr>
        <w:t>Anexo X</w:t>
      </w:r>
      <w:r w:rsidR="002E4541" w:rsidRPr="003B1A2F">
        <w:rPr>
          <w:rFonts w:ascii="Courier New" w:hAnsi="Courier New" w:cs="Courier New"/>
          <w:color w:val="000000"/>
        </w:rPr>
        <w:t>.</w:t>
      </w:r>
    </w:p>
    <w:p w:rsidR="004039BD" w:rsidRPr="003B1A2F" w:rsidRDefault="004039BD" w:rsidP="00E73031">
      <w:pPr>
        <w:autoSpaceDE w:val="0"/>
        <w:spacing w:line="360" w:lineRule="auto"/>
        <w:jc w:val="both"/>
        <w:rPr>
          <w:rFonts w:ascii="Courier New" w:hAnsi="Courier New" w:cs="Courier New"/>
          <w:b/>
          <w:bCs/>
        </w:rPr>
      </w:pPr>
      <w:r w:rsidRPr="003B1A2F">
        <w:rPr>
          <w:rFonts w:ascii="Courier New" w:hAnsi="Courier New" w:cs="Courier New"/>
          <w:b/>
          <w:bCs/>
        </w:rPr>
        <w:t>12.4.Habilitação Econômico – Financeira:</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12.4.1.</w:t>
      </w:r>
      <w:r w:rsidRPr="003B1A2F">
        <w:rPr>
          <w:rFonts w:ascii="Courier New" w:hAnsi="Courier New" w:cs="Courier New"/>
        </w:rPr>
        <w:t xml:space="preserve"> Balanço Patrimonial e Demonstrações Contábeis do último exercício social, já exigidos e apresentados na forma da lei, devidamente registrado Registro Público de Empresas Mercantis (Junta Comercial), vedada a sua substituição por balancetes ou balanços provisórios, podendo ser atualizados por índices oficiais, quando encerrado há mais de 3 (três) meses da data da apresentação da proposta, podendo também apresentar o SPED CONTÁBIL, salvo as empresas que se enquadrarem no Decreto nº 8.538, de 6 de outubro de 2015 (Art. 3º Na habilitação em </w:t>
      </w:r>
      <w:r w:rsidRPr="003B1A2F">
        <w:rPr>
          <w:rFonts w:ascii="Courier New" w:hAnsi="Courier New" w:cs="Courier New"/>
        </w:rPr>
        <w:lastRenderedPageBreak/>
        <w:t xml:space="preserve">licitações para o fornecimento de bens para pronta entrega ou para a locação de materiais, não será exigida da microempresa ou da empresa de pequeno porte a apresentação de balanço patrimonial do último exercício social). </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12.4.1.1.</w:t>
      </w:r>
      <w:r w:rsidRPr="003B1A2F">
        <w:rPr>
          <w:rFonts w:ascii="Courier New" w:hAnsi="Courier New" w:cs="Courier New"/>
        </w:rPr>
        <w:t xml:space="preserve"> As empresas constituídas no exercício em curso ou com menos de um ano deverão apresentar balanço de abertura.</w:t>
      </w:r>
    </w:p>
    <w:p w:rsidR="004039BD" w:rsidRPr="003B1A2F" w:rsidRDefault="004039BD" w:rsidP="00E73031">
      <w:pPr>
        <w:spacing w:line="360" w:lineRule="auto"/>
        <w:jc w:val="both"/>
        <w:rPr>
          <w:rFonts w:ascii="Courier New" w:hAnsi="Courier New" w:cs="Courier New"/>
        </w:rPr>
      </w:pPr>
      <w:r w:rsidRPr="003B1A2F">
        <w:rPr>
          <w:rFonts w:ascii="Courier New" w:hAnsi="Courier New" w:cs="Courier New"/>
          <w:b/>
        </w:rPr>
        <w:t>12.4.2</w:t>
      </w:r>
      <w:r w:rsidRPr="003B1A2F">
        <w:rPr>
          <w:rFonts w:ascii="Courier New" w:hAnsi="Courier New" w:cs="Courier New"/>
        </w:rPr>
        <w:t>. A comprovação da boa situação financeira da licitante será baseada na obtenção dos Índices de Liquidez Geral - LG, Liquidez Corrente - LC e Solvência Geral - SG, que deverão ser maiores que um (&gt;1), resultante da aplicação das fórmulas abaixo. Os índices deverão ser apresentados devidamente calculados e em folha anexa ao Balanço Patrimonial.</w:t>
      </w:r>
    </w:p>
    <w:p w:rsidR="004039BD" w:rsidRPr="003B1A2F" w:rsidRDefault="004039BD" w:rsidP="00E73031">
      <w:pPr>
        <w:spacing w:line="360" w:lineRule="auto"/>
        <w:rPr>
          <w:rFonts w:ascii="Courier New" w:hAnsi="Courier New" w:cs="Courier New"/>
        </w:rPr>
      </w:pPr>
    </w:p>
    <w:p w:rsidR="004039BD" w:rsidRPr="003B1A2F" w:rsidRDefault="004039BD" w:rsidP="00E73031">
      <w:pPr>
        <w:spacing w:line="360" w:lineRule="auto"/>
        <w:rPr>
          <w:rFonts w:ascii="Courier New" w:hAnsi="Courier New" w:cs="Courier New"/>
        </w:rPr>
      </w:pPr>
      <m:oMathPara>
        <m:oMathParaPr>
          <m:jc m:val="center"/>
        </m:oMathParaPr>
        <m:oMath>
          <m:r>
            <w:rPr>
              <w:rFonts w:ascii="Cambria Math" w:hAnsi="Cambria Math" w:cs="Courier New"/>
            </w:rPr>
            <m:t>LG</m:t>
          </m:r>
          <m:r>
            <m:rPr>
              <m:sty m:val="p"/>
            </m:rPr>
            <w:rPr>
              <w:rFonts w:ascii="Cambria Math" w:hAnsi="Cambria Math" w:cs="Courier New"/>
            </w:rPr>
            <m:t>=</m:t>
          </m:r>
          <m:f>
            <m:fPr>
              <m:ctrlPr>
                <w:rPr>
                  <w:rFonts w:ascii="Cambria Math" w:hAnsi="Cambria Math" w:cs="Courier New"/>
                </w:rPr>
              </m:ctrlPr>
            </m:fPr>
            <m:num>
              <m:r>
                <w:rPr>
                  <w:rFonts w:ascii="Cambria Math" w:hAnsi="Cambria Math" w:cs="Courier New"/>
                </w:rPr>
                <m:t>AtivoCirculante + RealizávelaLongoPrazo</m:t>
              </m:r>
            </m:num>
            <m:den>
              <m:r>
                <w:rPr>
                  <w:rFonts w:ascii="Cambria Math" w:hAnsi="Cambria Math" w:cs="Courier New"/>
                </w:rPr>
                <m:t>PassivoCirculante + ExigívelaLongoPrazo</m:t>
              </m:r>
            </m:den>
          </m:f>
        </m:oMath>
      </m:oMathPara>
    </w:p>
    <w:p w:rsidR="004039BD" w:rsidRPr="003B1A2F" w:rsidRDefault="004039BD" w:rsidP="00E73031">
      <w:pPr>
        <w:spacing w:line="360" w:lineRule="auto"/>
        <w:rPr>
          <w:rFonts w:ascii="Courier New" w:hAnsi="Courier New" w:cs="Courier New"/>
        </w:rPr>
      </w:pPr>
    </w:p>
    <w:p w:rsidR="004039BD" w:rsidRPr="003B1A2F" w:rsidRDefault="004039BD" w:rsidP="00E73031">
      <w:pPr>
        <w:autoSpaceDE w:val="0"/>
        <w:spacing w:line="360" w:lineRule="auto"/>
        <w:rPr>
          <w:rFonts w:ascii="Courier New" w:hAnsi="Courier New" w:cs="Courier New"/>
        </w:rPr>
      </w:pPr>
      <m:oMathPara>
        <m:oMathParaPr>
          <m:jc m:val="center"/>
        </m:oMathParaPr>
        <m:oMath>
          <m:r>
            <w:rPr>
              <w:rFonts w:ascii="Cambria Math" w:hAnsi="Cambria Math" w:cs="Courier New"/>
            </w:rPr>
            <m:t>LC</m:t>
          </m:r>
          <m:r>
            <m:rPr>
              <m:sty m:val="p"/>
            </m:rPr>
            <w:rPr>
              <w:rFonts w:ascii="Cambria Math" w:hAnsi="Cambria Math" w:cs="Courier New"/>
            </w:rPr>
            <m:t>=</m:t>
          </m:r>
          <m:f>
            <m:fPr>
              <m:ctrlPr>
                <w:rPr>
                  <w:rFonts w:ascii="Cambria Math" w:hAnsi="Cambria Math" w:cs="Courier New"/>
                </w:rPr>
              </m:ctrlPr>
            </m:fPr>
            <m:num>
              <m:r>
                <w:rPr>
                  <w:rFonts w:ascii="Cambria Math" w:hAnsi="Cambria Math" w:cs="Courier New"/>
                </w:rPr>
                <m:t>AtivoCirculante</m:t>
              </m:r>
            </m:num>
            <m:den>
              <m:r>
                <w:rPr>
                  <w:rFonts w:ascii="Cambria Math" w:hAnsi="Cambria Math" w:cs="Courier New"/>
                </w:rPr>
                <m:t>PassivoCirculante</m:t>
              </m:r>
            </m:den>
          </m:f>
        </m:oMath>
      </m:oMathPara>
    </w:p>
    <w:p w:rsidR="004039BD" w:rsidRPr="003B1A2F" w:rsidRDefault="004039BD" w:rsidP="00E73031">
      <w:pPr>
        <w:autoSpaceDE w:val="0"/>
        <w:spacing w:line="360" w:lineRule="auto"/>
        <w:rPr>
          <w:rFonts w:ascii="Courier New" w:hAnsi="Courier New" w:cs="Courier New"/>
        </w:rPr>
      </w:pPr>
    </w:p>
    <w:p w:rsidR="004039BD" w:rsidRPr="003B1A2F" w:rsidRDefault="004039BD" w:rsidP="00E73031">
      <w:pPr>
        <w:autoSpaceDE w:val="0"/>
        <w:spacing w:line="360" w:lineRule="auto"/>
        <w:rPr>
          <w:rFonts w:ascii="Courier New" w:hAnsi="Courier New" w:cs="Courier New"/>
        </w:rPr>
      </w:pPr>
      <m:oMathPara>
        <m:oMath>
          <m:r>
            <w:rPr>
              <w:rFonts w:ascii="Cambria Math" w:hAnsi="Cambria Math" w:cs="Courier New"/>
            </w:rPr>
            <m:t>SG</m:t>
          </m:r>
          <m:r>
            <m:rPr>
              <m:sty m:val="p"/>
            </m:rPr>
            <w:rPr>
              <w:rFonts w:ascii="Cambria Math" w:hAnsi="Cambria Math" w:cs="Courier New"/>
            </w:rPr>
            <m:t>=</m:t>
          </m:r>
          <m:f>
            <m:fPr>
              <m:ctrlPr>
                <w:rPr>
                  <w:rFonts w:ascii="Cambria Math" w:hAnsi="Cambria Math" w:cs="Courier New"/>
                </w:rPr>
              </m:ctrlPr>
            </m:fPr>
            <m:num>
              <m:r>
                <w:rPr>
                  <w:rFonts w:ascii="Cambria Math" w:hAnsi="Cambria Math" w:cs="Courier New"/>
                </w:rPr>
                <m:t>AtivoTotal</m:t>
              </m:r>
            </m:num>
            <m:den>
              <m:r>
                <w:rPr>
                  <w:rFonts w:ascii="Cambria Math" w:hAnsi="Cambria Math" w:cs="Courier New"/>
                </w:rPr>
                <m:t>PassivoCirculante + ExigívelaLongoPrazo</m:t>
              </m:r>
            </m:den>
          </m:f>
        </m:oMath>
      </m:oMathPara>
    </w:p>
    <w:p w:rsidR="004039BD" w:rsidRPr="003B1A2F" w:rsidRDefault="004039BD" w:rsidP="00E73031">
      <w:pPr>
        <w:autoSpaceDE w:val="0"/>
        <w:spacing w:line="360" w:lineRule="auto"/>
        <w:jc w:val="both"/>
        <w:rPr>
          <w:rFonts w:ascii="Courier New" w:hAnsi="Courier New" w:cs="Courier New"/>
          <w:b/>
        </w:rPr>
      </w:pP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12.4.2.1.</w:t>
      </w:r>
      <w:r w:rsidRPr="003B1A2F">
        <w:rPr>
          <w:rFonts w:ascii="Courier New" w:hAnsi="Courier New" w:cs="Courier New"/>
        </w:rPr>
        <w:t xml:space="preserve"> A proponente que apresentar resultado igual ou menor que 1 (um) em qualquer dos índices referidos na alínea anterior, deverá comprovar que possui capital mínimo ou patrimônio líquido no valor de </w:t>
      </w:r>
      <w:r w:rsidRPr="003B1A2F">
        <w:rPr>
          <w:rFonts w:ascii="Courier New" w:hAnsi="Courier New" w:cs="Courier New"/>
          <w:b/>
        </w:rPr>
        <w:t>10%</w:t>
      </w:r>
      <w:r w:rsidRPr="003B1A2F">
        <w:rPr>
          <w:rFonts w:ascii="Courier New" w:hAnsi="Courier New" w:cs="Courier New"/>
        </w:rPr>
        <w:t xml:space="preserve"> (dez por cento) da oferta apresentada, devendo a comprovação ser feita relativamente à data de sua apresentação, na forma da lei, admitida a atualização para esta data através de índices oficiais, quando encerrados há mais de 3 (três) meses, para demonstrar sua boa situação financeira.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bCs/>
        </w:rPr>
        <w:t>12.4.3</w:t>
      </w:r>
      <w:r w:rsidRPr="003B1A2F">
        <w:rPr>
          <w:rFonts w:ascii="Courier New" w:hAnsi="Courier New" w:cs="Courier New"/>
          <w:bCs/>
        </w:rPr>
        <w:t xml:space="preserve">. </w:t>
      </w:r>
      <w:r w:rsidRPr="003B1A2F">
        <w:rPr>
          <w:rFonts w:ascii="Courier New" w:hAnsi="Courier New" w:cs="Courier New"/>
        </w:rPr>
        <w:t>Certidão Negativa de Falência ou Concordata expedida pelo distribuidor da sede do proponente, dentro do seu prazo de validade, emitida a menos de 90 (noventa) dia da data de abertura da sessão pública desta licitação;</w:t>
      </w:r>
    </w:p>
    <w:p w:rsidR="004039BD" w:rsidRPr="003B1A2F" w:rsidRDefault="004039BD" w:rsidP="00E73031">
      <w:pPr>
        <w:autoSpaceDE w:val="0"/>
        <w:spacing w:line="360" w:lineRule="auto"/>
        <w:jc w:val="both"/>
        <w:rPr>
          <w:rFonts w:ascii="Courier New" w:hAnsi="Courier New" w:cs="Courier New"/>
          <w:b/>
        </w:rPr>
      </w:pPr>
      <w:r w:rsidRPr="003B1A2F">
        <w:rPr>
          <w:rFonts w:ascii="Courier New" w:hAnsi="Courier New" w:cs="Courier New"/>
          <w:b/>
        </w:rPr>
        <w:t>12.5. Habilitação relativa a regularidade Fiscal e Trabalhista: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lastRenderedPageBreak/>
        <w:t>12.5.1.</w:t>
      </w:r>
      <w:r w:rsidRPr="003B1A2F">
        <w:rPr>
          <w:rFonts w:ascii="Courier New" w:hAnsi="Courier New" w:cs="Courier New"/>
        </w:rPr>
        <w:t xml:space="preserve"> Certidão Negativa de Débitos Relativos a Créditos Tributários Federais e à Dívida Ativa da União, expedida conjuntamente pela Receita Federal do Brasil – RFB e pela Procuradoria Geral da Fazenda Nacional - PGFN.</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12.5.2</w:t>
      </w:r>
      <w:r w:rsidRPr="003B1A2F">
        <w:rPr>
          <w:rFonts w:ascii="Courier New" w:hAnsi="Courier New" w:cs="Courier New"/>
        </w:rPr>
        <w:t>. Certificado de Regularidade de Situação do FGTS, expedido pela Caixa Econômica Federal.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12.5.3.</w:t>
      </w:r>
      <w:r w:rsidRPr="003B1A2F">
        <w:rPr>
          <w:rFonts w:ascii="Courier New" w:hAnsi="Courier New" w:cs="Courier New"/>
        </w:rPr>
        <w:t xml:space="preserve"> Certidão Negativa da Fazenda Estadual, emitida pela Secretaria de Estado da Fazenda (se a sede da empresa estiver situada no Estado do Pará, a regularidade será comprovada por meio de duas certidões: tributária e não tributária).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12.5.4.</w:t>
      </w:r>
      <w:r w:rsidRPr="003B1A2F">
        <w:rPr>
          <w:rFonts w:ascii="Courier New" w:hAnsi="Courier New" w:cs="Courier New"/>
        </w:rPr>
        <w:t xml:space="preserve"> Certidão Negativa da Fazenda Municipal, emitida pela Secretaria de Finanças do Município (Certidão Negativa da Fazenda Municipal, emitida pela Secretaria de Finanças do Município).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12.5.5.</w:t>
      </w:r>
      <w:r w:rsidRPr="003B1A2F">
        <w:rPr>
          <w:rFonts w:ascii="Courier New" w:hAnsi="Courier New" w:cs="Courier New"/>
        </w:rPr>
        <w:t xml:space="preserve"> Certidão Negativa de Débitos Trabalhistas - </w:t>
      </w:r>
      <w:r w:rsidRPr="003B1A2F">
        <w:rPr>
          <w:rFonts w:ascii="Courier New" w:hAnsi="Courier New" w:cs="Courier New"/>
          <w:b/>
        </w:rPr>
        <w:t>CNDT</w:t>
      </w:r>
      <w:r w:rsidRPr="003B1A2F">
        <w:rPr>
          <w:rFonts w:ascii="Courier New" w:hAnsi="Courier New" w:cs="Courier New"/>
        </w:rPr>
        <w:t>, expedida pela Justiça do Trabalho da sede do licitante.</w:t>
      </w:r>
    </w:p>
    <w:p w:rsidR="004039BD" w:rsidRPr="003B1A2F" w:rsidRDefault="004039BD" w:rsidP="00E73031">
      <w:pPr>
        <w:autoSpaceDE w:val="0"/>
        <w:spacing w:line="360" w:lineRule="auto"/>
        <w:jc w:val="both"/>
        <w:rPr>
          <w:rFonts w:ascii="Courier New" w:hAnsi="Courier New" w:cs="Courier New"/>
          <w:color w:val="FF0000"/>
        </w:rPr>
      </w:pPr>
      <w:r w:rsidRPr="003B1A2F">
        <w:rPr>
          <w:rFonts w:ascii="Courier New" w:hAnsi="Courier New" w:cs="Courier New"/>
          <w:b/>
        </w:rPr>
        <w:t>12.5.6.</w:t>
      </w:r>
      <w:r w:rsidRPr="003B1A2F">
        <w:rPr>
          <w:rFonts w:ascii="Courier New" w:hAnsi="Courier New" w:cs="Courier New"/>
        </w:rPr>
        <w:t xml:space="preserve">A </w:t>
      </w:r>
      <w:r w:rsidRPr="003B1A2F">
        <w:rPr>
          <w:rFonts w:ascii="Courier New" w:hAnsi="Courier New" w:cs="Courier New"/>
          <w:b/>
          <w:bCs/>
        </w:rPr>
        <w:t>Certidão Negativa Relativa a Contribuições Previdenciárias</w:t>
      </w:r>
      <w:r w:rsidRPr="003B1A2F">
        <w:rPr>
          <w:rFonts w:ascii="Courier New" w:hAnsi="Courier New" w:cs="Courier New"/>
        </w:rPr>
        <w:t xml:space="preserve">, expedida pela RFB, e a </w:t>
      </w:r>
      <w:r w:rsidRPr="003B1A2F">
        <w:rPr>
          <w:rFonts w:ascii="Courier New" w:hAnsi="Courier New" w:cs="Courier New"/>
          <w:b/>
          <w:bCs/>
        </w:rPr>
        <w:t>Certidão Conjunta Negativa de Débitos Relativos à Tributos Federais e à Dívida Ativa da União</w:t>
      </w:r>
      <w:r w:rsidRPr="003B1A2F">
        <w:rPr>
          <w:rFonts w:ascii="Courier New" w:hAnsi="Courier New" w:cs="Courier New"/>
        </w:rPr>
        <w:t>, expedida conjuntamente pela RFB e pela PGFN</w:t>
      </w:r>
      <w:r w:rsidRPr="003B1A2F">
        <w:rPr>
          <w:rFonts w:ascii="Courier New" w:hAnsi="Courier New" w:cs="Courier New"/>
          <w:b/>
          <w:bCs/>
        </w:rPr>
        <w:t>, foram extintas em 02 de novembro de 2014 pelo Decreto nº 8.302, de 04/09/2014</w:t>
      </w:r>
      <w:r w:rsidRPr="003B1A2F">
        <w:rPr>
          <w:rFonts w:ascii="Courier New" w:hAnsi="Courier New" w:cs="Courier New"/>
        </w:rPr>
        <w:t>. No entanto, se o licitante tiver ambas as certidões supracitadas dentro do período de validade nelas indicadas, poderá apresentá-las conjuntamente em substituição à certidão exigida.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12.5.7</w:t>
      </w:r>
      <w:r w:rsidRPr="003B1A2F">
        <w:rPr>
          <w:rFonts w:ascii="Courier New" w:hAnsi="Courier New" w:cs="Courier New"/>
        </w:rPr>
        <w:t>. Microempresas e empresas de pequeno porte deverão atender a todas as exigências de habilitação previstas neste Edital.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12.5.7.1.</w:t>
      </w:r>
      <w:r w:rsidRPr="003B1A2F">
        <w:rPr>
          <w:rFonts w:ascii="Courier New" w:hAnsi="Courier New" w:cs="Courier New"/>
        </w:rPr>
        <w:t xml:space="preserve">As </w:t>
      </w:r>
      <w:r w:rsidRPr="003B1A2F">
        <w:rPr>
          <w:rFonts w:ascii="Courier New" w:hAnsi="Courier New" w:cs="Courier New"/>
          <w:b/>
          <w:bCs/>
        </w:rPr>
        <w:t>microempresas e empresas de pequeno porte</w:t>
      </w:r>
      <w:r w:rsidRPr="003B1A2F">
        <w:rPr>
          <w:rFonts w:ascii="Courier New" w:hAnsi="Courier New" w:cs="Courier New"/>
        </w:rPr>
        <w:t xml:space="preserve"> deverão apresentar toda a documentação exigida para efeito de </w:t>
      </w:r>
      <w:r w:rsidRPr="003B1A2F">
        <w:rPr>
          <w:rFonts w:ascii="Courier New" w:hAnsi="Courier New" w:cs="Courier New"/>
          <w:b/>
          <w:bCs/>
        </w:rPr>
        <w:t>comprovação de regularidade fiscal e trabalhista</w:t>
      </w:r>
      <w:r w:rsidRPr="003B1A2F">
        <w:rPr>
          <w:rFonts w:ascii="Courier New" w:hAnsi="Courier New" w:cs="Courier New"/>
        </w:rPr>
        <w:t>, mesmo que apresente alguma restrição;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12.5.7.2.</w:t>
      </w:r>
      <w:r w:rsidRPr="003B1A2F">
        <w:rPr>
          <w:rFonts w:ascii="Courier New" w:hAnsi="Courier New" w:cs="Courier New"/>
        </w:rPr>
        <w:t xml:space="preserve">Havendo alguma restrição na comprovação da </w:t>
      </w:r>
      <w:r w:rsidRPr="003B1A2F">
        <w:rPr>
          <w:rFonts w:ascii="Courier New" w:hAnsi="Courier New" w:cs="Courier New"/>
          <w:b/>
          <w:bCs/>
        </w:rPr>
        <w:t>regularidade fiscal ou trabalhista</w:t>
      </w:r>
      <w:r w:rsidRPr="003B1A2F">
        <w:rPr>
          <w:rFonts w:ascii="Courier New" w:hAnsi="Courier New" w:cs="Courier New"/>
        </w:rPr>
        <w:t xml:space="preserve">, será assegurado o prazo de </w:t>
      </w:r>
      <w:r w:rsidRPr="003B1A2F">
        <w:rPr>
          <w:rFonts w:ascii="Courier New" w:hAnsi="Courier New" w:cs="Courier New"/>
          <w:b/>
        </w:rPr>
        <w:t>05 (cinco) dias úteis</w:t>
      </w:r>
      <w:r w:rsidRPr="003B1A2F">
        <w:rPr>
          <w:rFonts w:ascii="Courier New" w:hAnsi="Courier New" w:cs="Courier New"/>
        </w:rPr>
        <w:t xml:space="preserve">, cujo termo inicial corresponderá ao momento em que o </w:t>
      </w:r>
      <w:r w:rsidRPr="003B1A2F">
        <w:rPr>
          <w:rFonts w:ascii="Courier New" w:hAnsi="Courier New" w:cs="Courier New"/>
        </w:rPr>
        <w:lastRenderedPageBreak/>
        <w:t>proponente for declarado o vencedor do certame, que é o momento imediatamente posterior à fase de habilitação, prorrogáveis por igual período pela COSANPA, mediante requerimento do licitante, para a regularização da documentação, pagamento ou parcelamento do débito, e emissão de eventuais certidões negativas ou positivas com efeito de certidão negativa;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12.5.7.3.</w:t>
      </w:r>
      <w:r w:rsidR="00B96F04">
        <w:rPr>
          <w:rFonts w:ascii="Courier New" w:hAnsi="Courier New" w:cs="Courier New"/>
          <w:b/>
        </w:rPr>
        <w:t xml:space="preserve"> </w:t>
      </w:r>
      <w:r w:rsidRPr="003B1A2F">
        <w:rPr>
          <w:rFonts w:ascii="Courier New" w:hAnsi="Courier New" w:cs="Courier New"/>
        </w:rPr>
        <w:t>A não-regularização da documentação no prazo previsto no subitem anterior implicará decadência do direito à adjudicação, sem prejuízo das sanções previstas no art. 203 do Regimento Interno de Licitações e Contratos da COSANPA - RILC, sendo facultado à Administração convocar os licitantes remanescentes, na ordem de classificação, para a assinatura do contrato, ou revogar a licitação.</w:t>
      </w:r>
    </w:p>
    <w:p w:rsidR="004039BD" w:rsidRPr="003B1A2F" w:rsidRDefault="004039BD" w:rsidP="00E73031">
      <w:pPr>
        <w:autoSpaceDE w:val="0"/>
        <w:spacing w:line="360" w:lineRule="auto"/>
        <w:rPr>
          <w:rFonts w:ascii="Courier New" w:hAnsi="Courier New" w:cs="Courier New"/>
        </w:rPr>
      </w:pPr>
      <w:r w:rsidRPr="003B1A2F">
        <w:rPr>
          <w:rFonts w:ascii="Courier New" w:hAnsi="Courier New" w:cs="Courier New"/>
          <w:b/>
        </w:rPr>
        <w:t>12.6</w:t>
      </w:r>
      <w:r w:rsidR="00AA201B" w:rsidRPr="003B1A2F">
        <w:rPr>
          <w:rFonts w:ascii="Courier New" w:hAnsi="Courier New" w:cs="Courier New"/>
        </w:rPr>
        <w:t>. O</w:t>
      </w:r>
      <w:r w:rsidRPr="003B1A2F">
        <w:rPr>
          <w:rFonts w:ascii="Courier New" w:hAnsi="Courier New" w:cs="Courier New"/>
        </w:rPr>
        <w:t xml:space="preserve"> Licitante deverá apresentaras seguintes declarações: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12.6.1</w:t>
      </w:r>
      <w:r w:rsidR="005308DB" w:rsidRPr="003B1A2F">
        <w:rPr>
          <w:rFonts w:ascii="Courier New" w:hAnsi="Courier New" w:cs="Courier New"/>
          <w:b/>
        </w:rPr>
        <w:t xml:space="preserve">. </w:t>
      </w:r>
      <w:r w:rsidRPr="003B1A2F">
        <w:rPr>
          <w:rFonts w:ascii="Courier New" w:hAnsi="Courier New" w:cs="Courier New"/>
          <w:b/>
        </w:rPr>
        <w:t>Declaração</w:t>
      </w:r>
      <w:r w:rsidRPr="003B1A2F">
        <w:rPr>
          <w:rFonts w:ascii="Courier New" w:hAnsi="Courier New" w:cs="Courier New"/>
        </w:rPr>
        <w:t xml:space="preserve"> devidamente assinada pelo representante legal da empresa licitante, de que não oferece trabalho noturno, perigoso ou insalubre a menor de 18 anos, ou qualquer trabalho a menores de 16 anos, salvo na condição de aprendiz a partir dos 14 anos, em atendimento ao disposto na Lei 9.854, de 28/10/99; (modelo no </w:t>
      </w:r>
      <w:r w:rsidRPr="003B1A2F">
        <w:rPr>
          <w:rFonts w:ascii="Courier New" w:hAnsi="Courier New" w:cs="Courier New"/>
          <w:b/>
        </w:rPr>
        <w:t>Anexo V</w:t>
      </w:r>
      <w:r w:rsidRPr="003B1A2F">
        <w:rPr>
          <w:rFonts w:ascii="Courier New" w:hAnsi="Courier New" w:cs="Courier New"/>
        </w:rPr>
        <w:t>).</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12.6.2.</w:t>
      </w:r>
      <w:r w:rsidR="00B96F04">
        <w:rPr>
          <w:rFonts w:ascii="Courier New" w:hAnsi="Courier New" w:cs="Courier New"/>
          <w:b/>
        </w:rPr>
        <w:t xml:space="preserve"> </w:t>
      </w:r>
      <w:r w:rsidRPr="003B1A2F">
        <w:rPr>
          <w:rFonts w:ascii="Courier New" w:hAnsi="Courier New" w:cs="Courier New"/>
          <w:b/>
        </w:rPr>
        <w:t>Declaração</w:t>
      </w:r>
      <w:r w:rsidRPr="003B1A2F">
        <w:rPr>
          <w:rFonts w:ascii="Courier New" w:hAnsi="Courier New" w:cs="Courier New"/>
        </w:rPr>
        <w:t xml:space="preserve"> devidamente assinada pelo representante legal da empresa licitante, de que possui em seu quadro de funcionários percentual mínimo de </w:t>
      </w:r>
      <w:r w:rsidRPr="003B1A2F">
        <w:rPr>
          <w:rFonts w:ascii="Courier New" w:hAnsi="Courier New" w:cs="Courier New"/>
          <w:b/>
        </w:rPr>
        <w:t>5%</w:t>
      </w:r>
      <w:r w:rsidRPr="003B1A2F">
        <w:rPr>
          <w:rFonts w:ascii="Courier New" w:hAnsi="Courier New" w:cs="Courier New"/>
        </w:rPr>
        <w:t xml:space="preserve"> (cinco por cento) de pessoas com deficiência, em atendimento a Constituição do Estado do Pará em seu art. 28. (Modelo no </w:t>
      </w:r>
      <w:r w:rsidRPr="003B1A2F">
        <w:rPr>
          <w:rFonts w:ascii="Courier New" w:hAnsi="Courier New" w:cs="Courier New"/>
          <w:b/>
        </w:rPr>
        <w:t>Anexo VII</w:t>
      </w:r>
      <w:r w:rsidRPr="003B1A2F">
        <w:rPr>
          <w:rFonts w:ascii="Courier New" w:hAnsi="Courier New" w:cs="Courier New"/>
        </w:rPr>
        <w:t>)</w:t>
      </w:r>
    </w:p>
    <w:p w:rsidR="004039BD" w:rsidRPr="003B1A2F" w:rsidRDefault="004039BD" w:rsidP="00E73031">
      <w:pPr>
        <w:autoSpaceDE w:val="0"/>
        <w:spacing w:line="360" w:lineRule="auto"/>
        <w:jc w:val="both"/>
        <w:rPr>
          <w:rFonts w:ascii="Courier New" w:hAnsi="Courier New" w:cs="Courier New"/>
          <w:u w:val="single"/>
        </w:rPr>
      </w:pPr>
      <w:r w:rsidRPr="003B1A2F">
        <w:rPr>
          <w:rFonts w:ascii="Courier New" w:hAnsi="Courier New" w:cs="Courier New"/>
          <w:b/>
        </w:rPr>
        <w:t>12.7.</w:t>
      </w:r>
      <w:r w:rsidRPr="003B1A2F">
        <w:rPr>
          <w:rFonts w:ascii="Courier New" w:hAnsi="Courier New" w:cs="Courier New"/>
          <w:u w:val="single"/>
        </w:rPr>
        <w:t>O licitante que deixar de atender aos subitens acima, no prazo estipulado, será desclassificado.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12.8.</w:t>
      </w:r>
      <w:r w:rsidRPr="003B1A2F">
        <w:rPr>
          <w:rFonts w:ascii="Courier New" w:hAnsi="Courier New" w:cs="Courier New"/>
        </w:rPr>
        <w:t xml:space="preserve"> Todos os documentos apresentados para habilitação deverão estar em nome do licitante, com o número do CNPJ e, preferencialmente, com endereço respectivo, devendo ser observado o seguinte:</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12.9.</w:t>
      </w:r>
      <w:r w:rsidRPr="003B1A2F">
        <w:rPr>
          <w:rFonts w:ascii="Courier New" w:hAnsi="Courier New" w:cs="Courier New"/>
        </w:rPr>
        <w:t>Caso o licitante seja a matriz, todos os documentos deverão estar com o número do CNPJ da matriz, ou;</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12.10</w:t>
      </w:r>
      <w:r w:rsidRPr="003B1A2F">
        <w:rPr>
          <w:rFonts w:ascii="Courier New" w:hAnsi="Courier New" w:cs="Courier New"/>
        </w:rPr>
        <w:t xml:space="preserve">. Caso o licitante seja a filial, todos os documentos deverão estar com o número do CNPJ da filial, exceto quanto à </w:t>
      </w:r>
      <w:r w:rsidRPr="003B1A2F">
        <w:rPr>
          <w:rFonts w:ascii="Courier New" w:hAnsi="Courier New" w:cs="Courier New"/>
        </w:rPr>
        <w:lastRenderedPageBreak/>
        <w:t>Certidão Negativa de Débito junto ao INSS, por constar no próprio documento que é válido para matriz e filiais, bem assim quanto ao Certificado de Regularidade do FGTS, quando o licitante tenha o recolhimento dos encargos centralizado, devendo, desta forma, apresentar o documento comprobatório de autorização para a centralização.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12.11.</w:t>
      </w:r>
      <w:r w:rsidRPr="003B1A2F">
        <w:rPr>
          <w:rFonts w:ascii="Courier New" w:hAnsi="Courier New" w:cs="Courier New"/>
        </w:rPr>
        <w:t>Serão dispensados da apresentação de documentos com o número do CNPJ da filial aqueles documentos que, pela própria natureza, forem emitidos somente em nome da matriz.</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12.12.</w:t>
      </w:r>
      <w:r w:rsidRPr="003B1A2F">
        <w:rPr>
          <w:rFonts w:ascii="Courier New" w:hAnsi="Courier New" w:cs="Courier New"/>
        </w:rPr>
        <w:t>O não atendimento de qualquer exigência ou condição deste item implicará na inabilitação da licitante.</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12.13.</w:t>
      </w:r>
      <w:r w:rsidRPr="003B1A2F">
        <w:rPr>
          <w:rFonts w:ascii="Courier New" w:hAnsi="Courier New" w:cs="Courier New"/>
        </w:rPr>
        <w:t>Todos os documentos de habilitação emitidos em língua estrangeira deverão ser entregues acompanhados da tradução para língua portuguesa efetuada por tradutor juramentado e também devidamente consularizados ou registrados no Cartório de Títulos e Documentos.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12.14.</w:t>
      </w:r>
      <w:r w:rsidRPr="003B1A2F">
        <w:rPr>
          <w:rFonts w:ascii="Courier New" w:hAnsi="Courier New" w:cs="Courier New"/>
        </w:rPr>
        <w:t>Documentos de procedência estrangeira, mas emitidos em língua portuguesa, também deverão ser apresentados devidamente consularizados ou registrados no Cartório de Títulos e Documentos.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12.15.</w:t>
      </w:r>
      <w:r w:rsidRPr="003B1A2F">
        <w:rPr>
          <w:rFonts w:ascii="Courier New" w:hAnsi="Courier New" w:cs="Courier New"/>
        </w:rPr>
        <w:t xml:space="preserve"> Após a fase de habilitação não cabe desistência de proposta, salvo por motivo decorrente de fato superveniente e aceito pelo Pregoeiro, sob pena de aplicação das sanções cabíveis.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12.16.</w:t>
      </w:r>
      <w:r w:rsidRPr="003B1A2F">
        <w:rPr>
          <w:rFonts w:ascii="Courier New" w:hAnsi="Courier New" w:cs="Courier New"/>
        </w:rPr>
        <w:t xml:space="preserve">  A Empresa ou sociedade estrangeira em funcionamento no país deverá apresentar, também, o Decreto de autorização ou o ato de registro ou autorização para funcionamento expedido pelo órgão competente, quando a atividade assim o exigir.</w:t>
      </w:r>
    </w:p>
    <w:p w:rsidR="004039BD" w:rsidRDefault="004039BD" w:rsidP="00E73031">
      <w:pPr>
        <w:autoSpaceDE w:val="0"/>
        <w:spacing w:line="360" w:lineRule="auto"/>
        <w:jc w:val="both"/>
        <w:rPr>
          <w:rFonts w:ascii="Courier New" w:hAnsi="Courier New" w:cs="Courier New"/>
        </w:rPr>
      </w:pPr>
      <w:r w:rsidRPr="003B1A2F">
        <w:rPr>
          <w:rFonts w:ascii="Courier New" w:hAnsi="Courier New" w:cs="Courier New"/>
          <w:b/>
        </w:rPr>
        <w:t>12.17.</w:t>
      </w:r>
      <w:r w:rsidRPr="003B1A2F">
        <w:rPr>
          <w:rFonts w:ascii="Courier New" w:hAnsi="Courier New" w:cs="Courier New"/>
        </w:rPr>
        <w:t xml:space="preserve"> Documentos apresentados com a validade expirada acarretarão a inabilitação do licitante. Os documentos que não tenham prazo de validade, somente serão aceitos com data não excedente a 06 (seis) meses antecedentes a data da abertura da sessão pública, exceto atestado (s).</w:t>
      </w:r>
    </w:p>
    <w:p w:rsidR="00F841A0" w:rsidRDefault="00F841A0" w:rsidP="00E73031">
      <w:pPr>
        <w:autoSpaceDE w:val="0"/>
        <w:spacing w:line="360" w:lineRule="auto"/>
        <w:jc w:val="both"/>
        <w:rPr>
          <w:rFonts w:ascii="Courier New" w:hAnsi="Courier New" w:cs="Courier New"/>
        </w:rPr>
      </w:pPr>
    </w:p>
    <w:p w:rsidR="00F841A0" w:rsidRPr="003B1A2F" w:rsidRDefault="00F841A0" w:rsidP="00E73031">
      <w:pPr>
        <w:autoSpaceDE w:val="0"/>
        <w:spacing w:line="360" w:lineRule="auto"/>
        <w:jc w:val="both"/>
        <w:rPr>
          <w:rFonts w:ascii="Courier New" w:hAnsi="Courier New" w:cs="Courier New"/>
        </w:rPr>
      </w:pPr>
    </w:p>
    <w:p w:rsidR="004039BD" w:rsidRPr="003B1A2F" w:rsidRDefault="004039BD" w:rsidP="00E73031">
      <w:pPr>
        <w:pBdr>
          <w:top w:val="single" w:sz="4" w:space="1" w:color="auto"/>
          <w:left w:val="single" w:sz="4" w:space="0" w:color="auto"/>
          <w:bottom w:val="single" w:sz="4" w:space="1" w:color="auto"/>
          <w:right w:val="single" w:sz="4" w:space="4" w:color="auto"/>
        </w:pBdr>
        <w:autoSpaceDE w:val="0"/>
        <w:spacing w:line="360" w:lineRule="auto"/>
        <w:jc w:val="both"/>
        <w:rPr>
          <w:rFonts w:ascii="Courier New" w:hAnsi="Courier New" w:cs="Courier New"/>
          <w:b/>
          <w:bCs/>
        </w:rPr>
      </w:pPr>
      <w:r w:rsidRPr="003B1A2F">
        <w:rPr>
          <w:rFonts w:ascii="Courier New" w:hAnsi="Courier New" w:cs="Courier New"/>
          <w:b/>
        </w:rPr>
        <w:lastRenderedPageBreak/>
        <w:t>13. RECURSOS ADMINISTRATIVOS</w:t>
      </w:r>
      <w:r w:rsidR="001A3A34" w:rsidRPr="003B1A2F">
        <w:rPr>
          <w:rFonts w:ascii="Courier New" w:hAnsi="Courier New" w:cs="Courier New"/>
          <w:b/>
        </w:rPr>
        <w:t>:</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13.1.</w:t>
      </w:r>
      <w:r w:rsidRPr="003B1A2F">
        <w:rPr>
          <w:rFonts w:ascii="Courier New" w:hAnsi="Courier New" w:cs="Courier New"/>
        </w:rPr>
        <w:t>Admitir-se-á, nos termos da legislação vigente, a intenção de interposição de recursos, compreendida a manifestação prévia do licitante, durante a Sessão Pública, o encaminhamento de eventuais contrarrazões pelos demais licitantes, realizados no âmbito do Sistema Eletrônico.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13.2.Declarado o vencedor, o pregoeiro abrirá o prazo mínimo de 20 (vinte) minutos</w:t>
      </w:r>
      <w:r w:rsidRPr="003B1A2F">
        <w:rPr>
          <w:rFonts w:ascii="Courier New" w:hAnsi="Courier New" w:cs="Courier New"/>
        </w:rPr>
        <w:t>, durante o qual qualquer licitante poderá, de forma imediata e motivada, em campo próprio do sistema, manifestar sua intenção de recorrer, registrando a síntese de suas razões.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13.2.1.Intenção motivada</w:t>
      </w:r>
      <w:r w:rsidRPr="003B1A2F">
        <w:rPr>
          <w:rFonts w:ascii="Courier New" w:hAnsi="Courier New" w:cs="Courier New"/>
        </w:rPr>
        <w:t xml:space="preserve"> de recorrer é aquela que identifica, objetivamente, os fatos e o direito que o licitante pretende que sejam revistos pela autoridade superior àquela que proferiu a decisão.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13.3.</w:t>
      </w:r>
      <w:r w:rsidR="00046396" w:rsidRPr="003B1A2F">
        <w:rPr>
          <w:rFonts w:ascii="Courier New" w:hAnsi="Courier New" w:cs="Courier New"/>
        </w:rPr>
        <w:t>O</w:t>
      </w:r>
      <w:r w:rsidRPr="003B1A2F">
        <w:rPr>
          <w:rFonts w:ascii="Courier New" w:hAnsi="Courier New" w:cs="Courier New"/>
        </w:rPr>
        <w:t xml:space="preserve"> licitante que tiver intenção de recorrer, aceita pelo pregoeiro, deverá registrar o recurso, em campo próprio do sistema, sendo-lhe concedido o prazo de 3 (três) dias para apresentar as suas razões, ficando as demais licitantes, desde logo, intimadas a apresentar contrarrazões, também via sistema, no prazo de 3 (três) dias, contado da data final do prazo do recorrente, assegurada vista imediata dos elementos indispensáveis à defesa dos seus interesses.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13.4.</w:t>
      </w:r>
      <w:r w:rsidRPr="003B1A2F">
        <w:rPr>
          <w:rFonts w:ascii="Courier New" w:hAnsi="Courier New" w:cs="Courier New"/>
        </w:rPr>
        <w:t xml:space="preserve"> Os autos do processo permanecerão no órgão com vista franqueada aos interessados, sendo que em relação à pesquisa de preços e definição do valor estimado, estas folhas poderão ser retiradas dos autos do processo pelo pregoeiro, conforme sua decisão, para melhor proteger os interesses desta Companhia.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13.5.</w:t>
      </w:r>
      <w:r w:rsidRPr="003B1A2F">
        <w:rPr>
          <w:rFonts w:ascii="Courier New" w:hAnsi="Courier New" w:cs="Courier New"/>
        </w:rPr>
        <w:t xml:space="preserve"> A falta de manifestação im</w:t>
      </w:r>
      <w:r w:rsidR="004F0C00" w:rsidRPr="003B1A2F">
        <w:rPr>
          <w:rFonts w:ascii="Courier New" w:hAnsi="Courier New" w:cs="Courier New"/>
        </w:rPr>
        <w:t>ediata e motivada da intenção do</w:t>
      </w:r>
      <w:r w:rsidRPr="003B1A2F">
        <w:rPr>
          <w:rFonts w:ascii="Courier New" w:hAnsi="Courier New" w:cs="Courier New"/>
        </w:rPr>
        <w:t xml:space="preserve"> licitante em recorrer importará a decadência do direito ao recurso e o pregoeiro adjudicará o objeto do certame à empresa declarada vencedora, sendo submetido o presente procedimento à autoridade competente para homologação.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13.6.</w:t>
      </w:r>
      <w:r w:rsidRPr="003B1A2F">
        <w:rPr>
          <w:rFonts w:ascii="Courier New" w:hAnsi="Courier New" w:cs="Courier New"/>
        </w:rPr>
        <w:t xml:space="preserve"> O acolhimento de recurso importará a invalidação apenas dos atos insuscetíveis de aproveitamento.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lastRenderedPageBreak/>
        <w:t>13.7.</w:t>
      </w:r>
      <w:r w:rsidRPr="003B1A2F">
        <w:rPr>
          <w:rFonts w:ascii="Courier New" w:hAnsi="Courier New" w:cs="Courier New"/>
        </w:rPr>
        <w:t xml:space="preserve"> Decididos os recursos, a autoridade competente fará a adjudicação do objeto ao licitante vencedor e homologará o procedimento licitatório.</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13.8.</w:t>
      </w:r>
      <w:r w:rsidRPr="003B1A2F">
        <w:rPr>
          <w:rFonts w:ascii="Courier New" w:hAnsi="Courier New" w:cs="Courier New"/>
        </w:rPr>
        <w:t xml:space="preserve"> O acompanhamento dos resultados, recursos e atas pertinentes a este certame poderão ser consultados no endereço https://www.comprasgovernamentais.gov.br/, que será atualizado a cada nova etapa constante no Edital.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 xml:space="preserve">13.9. </w:t>
      </w:r>
      <w:r w:rsidRPr="003B1A2F">
        <w:rPr>
          <w:rFonts w:ascii="Courier New" w:hAnsi="Courier New" w:cs="Courier New"/>
        </w:rPr>
        <w:t>Os recursos manifestamente protelatórios estarão passiveis de sanções administrativas nos termos da Lei nº 10.520/2002.</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13.10</w:t>
      </w:r>
      <w:r w:rsidRPr="003B1A2F">
        <w:rPr>
          <w:rFonts w:ascii="Courier New" w:hAnsi="Courier New" w:cs="Courier New"/>
        </w:rPr>
        <w:t>. São considerados recursos protelatórios: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13.10.1.</w:t>
      </w:r>
      <w:r w:rsidRPr="003B1A2F">
        <w:rPr>
          <w:rFonts w:ascii="Courier New" w:hAnsi="Courier New" w:cs="Courier New"/>
        </w:rPr>
        <w:t xml:space="preserve"> Aqueles que contrariam as disposições legais que norteiam os procedimentos licitatórios.</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13.10.2.</w:t>
      </w:r>
      <w:r w:rsidRPr="003B1A2F">
        <w:rPr>
          <w:rFonts w:ascii="Courier New" w:hAnsi="Courier New" w:cs="Courier New"/>
        </w:rPr>
        <w:t xml:space="preserve"> Aqueles que possuem o teor fundado em matéria distinta do procedimento licitatório (valores; prazos; eventos entre outros).</w:t>
      </w: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bCs/>
        </w:rPr>
      </w:pPr>
      <w:r w:rsidRPr="003B1A2F">
        <w:rPr>
          <w:rFonts w:ascii="Courier New" w:hAnsi="Courier New" w:cs="Courier New"/>
          <w:b/>
        </w:rPr>
        <w:t>14. DA ADJUDICAÇÃO E HOMOLOGAÇÃO</w:t>
      </w:r>
      <w:r w:rsidR="001A3A34" w:rsidRPr="003B1A2F">
        <w:rPr>
          <w:rFonts w:ascii="Courier New" w:hAnsi="Courier New" w:cs="Courier New"/>
          <w:b/>
        </w:rPr>
        <w:t>:</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14.1.</w:t>
      </w:r>
      <w:r w:rsidRPr="003B1A2F">
        <w:rPr>
          <w:rFonts w:ascii="Courier New" w:hAnsi="Courier New" w:cs="Courier New"/>
        </w:rPr>
        <w:t xml:space="preserve"> Declarado o vencedor e não have</w:t>
      </w:r>
      <w:r w:rsidR="004F0C00" w:rsidRPr="003B1A2F">
        <w:rPr>
          <w:rFonts w:ascii="Courier New" w:hAnsi="Courier New" w:cs="Courier New"/>
        </w:rPr>
        <w:t>ndo manifestação de Recursos, o</w:t>
      </w:r>
      <w:r w:rsidRPr="003B1A2F">
        <w:rPr>
          <w:rFonts w:ascii="Courier New" w:hAnsi="Courier New" w:cs="Courier New"/>
        </w:rPr>
        <w:t xml:space="preserve">(a) PREGOEIRO(A), através do SISTEMA, fará a adjudicação do objeto desta Licitação ao vencedor e, seguidamente, Autoridade Competente homologará a Licitação. </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14.1.1.</w:t>
      </w:r>
      <w:r w:rsidRPr="003B1A2F">
        <w:rPr>
          <w:rFonts w:ascii="Courier New" w:hAnsi="Courier New" w:cs="Courier New"/>
        </w:rPr>
        <w:t xml:space="preserve"> O procedimento</w:t>
      </w:r>
      <w:r w:rsidR="004F0C00" w:rsidRPr="003B1A2F">
        <w:rPr>
          <w:rFonts w:ascii="Courier New" w:hAnsi="Courier New" w:cs="Courier New"/>
        </w:rPr>
        <w:t xml:space="preserve"> da adjudicação é atribuição do(a) PREGOEIRO</w:t>
      </w:r>
      <w:r w:rsidRPr="003B1A2F">
        <w:rPr>
          <w:rFonts w:ascii="Courier New" w:hAnsi="Courier New" w:cs="Courier New"/>
        </w:rPr>
        <w:t>(A), se não houver Recurso, ou, havendo, a Autoridade Competente, que também procederá à homologação do certame.</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14.2.</w:t>
      </w:r>
      <w:r w:rsidRPr="003B1A2F">
        <w:rPr>
          <w:rFonts w:ascii="Courier New" w:hAnsi="Courier New" w:cs="Courier New"/>
        </w:rPr>
        <w:t xml:space="preserve"> Após a homologação será convocado o adjudicatário para a assinatura do Contrato, nas condições estabelecidas, conforme modelo do </w:t>
      </w:r>
      <w:r w:rsidRPr="003B1A2F">
        <w:rPr>
          <w:rFonts w:ascii="Courier New" w:hAnsi="Courier New" w:cs="Courier New"/>
          <w:b/>
        </w:rPr>
        <w:t>ANEXO I</w:t>
      </w:r>
      <w:r w:rsidRPr="00F841A0">
        <w:rPr>
          <w:rFonts w:ascii="Courier New" w:hAnsi="Courier New" w:cs="Courier New"/>
          <w:b/>
        </w:rPr>
        <w:t>X</w:t>
      </w:r>
      <w:r w:rsidR="00F841A0">
        <w:rPr>
          <w:rFonts w:ascii="Courier New" w:hAnsi="Courier New" w:cs="Courier New"/>
          <w:b/>
        </w:rPr>
        <w:t xml:space="preserve"> </w:t>
      </w:r>
      <w:r w:rsidRPr="003B1A2F">
        <w:rPr>
          <w:rFonts w:ascii="Courier New" w:hAnsi="Courier New" w:cs="Courier New"/>
        </w:rPr>
        <w:t>deste Edital.</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14.3.</w:t>
      </w:r>
      <w:r w:rsidRPr="003B1A2F">
        <w:rPr>
          <w:rFonts w:ascii="Courier New" w:hAnsi="Courier New" w:cs="Courier New"/>
        </w:rPr>
        <w:t xml:space="preserve"> Se a adjudicação não puder ocorrer dentro do período de validade da proposta, e, havendo interesse da COSANPA, este poderá solicitar prorrogação da validade acima referida, por igual prazo, no mínimo.</w:t>
      </w:r>
    </w:p>
    <w:p w:rsidR="004039BD" w:rsidRPr="003B1A2F" w:rsidRDefault="004039BD" w:rsidP="00E73031">
      <w:pPr>
        <w:pBdr>
          <w:top w:val="single" w:sz="4" w:space="1" w:color="auto"/>
          <w:left w:val="single" w:sz="4" w:space="4" w:color="auto"/>
          <w:bottom w:val="single" w:sz="4" w:space="1" w:color="auto"/>
          <w:right w:val="single" w:sz="4" w:space="4" w:color="auto"/>
        </w:pBdr>
        <w:autoSpaceDE w:val="0"/>
        <w:spacing w:line="360" w:lineRule="auto"/>
        <w:jc w:val="both"/>
        <w:rPr>
          <w:rFonts w:ascii="Courier New" w:hAnsi="Courier New" w:cs="Courier New"/>
          <w:b/>
          <w:bCs/>
        </w:rPr>
      </w:pPr>
      <w:r w:rsidRPr="003B1A2F">
        <w:rPr>
          <w:rFonts w:ascii="Courier New" w:hAnsi="Courier New" w:cs="Courier New"/>
          <w:b/>
        </w:rPr>
        <w:t>15. DO CONTRATO</w:t>
      </w:r>
      <w:r w:rsidR="001A3A34" w:rsidRPr="003B1A2F">
        <w:rPr>
          <w:rFonts w:ascii="Courier New" w:hAnsi="Courier New" w:cs="Courier New"/>
          <w:b/>
        </w:rPr>
        <w:t>:</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15.1.</w:t>
      </w:r>
      <w:r w:rsidRPr="003B1A2F">
        <w:rPr>
          <w:rFonts w:ascii="Courier New" w:hAnsi="Courier New" w:cs="Courier New"/>
        </w:rPr>
        <w:t xml:space="preserve"> Será firmado contrato com a empresa licitante vencedora, estando às obrigações assumidas vinculadas à Proposta, aos lances, ao Edital e às legislações pertinentes.</w:t>
      </w:r>
    </w:p>
    <w:p w:rsidR="004039BD" w:rsidRPr="003B1A2F" w:rsidRDefault="004039BD" w:rsidP="00E73031">
      <w:pPr>
        <w:pStyle w:val="Normal2"/>
        <w:widowControl w:val="0"/>
        <w:spacing w:line="360" w:lineRule="auto"/>
        <w:rPr>
          <w:rFonts w:ascii="Courier New" w:hAnsi="Courier New" w:cs="Courier New"/>
        </w:rPr>
      </w:pPr>
      <w:r w:rsidRPr="003B1A2F">
        <w:rPr>
          <w:rFonts w:ascii="Courier New" w:hAnsi="Courier New" w:cs="Courier New"/>
          <w:b/>
        </w:rPr>
        <w:t>15.2.</w:t>
      </w:r>
      <w:r w:rsidRPr="003B1A2F">
        <w:rPr>
          <w:rFonts w:ascii="Courier New" w:hAnsi="Courier New" w:cs="Courier New"/>
        </w:rPr>
        <w:t xml:space="preserve"> A Administração da COSANPA convocará a adjudicatária, por </w:t>
      </w:r>
      <w:r w:rsidRPr="003B1A2F">
        <w:rPr>
          <w:rFonts w:ascii="Courier New" w:hAnsi="Courier New" w:cs="Courier New"/>
        </w:rPr>
        <w:lastRenderedPageBreak/>
        <w:t xml:space="preserve">escrito ou por e-mail, para assinar o contrato no prazo de </w:t>
      </w:r>
      <w:r w:rsidRPr="003B1A2F">
        <w:rPr>
          <w:rFonts w:ascii="Courier New" w:hAnsi="Courier New" w:cs="Courier New"/>
          <w:b/>
        </w:rPr>
        <w:t>05 (cinco) dias úteis</w:t>
      </w:r>
      <w:r w:rsidRPr="003B1A2F">
        <w:rPr>
          <w:rFonts w:ascii="Courier New" w:hAnsi="Courier New" w:cs="Courier New"/>
        </w:rPr>
        <w:t xml:space="preserve">, contados do recebimento da convocação; </w:t>
      </w:r>
    </w:p>
    <w:p w:rsidR="004039BD" w:rsidRPr="003B1A2F" w:rsidRDefault="004039BD" w:rsidP="00E73031">
      <w:pPr>
        <w:pStyle w:val="Corpodetexto"/>
        <w:spacing w:after="0" w:line="360" w:lineRule="auto"/>
        <w:jc w:val="both"/>
        <w:rPr>
          <w:rFonts w:ascii="Courier New" w:hAnsi="Courier New" w:cs="Courier New"/>
        </w:rPr>
      </w:pPr>
      <w:r w:rsidRPr="003B1A2F">
        <w:rPr>
          <w:rFonts w:ascii="Courier New" w:hAnsi="Courier New" w:cs="Courier New"/>
          <w:b/>
        </w:rPr>
        <w:t>15.3</w:t>
      </w:r>
      <w:r w:rsidRPr="003B1A2F">
        <w:rPr>
          <w:rFonts w:ascii="Courier New" w:hAnsi="Courier New" w:cs="Courier New"/>
        </w:rPr>
        <w:t>. A Contratada manterá, durante toda a execução do Contrato, as condições de habilitação e qualificação que lhe foram exigidas na licitação.</w:t>
      </w:r>
    </w:p>
    <w:p w:rsidR="004039BD" w:rsidRPr="003B1A2F" w:rsidRDefault="004039BD" w:rsidP="00E73031">
      <w:pPr>
        <w:pStyle w:val="Corpodetexto"/>
        <w:spacing w:after="0" w:line="360" w:lineRule="auto"/>
        <w:jc w:val="both"/>
        <w:rPr>
          <w:rFonts w:ascii="Courier New" w:hAnsi="Courier New" w:cs="Courier New"/>
        </w:rPr>
      </w:pPr>
      <w:r w:rsidRPr="003B1A2F">
        <w:rPr>
          <w:rFonts w:ascii="Courier New" w:hAnsi="Courier New" w:cs="Courier New"/>
          <w:b/>
        </w:rPr>
        <w:t>15.4.</w:t>
      </w:r>
      <w:r w:rsidRPr="003B1A2F">
        <w:rPr>
          <w:rFonts w:ascii="Courier New" w:hAnsi="Courier New" w:cs="Courier New"/>
        </w:rPr>
        <w:t xml:space="preserve"> A recusa injustificada do licitante vencedor em assinar o instrumento contratual, dentro do prazo e condições estabelecidos, caracterizará o descumprimento total da obrigação assumida, sujeitando-o às penalidades legalmente estabelecidas.</w:t>
      </w:r>
    </w:p>
    <w:p w:rsidR="004039BD" w:rsidRPr="003B1A2F" w:rsidRDefault="004039BD" w:rsidP="00E73031">
      <w:pPr>
        <w:pStyle w:val="Corpodetexto"/>
        <w:spacing w:after="0" w:line="360" w:lineRule="auto"/>
        <w:jc w:val="both"/>
        <w:rPr>
          <w:rFonts w:ascii="Courier New" w:hAnsi="Courier New" w:cs="Courier New"/>
        </w:rPr>
      </w:pPr>
      <w:r w:rsidRPr="003B1A2F">
        <w:rPr>
          <w:rFonts w:ascii="Courier New" w:hAnsi="Courier New" w:cs="Courier New"/>
          <w:b/>
        </w:rPr>
        <w:t>15</w:t>
      </w:r>
      <w:r w:rsidRPr="003B1A2F">
        <w:rPr>
          <w:rFonts w:ascii="Courier New" w:hAnsi="Courier New" w:cs="Courier New"/>
        </w:rPr>
        <w:t>.</w:t>
      </w:r>
      <w:r w:rsidRPr="003B1A2F">
        <w:rPr>
          <w:rFonts w:ascii="Courier New" w:hAnsi="Courier New" w:cs="Courier New"/>
          <w:b/>
        </w:rPr>
        <w:t>4.1.</w:t>
      </w:r>
      <w:r w:rsidRPr="003B1A2F">
        <w:rPr>
          <w:rFonts w:ascii="Courier New" w:hAnsi="Courier New" w:cs="Courier New"/>
        </w:rPr>
        <w:t xml:space="preserve"> Ocorrendo o previsto neste subitem, é facultado a COSANPA, convocar os licitantes remanescentes, na ordem de classificação, para negociação e possível adjudicação ou revogar a licitação.</w:t>
      </w:r>
    </w:p>
    <w:p w:rsidR="004039BD" w:rsidRPr="003B1A2F" w:rsidRDefault="004039BD" w:rsidP="00E730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line="360" w:lineRule="auto"/>
        <w:jc w:val="both"/>
        <w:rPr>
          <w:rFonts w:ascii="Courier New" w:hAnsi="Courier New" w:cs="Courier New"/>
        </w:rPr>
      </w:pPr>
      <w:r w:rsidRPr="003B1A2F">
        <w:rPr>
          <w:rFonts w:ascii="Courier New" w:hAnsi="Courier New" w:cs="Courier New"/>
          <w:b/>
        </w:rPr>
        <w:t>15.5.</w:t>
      </w:r>
      <w:r w:rsidRPr="003B1A2F">
        <w:rPr>
          <w:rFonts w:ascii="Courier New" w:hAnsi="Courier New" w:cs="Courier New"/>
        </w:rPr>
        <w:t xml:space="preserve"> O foro do contrato será o da Comarca de Belém, Estado do Pará.</w:t>
      </w:r>
    </w:p>
    <w:p w:rsidR="004039BD" w:rsidRPr="003B1A2F" w:rsidRDefault="004039BD" w:rsidP="00E73031">
      <w:pPr>
        <w:pStyle w:val="Corpodetexto"/>
        <w:pBdr>
          <w:top w:val="single" w:sz="4" w:space="1" w:color="auto"/>
          <w:left w:val="single" w:sz="4" w:space="4" w:color="auto"/>
          <w:bottom w:val="single" w:sz="4" w:space="1" w:color="auto"/>
          <w:right w:val="single" w:sz="4" w:space="4" w:color="auto"/>
        </w:pBdr>
        <w:tabs>
          <w:tab w:val="left" w:pos="709"/>
        </w:tabs>
        <w:spacing w:after="0" w:line="360" w:lineRule="auto"/>
        <w:jc w:val="both"/>
        <w:rPr>
          <w:rFonts w:ascii="Courier New" w:hAnsi="Courier New" w:cs="Courier New"/>
          <w:b/>
        </w:rPr>
      </w:pPr>
      <w:r w:rsidRPr="003B1A2F">
        <w:rPr>
          <w:rFonts w:ascii="Courier New" w:hAnsi="Courier New" w:cs="Courier New"/>
          <w:b/>
        </w:rPr>
        <w:t>16. DA ANULAÇÃO E REVOGAÇÃO:</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16.1.</w:t>
      </w:r>
      <w:r w:rsidRPr="003B1A2F">
        <w:rPr>
          <w:rFonts w:ascii="Courier New" w:hAnsi="Courier New" w:cs="Courier New"/>
        </w:rPr>
        <w:t xml:space="preserve"> A autoridade competente para determinar a contratação poderá revogar a licitação em face de razões de interesse Público, na ocorrência de fato superveniente devidamente comprovado, pertinente e suficiente para justificar tal conduta, devendo anulá-la por ilegalidade, de ofício ou por provocação de qualquer pessoa, mediante ato escrito e fundamentado, conforme os artigos 61 e 62 do regimento Interno de Licitações e Contratos da COSANPA - RILC.</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16.2.</w:t>
      </w:r>
      <w:r w:rsidRPr="003B1A2F">
        <w:rPr>
          <w:rFonts w:ascii="Courier New" w:hAnsi="Courier New" w:cs="Courier New"/>
        </w:rPr>
        <w:t xml:space="preserve"> A anulação do procedimento licitatório induz à do contrato.</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16.3.</w:t>
      </w:r>
      <w:r w:rsidRPr="003B1A2F">
        <w:rPr>
          <w:rFonts w:ascii="Courier New" w:hAnsi="Courier New" w:cs="Courier New"/>
        </w:rPr>
        <w:t xml:space="preserve"> A revogação ou anulação, depois de iniciada a fase de apresentação de lances ou propostas, somente ocorrerá depois de concedida às licitantes oportunidades para se manifestarem, assegurando-lhes o exercício do direito ao contraditório e à ampla defesa.</w:t>
      </w:r>
    </w:p>
    <w:p w:rsidR="004039BD" w:rsidRPr="003B1A2F" w:rsidRDefault="004039BD" w:rsidP="00E73031">
      <w:pPr>
        <w:autoSpaceDE w:val="0"/>
        <w:spacing w:line="360" w:lineRule="auto"/>
        <w:jc w:val="both"/>
        <w:rPr>
          <w:rFonts w:ascii="Courier New" w:hAnsi="Courier New" w:cs="Courier New"/>
        </w:rPr>
      </w:pPr>
      <w:r w:rsidRPr="003B1A2F">
        <w:rPr>
          <w:rFonts w:ascii="Courier New" w:hAnsi="Courier New" w:cs="Courier New"/>
          <w:b/>
        </w:rPr>
        <w:t>16.4.</w:t>
      </w:r>
      <w:r w:rsidRPr="003B1A2F">
        <w:rPr>
          <w:rFonts w:ascii="Courier New" w:hAnsi="Courier New" w:cs="Courier New"/>
        </w:rPr>
        <w:t xml:space="preserve"> Os licitantes não </w:t>
      </w:r>
      <w:r w:rsidRPr="003B1A2F">
        <w:rPr>
          <w:rStyle w:val="object"/>
          <w:rFonts w:ascii="Courier New" w:hAnsi="Courier New" w:cs="Courier New"/>
        </w:rPr>
        <w:t>ter</w:t>
      </w:r>
      <w:r w:rsidRPr="003B1A2F">
        <w:rPr>
          <w:rFonts w:ascii="Courier New" w:hAnsi="Courier New" w:cs="Courier New"/>
        </w:rPr>
        <w:t>ão direito à indenização em decorrência da anulação do procedimento licitatório, ressalvado o direito do contratado de boa-fé ao ressarcimento dos encargos que tiver suportado no cumprimento do contrato.</w:t>
      </w:r>
    </w:p>
    <w:p w:rsidR="004039BD" w:rsidRPr="003B1A2F" w:rsidRDefault="004039BD" w:rsidP="00E73031">
      <w:pPr>
        <w:pStyle w:val="Corpodetexto"/>
        <w:pBdr>
          <w:top w:val="single" w:sz="4" w:space="1" w:color="auto"/>
          <w:left w:val="single" w:sz="4" w:space="4" w:color="auto"/>
          <w:bottom w:val="single" w:sz="4" w:space="1" w:color="auto"/>
          <w:right w:val="single" w:sz="4" w:space="4" w:color="auto"/>
        </w:pBdr>
        <w:tabs>
          <w:tab w:val="left" w:pos="709"/>
        </w:tabs>
        <w:spacing w:after="0" w:line="360" w:lineRule="auto"/>
        <w:jc w:val="both"/>
        <w:rPr>
          <w:rFonts w:ascii="Courier New" w:hAnsi="Courier New" w:cs="Courier New"/>
          <w:b/>
        </w:rPr>
      </w:pPr>
      <w:r w:rsidRPr="003B1A2F">
        <w:rPr>
          <w:rFonts w:ascii="Courier New" w:hAnsi="Courier New" w:cs="Courier New"/>
          <w:b/>
        </w:rPr>
        <w:lastRenderedPageBreak/>
        <w:t>17. DAS DISPOSIÇÕES FINAIS:</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17.1.</w:t>
      </w:r>
      <w:r w:rsidRPr="003B1A2F">
        <w:rPr>
          <w:rFonts w:ascii="Courier New" w:hAnsi="Courier New" w:cs="Courier New"/>
        </w:rPr>
        <w:t xml:space="preserve"> Nenhuma indenização será devida aos licitantes pela elaboração e/ou apresentação de documentação relativa ao presente pregão.</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17.2.</w:t>
      </w:r>
      <w:r w:rsidRPr="003B1A2F">
        <w:rPr>
          <w:rFonts w:ascii="Courier New" w:hAnsi="Courier New" w:cs="Courier New"/>
        </w:rPr>
        <w:t xml:space="preserve"> Na contagem de todos os prazos estabelecidos neste edital excluir-se-á o dia de início e incluir-se-á o do vencimento, e considerar-se-ão os dias consecutivos, exceto quando for explicitamente disposto em contrário.</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17.3.</w:t>
      </w:r>
      <w:r w:rsidRPr="003B1A2F">
        <w:rPr>
          <w:rFonts w:ascii="Courier New" w:hAnsi="Courier New" w:cs="Courier New"/>
        </w:rPr>
        <w:t xml:space="preserve"> É </w:t>
      </w:r>
      <w:r w:rsidR="002A763F" w:rsidRPr="003B1A2F">
        <w:rPr>
          <w:rFonts w:ascii="Courier New" w:hAnsi="Courier New" w:cs="Courier New"/>
        </w:rPr>
        <w:t>permitida</w:t>
      </w:r>
      <w:r w:rsidRPr="003B1A2F">
        <w:rPr>
          <w:rFonts w:ascii="Courier New" w:hAnsi="Courier New" w:cs="Courier New"/>
        </w:rPr>
        <w:t xml:space="preserve"> a subcontratação </w:t>
      </w:r>
      <w:r w:rsidR="002A763F" w:rsidRPr="003B1A2F">
        <w:rPr>
          <w:rFonts w:ascii="Courier New" w:hAnsi="Courier New" w:cs="Courier New"/>
        </w:rPr>
        <w:t xml:space="preserve">de até </w:t>
      </w:r>
      <w:r w:rsidR="00351BD1">
        <w:rPr>
          <w:rFonts w:ascii="Courier New" w:hAnsi="Courier New" w:cs="Courier New"/>
          <w:b/>
        </w:rPr>
        <w:t>xx</w:t>
      </w:r>
      <w:r w:rsidR="002A763F" w:rsidRPr="003B1A2F">
        <w:rPr>
          <w:rFonts w:ascii="Courier New" w:hAnsi="Courier New" w:cs="Courier New"/>
          <w:b/>
        </w:rPr>
        <w:t>%</w:t>
      </w:r>
      <w:r w:rsidRPr="003B1A2F">
        <w:rPr>
          <w:rFonts w:ascii="Courier New" w:hAnsi="Courier New" w:cs="Courier New"/>
        </w:rPr>
        <w:t>do</w:t>
      </w:r>
      <w:r w:rsidR="002A763F" w:rsidRPr="003B1A2F">
        <w:rPr>
          <w:rFonts w:ascii="Courier New" w:hAnsi="Courier New" w:cs="Courier New"/>
        </w:rPr>
        <w:t>sserviços</w:t>
      </w:r>
      <w:r w:rsidRPr="003B1A2F">
        <w:rPr>
          <w:rFonts w:ascii="Courier New" w:hAnsi="Courier New" w:cs="Courier New"/>
        </w:rPr>
        <w:t>, objeto desta licitação.</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17.4.</w:t>
      </w:r>
      <w:r w:rsidRPr="003B1A2F">
        <w:rPr>
          <w:rFonts w:ascii="Courier New" w:hAnsi="Courier New" w:cs="Courier New"/>
        </w:rPr>
        <w:t xml:space="preserve"> Os casos omissos serão resolvidos pelo Pregoeiro, com observância das devidas disposições legislativas.</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17.5.</w:t>
      </w:r>
      <w:r w:rsidRPr="003B1A2F">
        <w:rPr>
          <w:rFonts w:ascii="Courier New" w:hAnsi="Courier New" w:cs="Courier New"/>
        </w:rPr>
        <w:t xml:space="preserve"> A indicação do lance vencedor, a classificação dos lances apresentados e demais informações relativas à sessão pública virtual deste Pregão constarão em ata divulgada no sistema eletrônico.</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17.6.</w:t>
      </w:r>
      <w:r w:rsidRPr="003B1A2F">
        <w:rPr>
          <w:rFonts w:ascii="Courier New" w:hAnsi="Courier New" w:cs="Courier New"/>
        </w:rPr>
        <w:t xml:space="preserve"> Para todas as referências de tempo contidas neste edital será observado o horário de Brasília (DF) e, dessa forma, serão registradas no sistema eletrônico e na documentação relativa ao certame.</w:t>
      </w:r>
    </w:p>
    <w:p w:rsidR="00F841A0"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17.7.</w:t>
      </w:r>
      <w:r w:rsidRPr="003B1A2F">
        <w:rPr>
          <w:rFonts w:ascii="Courier New" w:hAnsi="Courier New" w:cs="Courier New"/>
        </w:rPr>
        <w:t xml:space="preserve"> O horário de recebimento e protocolização de documentos nesta Companhia é de </w:t>
      </w:r>
      <w:r w:rsidR="00F841A0">
        <w:rPr>
          <w:rFonts w:ascii="Courier New" w:hAnsi="Courier New" w:cs="Courier New"/>
        </w:rPr>
        <w:t>09</w:t>
      </w:r>
      <w:r w:rsidRPr="003B1A2F">
        <w:rPr>
          <w:rFonts w:ascii="Courier New" w:hAnsi="Courier New" w:cs="Courier New"/>
        </w:rPr>
        <w:t>h</w:t>
      </w:r>
      <w:r w:rsidR="005211A8" w:rsidRPr="003B1A2F">
        <w:rPr>
          <w:rFonts w:ascii="Courier New" w:hAnsi="Courier New" w:cs="Courier New"/>
        </w:rPr>
        <w:t>oras</w:t>
      </w:r>
      <w:r w:rsidRPr="003B1A2F">
        <w:rPr>
          <w:rFonts w:ascii="Courier New" w:hAnsi="Courier New" w:cs="Courier New"/>
        </w:rPr>
        <w:t xml:space="preserve"> às </w:t>
      </w:r>
      <w:r w:rsidR="00F841A0">
        <w:rPr>
          <w:rFonts w:ascii="Courier New" w:hAnsi="Courier New" w:cs="Courier New"/>
        </w:rPr>
        <w:t>15</w:t>
      </w:r>
      <w:r w:rsidRPr="003B1A2F">
        <w:rPr>
          <w:rFonts w:ascii="Courier New" w:hAnsi="Courier New" w:cs="Courier New"/>
        </w:rPr>
        <w:t xml:space="preserve"> horas. </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17.8.</w:t>
      </w:r>
      <w:r w:rsidRPr="003B1A2F">
        <w:rPr>
          <w:rFonts w:ascii="Courier New" w:hAnsi="Courier New" w:cs="Courier New"/>
        </w:rPr>
        <w:t xml:space="preserve"> É facultada ao Pregoeiro ou à Autoridade Superior, em qualquer fase da licitação, a promoção de diligência </w:t>
      </w:r>
      <w:r w:rsidR="002A763F" w:rsidRPr="003B1A2F">
        <w:rPr>
          <w:rFonts w:ascii="Courier New" w:hAnsi="Courier New" w:cs="Courier New"/>
        </w:rPr>
        <w:t xml:space="preserve">a qualquer órgão ou entidade </w:t>
      </w:r>
      <w:r w:rsidRPr="003B1A2F">
        <w:rPr>
          <w:rFonts w:ascii="Courier New" w:hAnsi="Courier New" w:cs="Courier New"/>
        </w:rPr>
        <w:t>destinada a esclarecer ou complementar a instrução do processo, vedada a inclusão posterior de documento ou informação que deveria constar no ato da Sessão Pública.</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17.9.</w:t>
      </w:r>
      <w:r w:rsidRPr="003B1A2F">
        <w:rPr>
          <w:rFonts w:ascii="Courier New" w:hAnsi="Courier New" w:cs="Courier New"/>
        </w:rPr>
        <w:t xml:space="preserve"> Os licitantes serão responsáveis pela fidelidade e legitimidade das informações e dos documentos apresentados em qualquer fase da licitação.</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17.10.</w:t>
      </w:r>
      <w:r w:rsidRPr="003B1A2F">
        <w:rPr>
          <w:rFonts w:ascii="Courier New" w:hAnsi="Courier New" w:cs="Courier New"/>
        </w:rPr>
        <w:t xml:space="preserve"> Após apresentação da proposta, não caberá desistência, salvo por motivo justo decorrente de fato superveniente e aceito pelo Pregoeiro.</w:t>
      </w:r>
    </w:p>
    <w:p w:rsidR="004039BD" w:rsidRPr="003B1A2F" w:rsidRDefault="004039BD" w:rsidP="00E73031">
      <w:pPr>
        <w:pStyle w:val="Corpodetexto"/>
        <w:tabs>
          <w:tab w:val="left" w:pos="709"/>
        </w:tabs>
        <w:spacing w:after="0" w:line="360" w:lineRule="auto"/>
        <w:jc w:val="both"/>
        <w:rPr>
          <w:rFonts w:ascii="Courier New" w:hAnsi="Courier New" w:cs="Courier New"/>
          <w:b/>
        </w:rPr>
      </w:pPr>
      <w:r w:rsidRPr="003B1A2F">
        <w:rPr>
          <w:rFonts w:ascii="Courier New" w:hAnsi="Courier New" w:cs="Courier New"/>
          <w:b/>
        </w:rPr>
        <w:t>17.11.</w:t>
      </w:r>
      <w:r w:rsidRPr="003B1A2F">
        <w:rPr>
          <w:rFonts w:ascii="Courier New" w:hAnsi="Courier New" w:cs="Courier New"/>
        </w:rPr>
        <w:t xml:space="preserve"> As normas que disciplinam este Pregão serão sempre interpretadas em favor da ampliação da disputa entre os </w:t>
      </w:r>
      <w:r w:rsidRPr="003B1A2F">
        <w:rPr>
          <w:rFonts w:ascii="Courier New" w:hAnsi="Courier New" w:cs="Courier New"/>
        </w:rPr>
        <w:lastRenderedPageBreak/>
        <w:t>interessados, sem comprometimento da segurança do futuro Contrato</w:t>
      </w:r>
      <w:r w:rsidRPr="003B1A2F">
        <w:rPr>
          <w:rFonts w:ascii="Courier New" w:hAnsi="Courier New" w:cs="Courier New"/>
          <w:b/>
        </w:rPr>
        <w:t>.</w:t>
      </w:r>
    </w:p>
    <w:p w:rsidR="006E3CD3" w:rsidRPr="003B1A2F" w:rsidRDefault="006E3CD3" w:rsidP="00E73031">
      <w:pPr>
        <w:pStyle w:val="Corpodetexto"/>
        <w:tabs>
          <w:tab w:val="left" w:pos="709"/>
        </w:tabs>
        <w:spacing w:after="0" w:line="360" w:lineRule="auto"/>
        <w:jc w:val="both"/>
        <w:rPr>
          <w:rFonts w:ascii="Courier New" w:hAnsi="Courier New" w:cs="Courier New"/>
          <w:b/>
          <w:bCs/>
        </w:rPr>
      </w:pPr>
      <w:r w:rsidRPr="003B1A2F">
        <w:rPr>
          <w:rFonts w:ascii="Courier New" w:hAnsi="Courier New" w:cs="Courier New"/>
          <w:b/>
          <w:bCs/>
        </w:rPr>
        <w:t>17.12. O licitante deverá observar a política de integridade disponível na sitio da COSANPA, no item INSTITUCIONAL (Código de Conduta de Integridade), conforme recomendação constante no art. 32, inciso V, combinado com art. 9º, todos da Lei nº 13.303/2016.</w:t>
      </w:r>
    </w:p>
    <w:p w:rsidR="004039BD" w:rsidRPr="003B1A2F" w:rsidRDefault="004039BD" w:rsidP="00E73031">
      <w:pPr>
        <w:pStyle w:val="Corpodetexto"/>
        <w:tabs>
          <w:tab w:val="left" w:pos="709"/>
        </w:tabs>
        <w:spacing w:after="0" w:line="360" w:lineRule="auto"/>
        <w:jc w:val="both"/>
        <w:rPr>
          <w:rFonts w:ascii="Courier New" w:hAnsi="Courier New" w:cs="Courier New"/>
        </w:rPr>
      </w:pPr>
      <w:r w:rsidRPr="003B1A2F">
        <w:rPr>
          <w:rFonts w:ascii="Courier New" w:hAnsi="Courier New" w:cs="Courier New"/>
          <w:b/>
        </w:rPr>
        <w:t>17.1</w:t>
      </w:r>
      <w:r w:rsidR="006E3CD3" w:rsidRPr="003B1A2F">
        <w:rPr>
          <w:rFonts w:ascii="Courier New" w:hAnsi="Courier New" w:cs="Courier New"/>
          <w:b/>
        </w:rPr>
        <w:t>3</w:t>
      </w:r>
      <w:r w:rsidRPr="003B1A2F">
        <w:rPr>
          <w:rFonts w:ascii="Courier New" w:hAnsi="Courier New" w:cs="Courier New"/>
          <w:b/>
        </w:rPr>
        <w:t>.</w:t>
      </w:r>
      <w:r w:rsidRPr="003B1A2F">
        <w:rPr>
          <w:rFonts w:ascii="Courier New" w:hAnsi="Courier New" w:cs="Courier New"/>
        </w:rPr>
        <w:t xml:space="preserve"> Os litígios decorrentes deste procedimento licitatório serão dirimidos no foro da cidade de Belém/Pa, pela Justiça Estadual.</w:t>
      </w:r>
    </w:p>
    <w:p w:rsidR="004039BD" w:rsidRPr="003B1A2F" w:rsidRDefault="004039BD" w:rsidP="00E73031">
      <w:pPr>
        <w:pStyle w:val="Corpodetexto"/>
        <w:tabs>
          <w:tab w:val="left" w:pos="709"/>
        </w:tabs>
        <w:spacing w:after="0" w:line="360" w:lineRule="auto"/>
        <w:jc w:val="both"/>
        <w:rPr>
          <w:rFonts w:ascii="Courier New" w:hAnsi="Courier New" w:cs="Courier New"/>
        </w:rPr>
      </w:pPr>
    </w:p>
    <w:p w:rsidR="005E3DA5" w:rsidRPr="003B1A2F" w:rsidRDefault="00AA2895" w:rsidP="003B1A2F">
      <w:pPr>
        <w:pStyle w:val="Corpodetexto"/>
        <w:tabs>
          <w:tab w:val="left" w:pos="709"/>
        </w:tabs>
        <w:spacing w:after="0" w:line="360" w:lineRule="auto"/>
        <w:jc w:val="right"/>
        <w:rPr>
          <w:rFonts w:ascii="Courier New" w:hAnsi="Courier New" w:cs="Courier New"/>
        </w:rPr>
      </w:pPr>
      <w:r w:rsidRPr="003B1A2F">
        <w:rPr>
          <w:rFonts w:ascii="Courier New" w:hAnsi="Courier New" w:cs="Courier New"/>
        </w:rPr>
        <w:t>Belém/PA,</w:t>
      </w:r>
      <w:r w:rsidR="00397AA2">
        <w:rPr>
          <w:rFonts w:ascii="Courier New" w:hAnsi="Courier New" w:cs="Courier New"/>
        </w:rPr>
        <w:t xml:space="preserve">13 </w:t>
      </w:r>
      <w:r w:rsidR="00A57A06" w:rsidRPr="003B1A2F">
        <w:rPr>
          <w:rFonts w:ascii="Courier New" w:hAnsi="Courier New" w:cs="Courier New"/>
        </w:rPr>
        <w:t xml:space="preserve">de </w:t>
      </w:r>
      <w:r w:rsidR="00397AA2">
        <w:rPr>
          <w:rFonts w:ascii="Courier New" w:hAnsi="Courier New" w:cs="Courier New"/>
        </w:rPr>
        <w:t xml:space="preserve">Agosto </w:t>
      </w:r>
      <w:r w:rsidR="00F13A52" w:rsidRPr="003B1A2F">
        <w:rPr>
          <w:rFonts w:ascii="Courier New" w:hAnsi="Courier New" w:cs="Courier New"/>
        </w:rPr>
        <w:t>de</w:t>
      </w:r>
      <w:r w:rsidRPr="003B1A2F">
        <w:rPr>
          <w:rFonts w:ascii="Courier New" w:hAnsi="Courier New" w:cs="Courier New"/>
        </w:rPr>
        <w:t xml:space="preserve"> 20</w:t>
      </w:r>
      <w:r w:rsidR="00397AA2">
        <w:rPr>
          <w:rFonts w:ascii="Courier New" w:hAnsi="Courier New" w:cs="Courier New"/>
        </w:rPr>
        <w:t>20</w:t>
      </w:r>
      <w:r w:rsidRPr="003B1A2F">
        <w:rPr>
          <w:rFonts w:ascii="Courier New" w:hAnsi="Courier New" w:cs="Courier New"/>
        </w:rPr>
        <w:t>.</w:t>
      </w:r>
    </w:p>
    <w:p w:rsidR="0000476A" w:rsidRPr="003B1A2F" w:rsidRDefault="0000476A" w:rsidP="00E73031">
      <w:pPr>
        <w:spacing w:line="360" w:lineRule="auto"/>
        <w:contextualSpacing/>
        <w:jc w:val="center"/>
        <w:rPr>
          <w:rFonts w:ascii="Courier New" w:hAnsi="Courier New" w:cs="Courier New"/>
          <w:b/>
          <w:i/>
        </w:rPr>
      </w:pPr>
    </w:p>
    <w:p w:rsidR="00961AAF" w:rsidRPr="003B1A2F" w:rsidRDefault="00961AAF" w:rsidP="00E73031">
      <w:pPr>
        <w:spacing w:line="360" w:lineRule="auto"/>
        <w:contextualSpacing/>
        <w:jc w:val="center"/>
        <w:rPr>
          <w:rFonts w:ascii="Courier New" w:hAnsi="Courier New" w:cs="Courier New"/>
          <w:b/>
          <w:i/>
        </w:rPr>
      </w:pPr>
    </w:p>
    <w:p w:rsidR="00961AAF" w:rsidRPr="003B1A2F" w:rsidRDefault="00961AAF" w:rsidP="00E73031">
      <w:pPr>
        <w:spacing w:line="360" w:lineRule="auto"/>
        <w:contextualSpacing/>
        <w:jc w:val="center"/>
        <w:rPr>
          <w:rFonts w:ascii="Courier New" w:hAnsi="Courier New" w:cs="Courier New"/>
          <w:b/>
          <w:i/>
        </w:rPr>
      </w:pPr>
    </w:p>
    <w:p w:rsidR="006B660B" w:rsidRDefault="00397AA2" w:rsidP="00E73031">
      <w:pPr>
        <w:spacing w:line="360" w:lineRule="auto"/>
        <w:contextualSpacing/>
        <w:jc w:val="center"/>
        <w:rPr>
          <w:rFonts w:ascii="Courier New" w:hAnsi="Courier New" w:cs="Courier New"/>
          <w:b/>
          <w:iCs/>
          <w:u w:val="single"/>
        </w:rPr>
      </w:pPr>
      <w:r>
        <w:rPr>
          <w:rFonts w:ascii="Courier New" w:hAnsi="Courier New" w:cs="Courier New"/>
          <w:b/>
          <w:iCs/>
          <w:u w:val="single"/>
        </w:rPr>
        <w:t>André Rabêlo</w:t>
      </w:r>
      <w:r w:rsidRPr="00397AA2">
        <w:rPr>
          <w:rFonts w:ascii="Courier New" w:hAnsi="Courier New" w:cs="Courier New"/>
          <w:b/>
          <w:iCs/>
        </w:rPr>
        <w:t xml:space="preserve"> </w:t>
      </w:r>
      <w:r>
        <w:rPr>
          <w:rFonts w:ascii="Courier New" w:hAnsi="Courier New" w:cs="Courier New"/>
          <w:b/>
          <w:iCs/>
        </w:rPr>
        <w:t>Queiroz</w:t>
      </w:r>
      <w:r w:rsidR="006B660B">
        <w:rPr>
          <w:rFonts w:ascii="Courier New" w:hAnsi="Courier New" w:cs="Courier New"/>
          <w:b/>
          <w:iCs/>
          <w:u w:val="single"/>
        </w:rPr>
        <w:t xml:space="preserve"> </w:t>
      </w:r>
    </w:p>
    <w:p w:rsidR="006E54A6" w:rsidRPr="003B1A2F" w:rsidRDefault="006E54A6" w:rsidP="00E73031">
      <w:pPr>
        <w:spacing w:line="360" w:lineRule="auto"/>
        <w:contextualSpacing/>
        <w:jc w:val="center"/>
        <w:rPr>
          <w:rFonts w:ascii="Courier New" w:hAnsi="Courier New" w:cs="Courier New"/>
          <w:b/>
          <w:iCs/>
        </w:rPr>
      </w:pPr>
      <w:r w:rsidRPr="003B1A2F">
        <w:rPr>
          <w:rFonts w:ascii="Courier New" w:hAnsi="Courier New" w:cs="Courier New"/>
          <w:b/>
          <w:iCs/>
        </w:rPr>
        <w:t>P</w:t>
      </w:r>
      <w:r w:rsidR="006018CE" w:rsidRPr="003B1A2F">
        <w:rPr>
          <w:rFonts w:ascii="Courier New" w:hAnsi="Courier New" w:cs="Courier New"/>
          <w:b/>
          <w:iCs/>
        </w:rPr>
        <w:t>regoeiro</w:t>
      </w:r>
    </w:p>
    <w:p w:rsidR="0000476A" w:rsidRPr="00E73031" w:rsidRDefault="0000476A" w:rsidP="00E73031">
      <w:pPr>
        <w:spacing w:line="360" w:lineRule="auto"/>
        <w:jc w:val="center"/>
        <w:rPr>
          <w:rFonts w:ascii="Comic Sans MS" w:hAnsi="Comic Sans MS"/>
          <w:b/>
          <w:u w:val="single"/>
        </w:rPr>
      </w:pPr>
    </w:p>
    <w:p w:rsidR="00EC181A" w:rsidRPr="00E73031" w:rsidRDefault="00EC181A" w:rsidP="00E73031">
      <w:pPr>
        <w:spacing w:line="360" w:lineRule="auto"/>
        <w:jc w:val="center"/>
        <w:rPr>
          <w:rFonts w:ascii="Comic Sans MS" w:hAnsi="Comic Sans MS"/>
          <w:b/>
          <w:u w:val="single"/>
        </w:rPr>
      </w:pPr>
    </w:p>
    <w:p w:rsidR="00E279F2" w:rsidRDefault="00E279F2" w:rsidP="00E73031">
      <w:pPr>
        <w:spacing w:line="360" w:lineRule="auto"/>
        <w:jc w:val="center"/>
        <w:rPr>
          <w:rFonts w:ascii="Comic Sans MS" w:hAnsi="Comic Sans MS"/>
          <w:b/>
          <w:u w:val="single"/>
        </w:rPr>
      </w:pPr>
    </w:p>
    <w:p w:rsidR="006D082F" w:rsidRDefault="006D082F" w:rsidP="00E73031">
      <w:pPr>
        <w:spacing w:line="360" w:lineRule="auto"/>
        <w:jc w:val="center"/>
        <w:rPr>
          <w:rFonts w:ascii="Comic Sans MS" w:hAnsi="Comic Sans MS"/>
          <w:b/>
          <w:u w:val="single"/>
        </w:rPr>
      </w:pPr>
    </w:p>
    <w:p w:rsidR="006D082F" w:rsidRDefault="006D082F" w:rsidP="00E73031">
      <w:pPr>
        <w:spacing w:line="360" w:lineRule="auto"/>
        <w:jc w:val="center"/>
        <w:rPr>
          <w:rFonts w:ascii="Comic Sans MS" w:hAnsi="Comic Sans MS"/>
          <w:b/>
          <w:u w:val="single"/>
        </w:rPr>
      </w:pPr>
    </w:p>
    <w:p w:rsidR="006D082F" w:rsidRDefault="006D082F" w:rsidP="00E73031">
      <w:pPr>
        <w:spacing w:line="360" w:lineRule="auto"/>
        <w:jc w:val="center"/>
        <w:rPr>
          <w:rFonts w:ascii="Comic Sans MS" w:hAnsi="Comic Sans MS"/>
          <w:b/>
          <w:u w:val="single"/>
        </w:rPr>
      </w:pPr>
    </w:p>
    <w:p w:rsidR="006D082F" w:rsidRDefault="006D082F" w:rsidP="00E73031">
      <w:pPr>
        <w:spacing w:line="360" w:lineRule="auto"/>
        <w:jc w:val="center"/>
        <w:rPr>
          <w:rFonts w:ascii="Comic Sans MS" w:hAnsi="Comic Sans MS"/>
          <w:b/>
          <w:u w:val="single"/>
        </w:rPr>
      </w:pPr>
    </w:p>
    <w:p w:rsidR="006D082F" w:rsidRDefault="006D082F" w:rsidP="00E73031">
      <w:pPr>
        <w:spacing w:line="360" w:lineRule="auto"/>
        <w:jc w:val="center"/>
        <w:rPr>
          <w:rFonts w:ascii="Comic Sans MS" w:hAnsi="Comic Sans MS"/>
          <w:b/>
          <w:u w:val="single"/>
        </w:rPr>
      </w:pPr>
    </w:p>
    <w:p w:rsidR="006D082F" w:rsidRDefault="006D082F" w:rsidP="00E73031">
      <w:pPr>
        <w:spacing w:line="360" w:lineRule="auto"/>
        <w:jc w:val="center"/>
        <w:rPr>
          <w:rFonts w:ascii="Comic Sans MS" w:hAnsi="Comic Sans MS"/>
          <w:b/>
          <w:u w:val="single"/>
        </w:rPr>
      </w:pPr>
    </w:p>
    <w:p w:rsidR="00397AA2" w:rsidRDefault="00397AA2" w:rsidP="00E73031">
      <w:pPr>
        <w:spacing w:line="360" w:lineRule="auto"/>
        <w:jc w:val="center"/>
        <w:rPr>
          <w:rFonts w:ascii="Comic Sans MS" w:hAnsi="Comic Sans MS"/>
          <w:b/>
          <w:u w:val="single"/>
        </w:rPr>
      </w:pPr>
    </w:p>
    <w:p w:rsidR="00397AA2" w:rsidRDefault="00397AA2" w:rsidP="00E73031">
      <w:pPr>
        <w:spacing w:line="360" w:lineRule="auto"/>
        <w:jc w:val="center"/>
        <w:rPr>
          <w:rFonts w:ascii="Comic Sans MS" w:hAnsi="Comic Sans MS"/>
          <w:b/>
          <w:u w:val="single"/>
        </w:rPr>
      </w:pPr>
    </w:p>
    <w:p w:rsidR="00397AA2" w:rsidRDefault="00397AA2" w:rsidP="00E73031">
      <w:pPr>
        <w:spacing w:line="360" w:lineRule="auto"/>
        <w:jc w:val="center"/>
        <w:rPr>
          <w:rFonts w:ascii="Comic Sans MS" w:hAnsi="Comic Sans MS"/>
          <w:b/>
          <w:u w:val="single"/>
        </w:rPr>
      </w:pPr>
    </w:p>
    <w:p w:rsidR="00397AA2" w:rsidRDefault="00397AA2" w:rsidP="00E73031">
      <w:pPr>
        <w:spacing w:line="360" w:lineRule="auto"/>
        <w:jc w:val="center"/>
        <w:rPr>
          <w:rFonts w:ascii="Comic Sans MS" w:hAnsi="Comic Sans MS"/>
          <w:b/>
          <w:u w:val="single"/>
        </w:rPr>
      </w:pPr>
    </w:p>
    <w:p w:rsidR="00397AA2" w:rsidRDefault="00397AA2" w:rsidP="00E73031">
      <w:pPr>
        <w:spacing w:line="360" w:lineRule="auto"/>
        <w:jc w:val="center"/>
        <w:rPr>
          <w:rFonts w:ascii="Comic Sans MS" w:hAnsi="Comic Sans MS"/>
          <w:b/>
          <w:u w:val="single"/>
        </w:rPr>
      </w:pPr>
    </w:p>
    <w:p w:rsidR="00397AA2" w:rsidRDefault="00397AA2" w:rsidP="00E73031">
      <w:pPr>
        <w:spacing w:line="360" w:lineRule="auto"/>
        <w:jc w:val="center"/>
        <w:rPr>
          <w:rFonts w:ascii="Comic Sans MS" w:hAnsi="Comic Sans MS"/>
          <w:b/>
          <w:u w:val="single"/>
        </w:rPr>
      </w:pPr>
    </w:p>
    <w:p w:rsidR="00D416C5" w:rsidRPr="00397AA2" w:rsidRDefault="00D416C5" w:rsidP="00D416C5">
      <w:pPr>
        <w:spacing w:line="360" w:lineRule="auto"/>
        <w:ind w:left="1985"/>
        <w:contextualSpacing/>
        <w:jc w:val="center"/>
        <w:rPr>
          <w:rFonts w:ascii="Courier New" w:hAnsi="Courier New" w:cs="Courier New"/>
          <w:b/>
        </w:rPr>
      </w:pPr>
      <w:r w:rsidRPr="00397AA2">
        <w:rPr>
          <w:rFonts w:ascii="Courier New" w:hAnsi="Courier New" w:cs="Courier New"/>
          <w:b/>
        </w:rPr>
        <w:lastRenderedPageBreak/>
        <w:t>ANEXO I</w:t>
      </w:r>
    </w:p>
    <w:p w:rsidR="00397AA2" w:rsidRPr="00397AA2" w:rsidRDefault="00397AA2" w:rsidP="00397AA2">
      <w:pPr>
        <w:spacing w:line="360" w:lineRule="auto"/>
        <w:ind w:left="3544"/>
        <w:jc w:val="both"/>
        <w:rPr>
          <w:rFonts w:ascii="Courier New" w:hAnsi="Courier New" w:cs="Courier New"/>
          <w:b/>
        </w:rPr>
      </w:pPr>
      <w:r w:rsidRPr="00397AA2">
        <w:rPr>
          <w:rFonts w:ascii="Courier New" w:hAnsi="Courier New" w:cs="Courier New"/>
          <w:b/>
        </w:rPr>
        <w:t>TERMO DE REFERÊNCIA TÉCNICA Nº 012/2020-DET/USOS PARA CONTRATAÇÃO DE EMPRESA PARA PERFILAGEM ÓPTICA, IÇAMENTO DE CORPOS ESTRANHOS, PISTONAMENTO DOS FILTROS, LIMPEZA E DESINFECÇÃO EM POÇOS ARTESIANOS E SUAS INTERLIGAÇÕES ÀS REDES EXISTENTES, NOS MUNICÍPIOS DAS UNIDADES DE NEGÓCIOS DA COSANPA DE REGIÃO METROPOLITANA DE BELÉM, UN-ILHAS E UN-NE, NO ESTADO DO PARÁ</w:t>
      </w:r>
      <w:r w:rsidRPr="00397AA2">
        <w:rPr>
          <w:rFonts w:ascii="Courier New" w:hAnsi="Courier New" w:cs="Courier New"/>
          <w:b/>
          <w:color w:val="000000"/>
        </w:rPr>
        <w:t>.</w:t>
      </w:r>
    </w:p>
    <w:p w:rsidR="00672D78" w:rsidRPr="00397AA2" w:rsidRDefault="00672D78" w:rsidP="00E73031">
      <w:pPr>
        <w:spacing w:line="360" w:lineRule="auto"/>
        <w:rPr>
          <w:rFonts w:ascii="Courier New" w:eastAsia="Arial" w:hAnsi="Courier New" w:cs="Courier New"/>
          <w:w w:val="103"/>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OBJETO</w:t>
      </w:r>
    </w:p>
    <w:p w:rsidR="00397AA2" w:rsidRPr="00397AA2" w:rsidRDefault="00397AA2" w:rsidP="00397AA2">
      <w:pPr>
        <w:tabs>
          <w:tab w:val="left" w:pos="1134"/>
        </w:tabs>
        <w:ind w:right="113"/>
        <w:contextualSpacing/>
        <w:mirrorIndents/>
        <w:jc w:val="both"/>
        <w:rPr>
          <w:rFonts w:ascii="Courier New" w:hAnsi="Courier New" w:cs="Courier New"/>
          <w:b/>
        </w:rPr>
      </w:pPr>
      <w:r w:rsidRPr="00397AA2">
        <w:rPr>
          <w:rFonts w:ascii="Courier New" w:hAnsi="Courier New" w:cs="Courier New"/>
        </w:rPr>
        <w:tab/>
        <w:t xml:space="preserve">Contratação de empresa de engenharia especializada para a execução de serviços de manutenção, perfilagem óptica, içamento de corpos estranhos, pistonamento dos filtros,  limpeza, desinfecção,    bem como, interligação à rede existente e fornecimento e instalação de bomba dimensionada adequadamente sob supervisão da USPA da Cosanpa,  em </w:t>
      </w:r>
      <w:r w:rsidRPr="00397AA2">
        <w:rPr>
          <w:rFonts w:ascii="Courier New" w:hAnsi="Courier New" w:cs="Courier New"/>
          <w:b/>
        </w:rPr>
        <w:t>26</w:t>
      </w:r>
      <w:r w:rsidRPr="00397AA2">
        <w:rPr>
          <w:rFonts w:ascii="Courier New" w:hAnsi="Courier New" w:cs="Courier New"/>
        </w:rPr>
        <w:t xml:space="preserve"> (vinte e seis) poços artesianos com profundidade máxima de 260 (duzentos e sessenta) metros, em municípios das Unidades de Negócios da Cosanpa,  da RMB e UNI-ILHAS e UNI-NE,</w:t>
      </w:r>
      <w:r w:rsidRPr="00397AA2">
        <w:rPr>
          <w:rFonts w:ascii="Courier New" w:hAnsi="Courier New" w:cs="Courier New"/>
          <w:color w:val="C00000"/>
        </w:rPr>
        <w:t xml:space="preserve"> </w:t>
      </w:r>
      <w:r w:rsidRPr="00397AA2">
        <w:rPr>
          <w:rFonts w:ascii="Courier New" w:hAnsi="Courier New" w:cs="Courier New"/>
        </w:rPr>
        <w:t xml:space="preserve">conforme as especificações e quantitativos estabelecidos nesta presente Termo de Referência Técnica Nº </w:t>
      </w:r>
      <w:r w:rsidRPr="00397AA2">
        <w:rPr>
          <w:rFonts w:ascii="Courier New" w:hAnsi="Courier New" w:cs="Courier New"/>
          <w:b/>
        </w:rPr>
        <w:t>012/2020-DET/USOS. O OBJETO COMPLETO dos serviços estarão explicitados nos orçamentos que se fazem anexos.</w:t>
      </w:r>
    </w:p>
    <w:p w:rsidR="00397AA2" w:rsidRPr="00397AA2" w:rsidRDefault="00397AA2" w:rsidP="00397AA2">
      <w:pPr>
        <w:tabs>
          <w:tab w:val="left" w:pos="1134"/>
        </w:tabs>
        <w:ind w:right="113" w:firstLine="567"/>
        <w:contextualSpacing/>
        <w:mirrorIndents/>
        <w:jc w:val="both"/>
        <w:rPr>
          <w:rFonts w:ascii="Courier New" w:hAnsi="Courier New" w:cs="Courier New"/>
          <w:b/>
        </w:rPr>
      </w:pPr>
    </w:p>
    <w:p w:rsidR="00397AA2" w:rsidRPr="00397AA2" w:rsidRDefault="00397AA2" w:rsidP="00397AA2">
      <w:pPr>
        <w:tabs>
          <w:tab w:val="left" w:pos="1134"/>
        </w:tabs>
        <w:ind w:right="113" w:firstLine="567"/>
        <w:contextualSpacing/>
        <w:mirrorIndents/>
        <w:jc w:val="both"/>
        <w:rPr>
          <w:rFonts w:ascii="Courier New" w:hAnsi="Courier New" w:cs="Courier New"/>
          <w:b/>
        </w:rPr>
      </w:pPr>
      <w:r w:rsidRPr="00397AA2">
        <w:rPr>
          <w:rFonts w:ascii="Courier New" w:hAnsi="Courier New" w:cs="Courier New"/>
          <w:b/>
        </w:rPr>
        <w:t xml:space="preserve"> </w:t>
      </w: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JUSTIFICATIVA TÉCNICA</w:t>
      </w:r>
    </w:p>
    <w:p w:rsidR="00397AA2" w:rsidRPr="00397AA2" w:rsidRDefault="00397AA2" w:rsidP="00397AA2">
      <w:pPr>
        <w:tabs>
          <w:tab w:val="left" w:pos="1134"/>
        </w:tabs>
        <w:ind w:right="113"/>
        <w:contextualSpacing/>
        <w:mirrorIndents/>
        <w:jc w:val="both"/>
        <w:rPr>
          <w:rFonts w:ascii="Courier New" w:hAnsi="Courier New" w:cs="Courier New"/>
        </w:rPr>
      </w:pPr>
      <w:r w:rsidRPr="00397AA2">
        <w:rPr>
          <w:rFonts w:ascii="Courier New" w:hAnsi="Courier New" w:cs="Courier New"/>
        </w:rPr>
        <w:t xml:space="preserve">2.1. Os Sistema de Abastecimento de Água das Unidades de Negócios pertencentes a COSANPA são áreas de abastecimento onde estão inseridas milhares de famílias que necessariamente utilizam diariamente água para realizar suas atividades, em conformidade ao Anexo XX da Portaria de Consolidação nº 5 do Ministério da Saúde de 03/10/2017, que trata do controle e da vigilância da qualidade da água para consumo humano e seu padrão de potabilidade. Origem: PRT MS/GM </w:t>
      </w:r>
      <w:r w:rsidRPr="00397AA2">
        <w:rPr>
          <w:rFonts w:ascii="Courier New" w:hAnsi="Courier New" w:cs="Courier New"/>
          <w:color w:val="00B050"/>
        </w:rPr>
        <w:t>2914</w:t>
      </w:r>
      <w:r w:rsidRPr="00397AA2">
        <w:rPr>
          <w:rFonts w:ascii="Courier New" w:hAnsi="Courier New" w:cs="Courier New"/>
        </w:rPr>
        <w:t>/2011 onde são fixados os padrões fisioquímicos e microbiológicos toleráveis ao consumo humano.</w:t>
      </w:r>
    </w:p>
    <w:p w:rsidR="00397AA2" w:rsidRPr="00397AA2" w:rsidRDefault="00397AA2" w:rsidP="00397AA2">
      <w:pPr>
        <w:tabs>
          <w:tab w:val="left" w:pos="1134"/>
        </w:tabs>
        <w:ind w:right="113"/>
        <w:contextualSpacing/>
        <w:mirrorIndents/>
        <w:jc w:val="both"/>
        <w:rPr>
          <w:rFonts w:ascii="Courier New" w:hAnsi="Courier New" w:cs="Courier New"/>
        </w:rPr>
      </w:pPr>
      <w:r w:rsidRPr="00397AA2">
        <w:rPr>
          <w:rFonts w:ascii="Courier New" w:hAnsi="Courier New" w:cs="Courier New"/>
        </w:rPr>
        <w:tab/>
        <w:t>A população ligada aos Sistemas citados, têm sido constantemente penalizadas pela falta de água potável, de qualidade adequada e em quantidade suficiente tornando premente a manutenção dos poços profundos localizados conforme item 1 do presente TR.</w:t>
      </w:r>
    </w:p>
    <w:p w:rsidR="00397AA2" w:rsidRPr="00397AA2" w:rsidRDefault="00397AA2" w:rsidP="00397AA2">
      <w:pPr>
        <w:pStyle w:val="Corpodetexto"/>
        <w:rPr>
          <w:rFonts w:ascii="Courier New" w:hAnsi="Courier New" w:cs="Courier New"/>
        </w:rPr>
      </w:pPr>
      <w:r w:rsidRPr="00397AA2">
        <w:rPr>
          <w:rFonts w:ascii="Courier New" w:hAnsi="Courier New" w:cs="Courier New"/>
        </w:rPr>
        <w:t xml:space="preserve">               Os poços artesianos são construções passíveis de obstruções de retiradas de água em virtude de muitos fatores </w:t>
      </w:r>
      <w:r w:rsidRPr="00397AA2">
        <w:rPr>
          <w:rFonts w:ascii="Courier New" w:hAnsi="Courier New" w:cs="Courier New"/>
        </w:rPr>
        <w:lastRenderedPageBreak/>
        <w:t xml:space="preserve">tais como penetração de material arenoso muito fino que ainda penetra pelos filtros da tubulação, queda de material pedregoso, corrosão de peças do conjunto motor-bomba etc, cujo resultado final, na maioria dos casos é o abandono do poço, quando este pode ainda ser recuperado, na maioria dos casos. A COSANPA não dispõe de estrutura própria para construção e limpeza de poços artesianos tubulares profundos com o intuito de prevenção e revitalização, o que envolve o trabalho de equipes especializadas, com torres de sondagem, maquinário e ferramental adequado e especializado, capacitação para análise dos perfis geológicos dos furos, assim como os materiais e demais insumos necessários para execução de projetos desta natureza e responsabilidade. Portanto, o processo de contratação do transporte e substituição da motobomba danificada do poço artesiano tubular profundo, na maioria dos casos, é indispensável para melhoria do abastecimento da água, evitando assim o agravamento da situação dos consumidores. </w:t>
      </w:r>
    </w:p>
    <w:p w:rsidR="00397AA2" w:rsidRPr="00397AA2" w:rsidRDefault="00397AA2" w:rsidP="00397AA2">
      <w:pPr>
        <w:pStyle w:val="Corpodetexto"/>
        <w:rPr>
          <w:rFonts w:ascii="Courier New" w:hAnsi="Courier New" w:cs="Courier New"/>
          <w:color w:val="FF0000"/>
        </w:rPr>
      </w:pPr>
    </w:p>
    <w:p w:rsidR="00397AA2" w:rsidRPr="00397AA2" w:rsidRDefault="00397AA2" w:rsidP="00397AA2">
      <w:pPr>
        <w:tabs>
          <w:tab w:val="left" w:pos="1134"/>
        </w:tabs>
        <w:ind w:right="113"/>
        <w:contextualSpacing/>
        <w:mirrorIndents/>
        <w:jc w:val="both"/>
        <w:rPr>
          <w:rFonts w:ascii="Courier New" w:hAnsi="Courier New" w:cs="Courier New"/>
          <w:b/>
        </w:rPr>
      </w:pPr>
      <w:r w:rsidRPr="00397AA2">
        <w:rPr>
          <w:rFonts w:ascii="Courier New" w:eastAsia="Verdana" w:hAnsi="Courier New" w:cs="Courier New"/>
          <w:color w:val="000000"/>
          <w:lang w:eastAsia="en-US"/>
        </w:rPr>
        <w:t>2.3.</w:t>
      </w:r>
      <w:r w:rsidRPr="00397AA2">
        <w:rPr>
          <w:rFonts w:ascii="Courier New" w:hAnsi="Courier New" w:cs="Courier New"/>
          <w:b/>
        </w:rPr>
        <w:t>ASPECTOS LEGAIS</w:t>
      </w:r>
    </w:p>
    <w:p w:rsidR="00397AA2" w:rsidRPr="00397AA2" w:rsidRDefault="00397AA2" w:rsidP="00397AA2">
      <w:pPr>
        <w:tabs>
          <w:tab w:val="left" w:pos="1134"/>
        </w:tabs>
        <w:ind w:right="113"/>
        <w:contextualSpacing/>
        <w:mirrorIndents/>
        <w:jc w:val="both"/>
        <w:rPr>
          <w:rFonts w:ascii="Courier New" w:hAnsi="Courier New" w:cs="Courier New"/>
          <w:b/>
          <w:highlight w:val="green"/>
        </w:rPr>
      </w:pPr>
    </w:p>
    <w:p w:rsidR="00397AA2" w:rsidRPr="00397AA2" w:rsidRDefault="00397AA2" w:rsidP="00397AA2">
      <w:pPr>
        <w:pStyle w:val="PargrafodaLista"/>
        <w:numPr>
          <w:ilvl w:val="0"/>
          <w:numId w:val="14"/>
        </w:numPr>
        <w:tabs>
          <w:tab w:val="num" w:pos="0"/>
          <w:tab w:val="left" w:pos="720"/>
        </w:tabs>
        <w:suppressAutoHyphens/>
        <w:spacing w:before="120"/>
        <w:ind w:left="0" w:right="38" w:firstLine="0"/>
        <w:jc w:val="both"/>
        <w:rPr>
          <w:rFonts w:ascii="Courier New" w:eastAsia="Arial" w:hAnsi="Courier New" w:cs="Courier New"/>
          <w:vanish/>
          <w:sz w:val="24"/>
          <w:szCs w:val="24"/>
          <w:lang w:eastAsia="ar-SA"/>
        </w:rPr>
      </w:pPr>
    </w:p>
    <w:p w:rsidR="00397AA2" w:rsidRPr="00397AA2" w:rsidRDefault="00397AA2" w:rsidP="00397AA2">
      <w:pPr>
        <w:tabs>
          <w:tab w:val="left" w:pos="284"/>
        </w:tabs>
        <w:spacing w:before="120"/>
        <w:ind w:left="142" w:right="38"/>
        <w:jc w:val="both"/>
        <w:rPr>
          <w:rFonts w:ascii="Courier New" w:eastAsia="Arial" w:hAnsi="Courier New" w:cs="Courier New"/>
        </w:rPr>
      </w:pPr>
      <w:r w:rsidRPr="00397AA2">
        <w:rPr>
          <w:rFonts w:ascii="Courier New" w:eastAsia="Arial" w:hAnsi="Courier New" w:cs="Courier New"/>
        </w:rPr>
        <w:t>2.3.1. As licitações e contratos administrativos referentes ao objeto deste Termo de Referência, ficam sujeitos aos comandos previstos no Regulamento Interno de Licitações e Contratos, da COSANPA e na Lei Federal nº 13.303, de 30 de junho de 2016 e no Decreto Estadual nº 2.121, de 28 de junho de 2018.</w:t>
      </w:r>
    </w:p>
    <w:p w:rsidR="00397AA2" w:rsidRPr="00397AA2" w:rsidRDefault="00397AA2" w:rsidP="00397AA2">
      <w:pPr>
        <w:spacing w:line="360" w:lineRule="auto"/>
        <w:ind w:left="567" w:right="113"/>
        <w:contextualSpacing/>
        <w:mirrorIndents/>
        <w:jc w:val="both"/>
        <w:rPr>
          <w:rFonts w:ascii="Courier New" w:hAnsi="Courier New" w:cs="Courier New"/>
          <w:b/>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3.EXECUÇÃO DOS SERVIÇOS.</w:t>
      </w:r>
    </w:p>
    <w:p w:rsidR="00397AA2" w:rsidRPr="00397AA2" w:rsidRDefault="00397AA2" w:rsidP="00397AA2">
      <w:pPr>
        <w:tabs>
          <w:tab w:val="left" w:pos="1134"/>
        </w:tabs>
        <w:ind w:right="113"/>
        <w:contextualSpacing/>
        <w:mirrorIndents/>
        <w:jc w:val="both"/>
        <w:rPr>
          <w:rFonts w:ascii="Courier New" w:hAnsi="Courier New" w:cs="Courier New"/>
          <w:color w:val="000000"/>
        </w:rPr>
      </w:pPr>
      <w:r w:rsidRPr="00397AA2">
        <w:rPr>
          <w:rFonts w:ascii="Courier New" w:hAnsi="Courier New" w:cs="Courier New"/>
          <w:color w:val="000000"/>
          <w:spacing w:val="-3"/>
        </w:rPr>
        <w:t>O</w:t>
      </w:r>
      <w:r w:rsidRPr="00397AA2">
        <w:rPr>
          <w:rFonts w:ascii="Courier New" w:hAnsi="Courier New" w:cs="Courier New"/>
          <w:color w:val="000000"/>
        </w:rPr>
        <w:t>s </w:t>
      </w:r>
      <w:r w:rsidRPr="00397AA2">
        <w:rPr>
          <w:rFonts w:ascii="Courier New" w:hAnsi="Courier New" w:cs="Courier New"/>
          <w:color w:val="000000"/>
          <w:spacing w:val="-3"/>
        </w:rPr>
        <w:t>s</w:t>
      </w:r>
      <w:r w:rsidRPr="00397AA2">
        <w:rPr>
          <w:rFonts w:ascii="Courier New" w:hAnsi="Courier New" w:cs="Courier New"/>
          <w:color w:val="000000"/>
          <w:spacing w:val="5"/>
        </w:rPr>
        <w:t>e</w:t>
      </w:r>
      <w:r w:rsidRPr="00397AA2">
        <w:rPr>
          <w:rFonts w:ascii="Courier New" w:hAnsi="Courier New" w:cs="Courier New"/>
          <w:color w:val="000000"/>
          <w:spacing w:val="-2"/>
        </w:rPr>
        <w:t>r</w:t>
      </w:r>
      <w:r w:rsidRPr="00397AA2">
        <w:rPr>
          <w:rFonts w:ascii="Courier New" w:hAnsi="Courier New" w:cs="Courier New"/>
          <w:color w:val="000000"/>
          <w:spacing w:val="-3"/>
        </w:rPr>
        <w:t>v</w:t>
      </w:r>
      <w:r w:rsidRPr="00397AA2">
        <w:rPr>
          <w:rFonts w:ascii="Courier New" w:hAnsi="Courier New" w:cs="Courier New"/>
          <w:color w:val="000000"/>
          <w:spacing w:val="7"/>
        </w:rPr>
        <w:t>i</w:t>
      </w:r>
      <w:r w:rsidRPr="00397AA2">
        <w:rPr>
          <w:rFonts w:ascii="Courier New" w:hAnsi="Courier New" w:cs="Courier New"/>
          <w:color w:val="000000"/>
          <w:spacing w:val="-3"/>
        </w:rPr>
        <w:t>ç</w:t>
      </w:r>
      <w:r w:rsidRPr="00397AA2">
        <w:rPr>
          <w:rFonts w:ascii="Courier New" w:hAnsi="Courier New" w:cs="Courier New"/>
          <w:color w:val="000000"/>
          <w:spacing w:val="5"/>
        </w:rPr>
        <w:t>o</w:t>
      </w:r>
      <w:r w:rsidRPr="00397AA2">
        <w:rPr>
          <w:rFonts w:ascii="Courier New" w:hAnsi="Courier New" w:cs="Courier New"/>
          <w:color w:val="000000"/>
        </w:rPr>
        <w:t>s a </w:t>
      </w:r>
      <w:r w:rsidRPr="00397AA2">
        <w:rPr>
          <w:rFonts w:ascii="Courier New" w:hAnsi="Courier New" w:cs="Courier New"/>
          <w:color w:val="000000"/>
          <w:spacing w:val="-7"/>
        </w:rPr>
        <w:t>s</w:t>
      </w:r>
      <w:r w:rsidRPr="00397AA2">
        <w:rPr>
          <w:rFonts w:ascii="Courier New" w:hAnsi="Courier New" w:cs="Courier New"/>
          <w:color w:val="000000"/>
          <w:spacing w:val="5"/>
        </w:rPr>
        <w:t>e</w:t>
      </w:r>
      <w:r w:rsidRPr="00397AA2">
        <w:rPr>
          <w:rFonts w:ascii="Courier New" w:hAnsi="Courier New" w:cs="Courier New"/>
          <w:color w:val="000000"/>
          <w:spacing w:val="-2"/>
        </w:rPr>
        <w:t>r</w:t>
      </w:r>
      <w:r w:rsidRPr="00397AA2">
        <w:rPr>
          <w:rFonts w:ascii="Courier New" w:hAnsi="Courier New" w:cs="Courier New"/>
          <w:color w:val="000000"/>
        </w:rPr>
        <w:t>em </w:t>
      </w:r>
      <w:r w:rsidRPr="00397AA2">
        <w:rPr>
          <w:rFonts w:ascii="Courier New" w:hAnsi="Courier New" w:cs="Courier New"/>
          <w:color w:val="000000"/>
          <w:spacing w:val="-5"/>
        </w:rPr>
        <w:t>d</w:t>
      </w:r>
      <w:r w:rsidRPr="00397AA2">
        <w:rPr>
          <w:rFonts w:ascii="Courier New" w:hAnsi="Courier New" w:cs="Courier New"/>
          <w:color w:val="000000"/>
          <w:spacing w:val="5"/>
        </w:rPr>
        <w:t>e</w:t>
      </w:r>
      <w:r w:rsidRPr="00397AA2">
        <w:rPr>
          <w:rFonts w:ascii="Courier New" w:hAnsi="Courier New" w:cs="Courier New"/>
          <w:color w:val="000000"/>
          <w:spacing w:val="-3"/>
        </w:rPr>
        <w:t>s</w:t>
      </w:r>
      <w:r w:rsidRPr="00397AA2">
        <w:rPr>
          <w:rFonts w:ascii="Courier New" w:hAnsi="Courier New" w:cs="Courier New"/>
          <w:color w:val="000000"/>
        </w:rPr>
        <w:t>e</w:t>
      </w:r>
      <w:r w:rsidRPr="00397AA2">
        <w:rPr>
          <w:rFonts w:ascii="Courier New" w:hAnsi="Courier New" w:cs="Courier New"/>
          <w:color w:val="000000"/>
          <w:spacing w:val="-5"/>
        </w:rPr>
        <w:t>n</w:t>
      </w:r>
      <w:r w:rsidRPr="00397AA2">
        <w:rPr>
          <w:rFonts w:ascii="Courier New" w:hAnsi="Courier New" w:cs="Courier New"/>
          <w:color w:val="000000"/>
          <w:spacing w:val="2"/>
        </w:rPr>
        <w:t>v</w:t>
      </w:r>
      <w:r w:rsidRPr="00397AA2">
        <w:rPr>
          <w:rFonts w:ascii="Courier New" w:hAnsi="Courier New" w:cs="Courier New"/>
          <w:color w:val="000000"/>
        </w:rPr>
        <w:t>ol</w:t>
      </w:r>
      <w:r w:rsidRPr="00397AA2">
        <w:rPr>
          <w:rFonts w:ascii="Courier New" w:hAnsi="Courier New" w:cs="Courier New"/>
          <w:color w:val="000000"/>
          <w:spacing w:val="-3"/>
        </w:rPr>
        <w:t>v</w:t>
      </w:r>
      <w:r w:rsidRPr="00397AA2">
        <w:rPr>
          <w:rFonts w:ascii="Courier New" w:hAnsi="Courier New" w:cs="Courier New"/>
          <w:color w:val="000000"/>
          <w:spacing w:val="2"/>
        </w:rPr>
        <w:t>i</w:t>
      </w:r>
      <w:r w:rsidRPr="00397AA2">
        <w:rPr>
          <w:rFonts w:ascii="Courier New" w:hAnsi="Courier New" w:cs="Courier New"/>
          <w:color w:val="000000"/>
        </w:rPr>
        <w:t>d</w:t>
      </w:r>
      <w:r w:rsidRPr="00397AA2">
        <w:rPr>
          <w:rFonts w:ascii="Courier New" w:hAnsi="Courier New" w:cs="Courier New"/>
          <w:color w:val="000000"/>
          <w:spacing w:val="5"/>
        </w:rPr>
        <w:t>o</w:t>
      </w:r>
      <w:r w:rsidRPr="00397AA2">
        <w:rPr>
          <w:rFonts w:ascii="Courier New" w:hAnsi="Courier New" w:cs="Courier New"/>
          <w:color w:val="000000"/>
        </w:rPr>
        <w:t>s ne</w:t>
      </w:r>
      <w:r w:rsidRPr="00397AA2">
        <w:rPr>
          <w:rFonts w:ascii="Courier New" w:hAnsi="Courier New" w:cs="Courier New"/>
          <w:color w:val="000000"/>
          <w:spacing w:val="2"/>
        </w:rPr>
        <w:t>s</w:t>
      </w:r>
      <w:r w:rsidRPr="00397AA2">
        <w:rPr>
          <w:rFonts w:ascii="Courier New" w:hAnsi="Courier New" w:cs="Courier New"/>
          <w:color w:val="000000"/>
        </w:rPr>
        <w:t>te </w:t>
      </w:r>
      <w:r w:rsidRPr="00397AA2">
        <w:rPr>
          <w:rFonts w:ascii="Courier New" w:hAnsi="Courier New" w:cs="Courier New"/>
          <w:color w:val="000000"/>
          <w:spacing w:val="2"/>
        </w:rPr>
        <w:t>TERMO DE REFERÊNCIA</w:t>
      </w:r>
      <w:r w:rsidRPr="00397AA2">
        <w:rPr>
          <w:rFonts w:ascii="Courier New" w:hAnsi="Courier New" w:cs="Courier New"/>
          <w:color w:val="000000"/>
        </w:rPr>
        <w:t xml:space="preserve">, serão executados de acordo com as necessidades das Unidades de Negócios da COSANPA, tendo um total de em </w:t>
      </w:r>
      <w:r w:rsidRPr="00397AA2">
        <w:rPr>
          <w:rFonts w:ascii="Courier New" w:hAnsi="Courier New" w:cs="Courier New"/>
        </w:rPr>
        <w:t>26</w:t>
      </w:r>
      <w:r w:rsidRPr="00397AA2">
        <w:rPr>
          <w:rFonts w:ascii="Courier New" w:hAnsi="Courier New" w:cs="Courier New"/>
          <w:color w:val="000000"/>
        </w:rPr>
        <w:t xml:space="preserve"> (vinte e seis) poços artesianos,</w:t>
      </w:r>
      <w:r w:rsidRPr="00397AA2">
        <w:rPr>
          <w:rFonts w:ascii="Courier New" w:hAnsi="Courier New" w:cs="Courier New"/>
          <w:color w:val="00B050"/>
        </w:rPr>
        <w:t xml:space="preserve"> </w:t>
      </w:r>
      <w:r w:rsidRPr="00397AA2">
        <w:rPr>
          <w:rFonts w:ascii="Courier New" w:hAnsi="Courier New" w:cs="Courier New"/>
          <w:color w:val="000000"/>
        </w:rPr>
        <w:t>explicitado a seguir;</w:t>
      </w:r>
    </w:p>
    <w:p w:rsidR="00397AA2" w:rsidRPr="00397AA2" w:rsidRDefault="00397AA2" w:rsidP="00397AA2">
      <w:pPr>
        <w:ind w:right="113"/>
        <w:contextualSpacing/>
        <w:mirrorIndents/>
        <w:rPr>
          <w:rFonts w:ascii="Courier New" w:hAnsi="Courier New" w:cs="Courier New"/>
          <w:color w:val="000000"/>
          <w:u w:val="single"/>
        </w:rPr>
      </w:pPr>
      <w:r w:rsidRPr="00397AA2">
        <w:rPr>
          <w:rFonts w:ascii="Courier New" w:hAnsi="Courier New" w:cs="Courier New"/>
          <w:color w:val="000000"/>
        </w:rPr>
        <w:t>1-</w:t>
      </w:r>
      <w:r w:rsidRPr="00397AA2">
        <w:rPr>
          <w:rFonts w:ascii="Courier New" w:hAnsi="Courier New" w:cs="Courier New"/>
          <w:color w:val="000000"/>
          <w:u w:val="single"/>
        </w:rPr>
        <w:t>Unidades de Negócios da </w:t>
      </w:r>
      <w:r w:rsidRPr="00397AA2">
        <w:rPr>
          <w:rFonts w:ascii="Courier New" w:hAnsi="Courier New" w:cs="Courier New"/>
          <w:b/>
          <w:bCs/>
          <w:color w:val="000000"/>
          <w:u w:val="single"/>
        </w:rPr>
        <w:t>RMB:</w:t>
      </w:r>
      <w:r w:rsidRPr="00397AA2">
        <w:rPr>
          <w:rFonts w:ascii="Courier New" w:hAnsi="Courier New" w:cs="Courier New"/>
          <w:color w:val="000000"/>
        </w:rPr>
        <w:t> [</w:t>
      </w:r>
      <w:r w:rsidRPr="00397AA2">
        <w:rPr>
          <w:rFonts w:ascii="Courier New" w:hAnsi="Courier New" w:cs="Courier New"/>
          <w:color w:val="000000"/>
          <w:u w:val="single"/>
        </w:rPr>
        <w:t xml:space="preserve">UN-NORTE, UN-SUL, UN-BR e UN-AM] </w:t>
      </w:r>
      <w:r w:rsidRPr="00397AA2">
        <w:rPr>
          <w:rFonts w:ascii="Courier New" w:hAnsi="Courier New" w:cs="Courier New"/>
          <w:color w:val="000000"/>
        </w:rPr>
        <w:t>que abrange os </w:t>
      </w:r>
      <w:r w:rsidRPr="00397AA2">
        <w:rPr>
          <w:rFonts w:ascii="Courier New" w:hAnsi="Courier New" w:cs="Courier New"/>
          <w:color w:val="000000"/>
          <w:spacing w:val="-1"/>
        </w:rPr>
        <w:t>Municípios de Belém, Ananindeua, Marituba e os Distritos de Mosqueiro e Outeiro.</w:t>
      </w:r>
    </w:p>
    <w:p w:rsidR="00397AA2" w:rsidRPr="00397AA2" w:rsidRDefault="00397AA2" w:rsidP="00397AA2">
      <w:pPr>
        <w:ind w:right="113"/>
        <w:contextualSpacing/>
        <w:mirrorIndents/>
        <w:rPr>
          <w:rFonts w:ascii="Courier New" w:hAnsi="Courier New" w:cs="Courier New"/>
          <w:color w:val="000000"/>
          <w:spacing w:val="-1"/>
        </w:rPr>
      </w:pPr>
      <w:r w:rsidRPr="00397AA2">
        <w:rPr>
          <w:rFonts w:ascii="Courier New" w:hAnsi="Courier New" w:cs="Courier New"/>
          <w:color w:val="000000"/>
          <w:u w:val="single"/>
        </w:rPr>
        <w:t>2-Unidade de Negócios das Ilhas (UN-ILHAS).</w:t>
      </w:r>
    </w:p>
    <w:p w:rsidR="00397AA2" w:rsidRPr="00397AA2" w:rsidRDefault="00397AA2" w:rsidP="00397AA2">
      <w:pPr>
        <w:ind w:right="113"/>
        <w:contextualSpacing/>
        <w:mirrorIndents/>
        <w:rPr>
          <w:rFonts w:ascii="Courier New" w:hAnsi="Courier New" w:cs="Courier New"/>
          <w:color w:val="000000"/>
          <w:spacing w:val="-1"/>
        </w:rPr>
      </w:pPr>
      <w:r w:rsidRPr="00397AA2">
        <w:rPr>
          <w:rFonts w:ascii="Courier New" w:hAnsi="Courier New" w:cs="Courier New"/>
          <w:color w:val="000000"/>
          <w:u w:val="single"/>
        </w:rPr>
        <w:t>3-Unidade de Negócios do Nordeste (UN-NE).</w:t>
      </w:r>
    </w:p>
    <w:p w:rsidR="00397AA2" w:rsidRPr="00397AA2" w:rsidRDefault="00397AA2" w:rsidP="00397AA2">
      <w:pPr>
        <w:ind w:right="113"/>
        <w:contextualSpacing/>
        <w:mirrorIndents/>
        <w:rPr>
          <w:rFonts w:ascii="Courier New" w:hAnsi="Courier New" w:cs="Courier New"/>
          <w:b/>
        </w:rPr>
      </w:pPr>
      <w:r w:rsidRPr="00397AA2">
        <w:rPr>
          <w:rFonts w:ascii="Courier New" w:hAnsi="Courier New" w:cs="Courier New"/>
          <w:color w:val="000000"/>
        </w:rPr>
        <w:br/>
      </w:r>
    </w:p>
    <w:p w:rsidR="00397AA2" w:rsidRPr="00397AA2" w:rsidRDefault="00397AA2" w:rsidP="00397AA2">
      <w:pPr>
        <w:shd w:val="clear" w:color="auto" w:fill="FFFFFF"/>
        <w:spacing w:line="360" w:lineRule="auto"/>
        <w:ind w:right="113"/>
        <w:contextualSpacing/>
        <w:mirrorIndents/>
        <w:jc w:val="both"/>
        <w:rPr>
          <w:rFonts w:ascii="Courier New" w:hAnsi="Courier New" w:cs="Courier New"/>
          <w:b/>
        </w:rPr>
      </w:pPr>
      <w:r w:rsidRPr="00397AA2">
        <w:rPr>
          <w:rFonts w:ascii="Courier New" w:hAnsi="Courier New" w:cs="Courier New"/>
          <w:b/>
        </w:rPr>
        <w:t xml:space="preserve">3.2   METODOLOGIA DOS SERVIÇOS </w:t>
      </w:r>
    </w:p>
    <w:p w:rsidR="00397AA2" w:rsidRPr="00397AA2" w:rsidRDefault="00397AA2" w:rsidP="00397AA2">
      <w:pPr>
        <w:jc w:val="both"/>
        <w:rPr>
          <w:rFonts w:ascii="Courier New" w:hAnsi="Courier New" w:cs="Courier New"/>
        </w:rPr>
      </w:pPr>
      <w:r w:rsidRPr="00397AA2">
        <w:rPr>
          <w:rFonts w:ascii="Courier New" w:hAnsi="Courier New" w:cs="Courier New"/>
        </w:rPr>
        <w:t>3.2.1 –Deslocamento de equipamentos e pessoal para realizar as atividades. Uma vez realizada essa atividade, será realizada a respectiva desmobilização.</w:t>
      </w:r>
    </w:p>
    <w:p w:rsidR="00397AA2" w:rsidRPr="00397AA2" w:rsidRDefault="00397AA2" w:rsidP="00397AA2">
      <w:pPr>
        <w:jc w:val="both"/>
        <w:rPr>
          <w:rFonts w:ascii="Courier New" w:hAnsi="Courier New" w:cs="Courier New"/>
        </w:rPr>
      </w:pPr>
    </w:p>
    <w:p w:rsidR="00397AA2" w:rsidRPr="00397AA2" w:rsidRDefault="00397AA2" w:rsidP="00397AA2">
      <w:pPr>
        <w:jc w:val="both"/>
        <w:rPr>
          <w:rFonts w:ascii="Courier New" w:hAnsi="Courier New" w:cs="Courier New"/>
        </w:rPr>
      </w:pPr>
      <w:r w:rsidRPr="00397AA2">
        <w:rPr>
          <w:rFonts w:ascii="Courier New" w:hAnsi="Courier New" w:cs="Courier New"/>
        </w:rPr>
        <w:t>3.2.2 –Serão executados os testes preliminares, com determinação da vazão dos poços e suas capacidades específicas.</w:t>
      </w:r>
    </w:p>
    <w:p w:rsidR="00397AA2" w:rsidRPr="00397AA2" w:rsidRDefault="00397AA2" w:rsidP="00397AA2">
      <w:pPr>
        <w:ind w:left="360"/>
        <w:jc w:val="both"/>
        <w:rPr>
          <w:rFonts w:ascii="Courier New" w:hAnsi="Courier New" w:cs="Courier New"/>
        </w:rPr>
      </w:pPr>
    </w:p>
    <w:p w:rsidR="00397AA2" w:rsidRPr="00397AA2" w:rsidRDefault="00397AA2" w:rsidP="00397AA2">
      <w:pPr>
        <w:jc w:val="both"/>
        <w:rPr>
          <w:rFonts w:ascii="Courier New" w:hAnsi="Courier New" w:cs="Courier New"/>
        </w:rPr>
      </w:pPr>
      <w:r w:rsidRPr="00397AA2">
        <w:rPr>
          <w:rFonts w:ascii="Courier New" w:hAnsi="Courier New" w:cs="Courier New"/>
        </w:rPr>
        <w:t>3.2.3 –Serão retirados os equipamentos bombeadores e seus respectivos Edutores.</w:t>
      </w:r>
    </w:p>
    <w:p w:rsidR="00397AA2" w:rsidRPr="00397AA2" w:rsidRDefault="00397AA2" w:rsidP="00397AA2">
      <w:pPr>
        <w:jc w:val="both"/>
        <w:rPr>
          <w:rFonts w:ascii="Courier New" w:hAnsi="Courier New" w:cs="Courier New"/>
        </w:rPr>
      </w:pPr>
      <w:r w:rsidRPr="00397AA2">
        <w:rPr>
          <w:rFonts w:ascii="Courier New" w:hAnsi="Courier New" w:cs="Courier New"/>
        </w:rPr>
        <w:t xml:space="preserve">3.2.4-  </w:t>
      </w:r>
      <w:r w:rsidRPr="00397AA2">
        <w:rPr>
          <w:rFonts w:ascii="Courier New" w:hAnsi="Courier New" w:cs="Courier New"/>
          <w:b/>
        </w:rPr>
        <w:t>Serviços de Perfilagem Óptica</w:t>
      </w:r>
      <w:r w:rsidRPr="00397AA2">
        <w:rPr>
          <w:rFonts w:ascii="Courier New" w:hAnsi="Courier New" w:cs="Courier New"/>
        </w:rPr>
        <w:t xml:space="preserve">. </w:t>
      </w:r>
    </w:p>
    <w:p w:rsidR="00397AA2" w:rsidRPr="00397AA2" w:rsidRDefault="00397AA2" w:rsidP="00397AA2">
      <w:pPr>
        <w:jc w:val="both"/>
        <w:rPr>
          <w:rFonts w:ascii="Courier New" w:hAnsi="Courier New" w:cs="Courier New"/>
        </w:rPr>
      </w:pPr>
      <w:r w:rsidRPr="00397AA2">
        <w:rPr>
          <w:rFonts w:ascii="Courier New" w:hAnsi="Courier New" w:cs="Courier New"/>
        </w:rPr>
        <w:lastRenderedPageBreak/>
        <w:t>3.2.4.1-Para filmagem interna do poço deverá ser utilizado equipamento de Perfilagem ótica com capacidade de filmagem até o fundo do poço, dentro de um diâmetro mínimo de Dn 4”, com visões coloridas, lateral e inferior, com boa resolução e que possibilitem giros de 360º. De preferência o equipamento deverá ser dotado de guincho elétrico para melhor controle da velocidade de descida ou subida da sonda de filmagem no poço. Além disso, o equipamento deverá ter monitor para acompanhamento e controle instantâneo da filmagem e dispositivo para gravação simultânea da mesma em meio digital. O equipamento deverá permitir também a leitura e o registro instantâneo e contínuo da profundidade da sonda de filmagem dentro do poço.</w:t>
      </w:r>
    </w:p>
    <w:p w:rsidR="00397AA2" w:rsidRPr="00397AA2" w:rsidRDefault="00397AA2" w:rsidP="00397AA2">
      <w:pPr>
        <w:ind w:firstLine="708"/>
        <w:jc w:val="both"/>
        <w:rPr>
          <w:rFonts w:ascii="Courier New" w:hAnsi="Courier New" w:cs="Courier New"/>
        </w:rPr>
      </w:pPr>
      <w:r w:rsidRPr="00397AA2">
        <w:rPr>
          <w:rFonts w:ascii="Courier New" w:hAnsi="Courier New" w:cs="Courier New"/>
        </w:rPr>
        <w:t xml:space="preserve">A finalidade deste procedimento é, além de visualizar as características construtivas do poço, tais como profundidade final, posição dos tubos de revestimento e filtros, permitir conhecer o estado atual do poço, identificando possíveis problemas, como nível de desgaste e presença de  rupturas ou furos na tubulação de encamisamento, existência de obstruções, objetos ou materiais caídos no poço (bomba, cabo, tubos, ferramentas, etc.) e o grau de incrustação nas ranhuras dos filtros, que reduzem a vazão. Essa filmagem irá auxiliar a </w:t>
      </w:r>
      <w:r w:rsidRPr="00397AA2">
        <w:rPr>
          <w:rFonts w:ascii="Courier New" w:hAnsi="Courier New" w:cs="Courier New"/>
          <w:b/>
        </w:rPr>
        <w:t>FISCALIZAÇÂO</w:t>
      </w:r>
      <w:r w:rsidRPr="00397AA2">
        <w:rPr>
          <w:rFonts w:ascii="Courier New" w:hAnsi="Courier New" w:cs="Courier New"/>
        </w:rPr>
        <w:t xml:space="preserve"> na tomada de decisões sobre os procedimentos de limpeza a serem adotados no poço.</w:t>
      </w:r>
    </w:p>
    <w:p w:rsidR="00397AA2" w:rsidRPr="00397AA2" w:rsidRDefault="00397AA2" w:rsidP="00397AA2">
      <w:pPr>
        <w:ind w:firstLine="708"/>
        <w:jc w:val="both"/>
        <w:rPr>
          <w:rFonts w:ascii="Courier New" w:hAnsi="Courier New" w:cs="Courier New"/>
        </w:rPr>
      </w:pPr>
      <w:r w:rsidRPr="00397AA2">
        <w:rPr>
          <w:rFonts w:ascii="Courier New" w:hAnsi="Courier New" w:cs="Courier New"/>
        </w:rPr>
        <w:t>Todas as filmagens realizadas deverão ser gravadas em meio digital e entregues juntamente com o relatório final do serviço de limpeza. Esse relatório deverá conter registros fotográficos, extraídos das filmagens, das principais ocorrências verificadas no poço.</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 xml:space="preserve">3.2.5- </w:t>
      </w:r>
      <w:r w:rsidRPr="00397AA2">
        <w:rPr>
          <w:rFonts w:ascii="Courier New" w:hAnsi="Courier New" w:cs="Courier New"/>
          <w:b/>
        </w:rPr>
        <w:t>Limpeza de Poço com Escovação</w:t>
      </w:r>
      <w:r w:rsidRPr="00397AA2">
        <w:rPr>
          <w:rFonts w:ascii="Courier New" w:hAnsi="Courier New" w:cs="Courier New"/>
        </w:rPr>
        <w:t xml:space="preserve"> </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3.2.5.1-Escovação interna de todo o poço. Deverão ser utilizadas escovas cilíndricas, com cerdas flexíveis de aço ou nylon, com pelo menos 0,50 m de comprimento e com diâmetros compatíveis com revestimento do poço. As escovas utilizadas deverão entrar justas no poço e ter o mesmo diâmetro da seção de tubos que será escovada. Caso o poço apresente reduções de diâmetro, a escovação será feita em etapas, com a troca das escovas para o mesmo diâmetro reduzido. A escolha do tipo de cerda das escovas ficará a critério da FISCALIZAÇÂO, levando-se em conta o estado dos tubos e filtros e o nível de desgaste observado na filmagem.</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 xml:space="preserve">3.2.6_ </w:t>
      </w:r>
      <w:r w:rsidRPr="00397AA2">
        <w:rPr>
          <w:rFonts w:ascii="Courier New" w:hAnsi="Courier New" w:cs="Courier New"/>
          <w:b/>
        </w:rPr>
        <w:t>Serviço de Pistonamento em Poços</w:t>
      </w:r>
      <w:r w:rsidRPr="00397AA2">
        <w:rPr>
          <w:rFonts w:ascii="Courier New" w:hAnsi="Courier New" w:cs="Courier New"/>
        </w:rPr>
        <w:t xml:space="preserve"> </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 xml:space="preserve">3.2.6.1- O serviço de pistonamento será executado ao longo dos filtros instalados em poços com revestimento em aço inoxidável ou geomecânico com diâmetros de 6” ou 8”, reforçado ou standard, utilizando equipamento adequado a cada um dos casos. </w:t>
      </w:r>
    </w:p>
    <w:p w:rsidR="00397AA2" w:rsidRPr="00397AA2" w:rsidRDefault="00397AA2" w:rsidP="00397AA2">
      <w:pPr>
        <w:jc w:val="both"/>
        <w:rPr>
          <w:rFonts w:ascii="Courier New" w:hAnsi="Courier New" w:cs="Courier New"/>
        </w:rPr>
      </w:pPr>
      <w:r w:rsidRPr="00397AA2">
        <w:rPr>
          <w:rFonts w:ascii="Courier New" w:hAnsi="Courier New" w:cs="Courier New"/>
        </w:rPr>
        <w:t>3.2.7-</w:t>
      </w:r>
      <w:r w:rsidRPr="00397AA2">
        <w:rPr>
          <w:rFonts w:ascii="Courier New" w:hAnsi="Courier New" w:cs="Courier New"/>
          <w:b/>
        </w:rPr>
        <w:t>Serviço de Desinfecção de Poços.</w:t>
      </w:r>
      <w:r w:rsidRPr="00397AA2">
        <w:rPr>
          <w:rFonts w:ascii="Courier New" w:hAnsi="Courier New" w:cs="Courier New"/>
        </w:rPr>
        <w:t xml:space="preserve"> </w:t>
      </w:r>
    </w:p>
    <w:p w:rsidR="00397AA2" w:rsidRPr="00397AA2" w:rsidRDefault="00397AA2" w:rsidP="00397AA2">
      <w:pPr>
        <w:jc w:val="both"/>
        <w:rPr>
          <w:rFonts w:ascii="Courier New" w:hAnsi="Courier New" w:cs="Courier New"/>
        </w:rPr>
      </w:pPr>
      <w:r w:rsidRPr="00397AA2">
        <w:rPr>
          <w:rFonts w:ascii="Courier New" w:hAnsi="Courier New" w:cs="Courier New"/>
        </w:rPr>
        <w:t>3.2.7.1- – Quando instalado o sistema de limpeza, será procedido bombeamento para retirada de materiais sólidos depositados no fundo do poço, em seguida será adicionada Solução Aquosa ácida para Desenvolvimento de Poços, tendo como componentes principais Solução aquosa de ortofosfatos, polifosfatos, estabilizantes, anticorrosivos e umectantes (No Rust Ver. 03.07, ou similar</w:t>
      </w:r>
      <w:r w:rsidRPr="00397AA2">
        <w:rPr>
          <w:rFonts w:ascii="Courier New" w:hAnsi="Courier New" w:cs="Courier New"/>
          <w:b/>
        </w:rPr>
        <w:t xml:space="preserve">), </w:t>
      </w:r>
      <w:r w:rsidRPr="00397AA2">
        <w:rPr>
          <w:rFonts w:ascii="Courier New" w:hAnsi="Courier New" w:cs="Courier New"/>
        </w:rPr>
        <w:lastRenderedPageBreak/>
        <w:t xml:space="preserve">desincrustante, para limpeza das paredes, filtros e pré-filtro do poço. </w:t>
      </w:r>
    </w:p>
    <w:p w:rsidR="00397AA2" w:rsidRPr="00397AA2" w:rsidRDefault="00397AA2" w:rsidP="00397AA2">
      <w:pPr>
        <w:jc w:val="both"/>
        <w:rPr>
          <w:rFonts w:ascii="Courier New" w:hAnsi="Courier New" w:cs="Courier New"/>
        </w:rPr>
      </w:pPr>
      <w:r w:rsidRPr="00397AA2">
        <w:rPr>
          <w:rFonts w:ascii="Courier New" w:hAnsi="Courier New" w:cs="Courier New"/>
        </w:rPr>
        <w:t xml:space="preserve">Dando continuidade será executado </w:t>
      </w:r>
      <w:r w:rsidRPr="00397AA2">
        <w:rPr>
          <w:rFonts w:ascii="Courier New" w:hAnsi="Courier New" w:cs="Courier New"/>
          <w:b/>
        </w:rPr>
        <w:t xml:space="preserve">TURBILHONAMENTO </w:t>
      </w:r>
      <w:r w:rsidRPr="00397AA2">
        <w:rPr>
          <w:rFonts w:ascii="Courier New" w:hAnsi="Courier New" w:cs="Courier New"/>
        </w:rPr>
        <w:t>do poço para que a mistura se torne homogênea e introdução nas ranhuras dos filtros, visando atingir o pré-filtro.</w:t>
      </w:r>
    </w:p>
    <w:p w:rsidR="00397AA2" w:rsidRPr="00397AA2" w:rsidRDefault="00397AA2" w:rsidP="00397AA2">
      <w:pPr>
        <w:jc w:val="both"/>
        <w:rPr>
          <w:rFonts w:ascii="Courier New" w:hAnsi="Courier New" w:cs="Courier New"/>
        </w:rPr>
      </w:pPr>
      <w:r w:rsidRPr="00397AA2">
        <w:rPr>
          <w:rFonts w:ascii="Courier New" w:hAnsi="Courier New" w:cs="Courier New"/>
        </w:rPr>
        <w:t xml:space="preserve"> </w:t>
      </w:r>
    </w:p>
    <w:p w:rsidR="00397AA2" w:rsidRPr="00397AA2" w:rsidRDefault="00397AA2" w:rsidP="00397AA2">
      <w:pPr>
        <w:jc w:val="both"/>
        <w:rPr>
          <w:rFonts w:ascii="Courier New" w:hAnsi="Courier New" w:cs="Courier New"/>
        </w:rPr>
      </w:pPr>
      <w:r w:rsidRPr="00397AA2">
        <w:rPr>
          <w:rFonts w:ascii="Courier New" w:hAnsi="Courier New" w:cs="Courier New"/>
        </w:rPr>
        <w:t>3.2.8- –Bombeamento com compressor de ar para retirada de todo o material removido das paredes e do pré-filtro, depositados no poço, assim como o produto químico.</w:t>
      </w:r>
    </w:p>
    <w:p w:rsidR="00397AA2" w:rsidRPr="00397AA2" w:rsidRDefault="00397AA2" w:rsidP="00397AA2">
      <w:pPr>
        <w:jc w:val="both"/>
        <w:rPr>
          <w:rFonts w:ascii="Courier New" w:hAnsi="Courier New" w:cs="Courier New"/>
        </w:rPr>
      </w:pPr>
    </w:p>
    <w:p w:rsidR="00397AA2" w:rsidRPr="00397AA2" w:rsidRDefault="00397AA2" w:rsidP="00397AA2">
      <w:pPr>
        <w:pStyle w:val="SemEspaamento"/>
        <w:rPr>
          <w:rFonts w:ascii="Courier New" w:hAnsi="Courier New" w:cs="Courier New"/>
          <w:sz w:val="24"/>
          <w:szCs w:val="24"/>
        </w:rPr>
      </w:pPr>
      <w:r w:rsidRPr="00397AA2">
        <w:rPr>
          <w:rFonts w:ascii="Courier New" w:hAnsi="Courier New" w:cs="Courier New"/>
          <w:sz w:val="24"/>
          <w:szCs w:val="24"/>
        </w:rPr>
        <w:t>3.2.9-      Para a Desinfecção dos Poços será usado um Bactericida Catalítico para aplicação contínua em sistemas de água potável, tendo como Componentes Principais: Solução aquosa de peróxidos, umectantes, anticorrosivos e estabilizantes (Ferbax Manutenção ou similar).</w:t>
      </w:r>
    </w:p>
    <w:p w:rsidR="00397AA2" w:rsidRPr="00397AA2" w:rsidRDefault="00397AA2" w:rsidP="00397AA2">
      <w:pPr>
        <w:pStyle w:val="SemEspaamento"/>
        <w:rPr>
          <w:rFonts w:ascii="Courier New" w:hAnsi="Courier New" w:cs="Courier New"/>
          <w:sz w:val="24"/>
          <w:szCs w:val="24"/>
        </w:rPr>
      </w:pPr>
    </w:p>
    <w:p w:rsidR="00397AA2" w:rsidRPr="00397AA2" w:rsidRDefault="00397AA2" w:rsidP="00397AA2">
      <w:pPr>
        <w:pStyle w:val="SemEspaamento"/>
        <w:rPr>
          <w:rFonts w:ascii="Courier New" w:hAnsi="Courier New" w:cs="Courier New"/>
          <w:sz w:val="24"/>
          <w:szCs w:val="24"/>
        </w:rPr>
      </w:pPr>
      <w:r w:rsidRPr="00397AA2">
        <w:rPr>
          <w:rFonts w:ascii="Courier New" w:hAnsi="Courier New" w:cs="Courier New"/>
          <w:sz w:val="24"/>
          <w:szCs w:val="24"/>
        </w:rPr>
        <w:t>3.2.10–Novo bombeamento para descarte do material desinfectante.</w:t>
      </w:r>
    </w:p>
    <w:p w:rsidR="00397AA2" w:rsidRPr="00397AA2" w:rsidRDefault="00397AA2" w:rsidP="00397AA2">
      <w:pPr>
        <w:jc w:val="both"/>
        <w:rPr>
          <w:rFonts w:ascii="Courier New" w:hAnsi="Courier New" w:cs="Courier New"/>
        </w:rPr>
      </w:pPr>
      <w:r w:rsidRPr="00397AA2">
        <w:rPr>
          <w:rFonts w:ascii="Courier New" w:hAnsi="Courier New" w:cs="Courier New"/>
        </w:rPr>
        <w:t xml:space="preserve">3.2.11- </w:t>
      </w:r>
      <w:r w:rsidRPr="00397AA2">
        <w:rPr>
          <w:rFonts w:ascii="Courier New" w:hAnsi="Courier New" w:cs="Courier New"/>
          <w:b/>
        </w:rPr>
        <w:t>Serviço de Instalação de Bombas.</w:t>
      </w:r>
      <w:r w:rsidRPr="00397AA2">
        <w:rPr>
          <w:rFonts w:ascii="Courier New" w:hAnsi="Courier New" w:cs="Courier New"/>
        </w:rPr>
        <w:t xml:space="preserve"> </w:t>
      </w:r>
    </w:p>
    <w:p w:rsidR="00397AA2" w:rsidRPr="00397AA2" w:rsidRDefault="00397AA2" w:rsidP="00397AA2">
      <w:pPr>
        <w:jc w:val="both"/>
        <w:rPr>
          <w:rFonts w:ascii="Courier New" w:hAnsi="Courier New" w:cs="Courier New"/>
        </w:rPr>
      </w:pPr>
      <w:r w:rsidRPr="00397AA2">
        <w:rPr>
          <w:rFonts w:ascii="Courier New" w:hAnsi="Courier New" w:cs="Courier New"/>
        </w:rPr>
        <w:t>3.2.11.1–Instalação da bomba e sua coluna Edutora.</w:t>
      </w:r>
    </w:p>
    <w:p w:rsidR="00397AA2" w:rsidRPr="00397AA2" w:rsidRDefault="00397AA2" w:rsidP="00397AA2">
      <w:pPr>
        <w:jc w:val="both"/>
        <w:rPr>
          <w:rFonts w:ascii="Courier New" w:hAnsi="Courier New" w:cs="Courier New"/>
        </w:rPr>
      </w:pPr>
    </w:p>
    <w:p w:rsidR="00397AA2" w:rsidRPr="00397AA2" w:rsidRDefault="00397AA2" w:rsidP="00397AA2">
      <w:pPr>
        <w:jc w:val="both"/>
        <w:rPr>
          <w:rFonts w:ascii="Courier New" w:hAnsi="Courier New" w:cs="Courier New"/>
          <w:b/>
        </w:rPr>
      </w:pPr>
      <w:r w:rsidRPr="00397AA2">
        <w:rPr>
          <w:rFonts w:ascii="Courier New" w:hAnsi="Courier New" w:cs="Courier New"/>
        </w:rPr>
        <w:t xml:space="preserve">3.2.12– </w:t>
      </w:r>
      <w:r w:rsidRPr="00397AA2">
        <w:rPr>
          <w:rFonts w:ascii="Courier New" w:hAnsi="Courier New" w:cs="Courier New"/>
          <w:b/>
        </w:rPr>
        <w:t>Teste de bombeamento final</w:t>
      </w:r>
    </w:p>
    <w:p w:rsidR="00397AA2" w:rsidRPr="00397AA2" w:rsidRDefault="00397AA2" w:rsidP="00397AA2">
      <w:pPr>
        <w:rPr>
          <w:rFonts w:ascii="Courier New" w:hAnsi="Courier New" w:cs="Courier New"/>
        </w:rPr>
      </w:pPr>
      <w:r w:rsidRPr="00397AA2">
        <w:rPr>
          <w:rFonts w:ascii="Courier New" w:hAnsi="Courier New" w:cs="Courier New"/>
        </w:rPr>
        <w:t xml:space="preserve">Será procedido o teste de bombeamento final, onde será determinado nível estático (NE), nível dinâmico (ND), rebaixamento (Sw), vazão do poço (V) e capacidade específica. </w:t>
      </w:r>
    </w:p>
    <w:p w:rsidR="00397AA2" w:rsidRPr="00397AA2" w:rsidRDefault="00397AA2" w:rsidP="00397AA2">
      <w:pPr>
        <w:rPr>
          <w:rFonts w:ascii="Courier New" w:hAnsi="Courier New" w:cs="Courier New"/>
        </w:rPr>
      </w:pPr>
    </w:p>
    <w:p w:rsidR="00397AA2" w:rsidRPr="00397AA2" w:rsidRDefault="00397AA2" w:rsidP="00397AA2">
      <w:pPr>
        <w:rPr>
          <w:rFonts w:ascii="Courier New" w:hAnsi="Courier New" w:cs="Courier New"/>
        </w:rPr>
      </w:pPr>
      <w:r w:rsidRPr="00397AA2">
        <w:rPr>
          <w:rFonts w:ascii="Courier New" w:hAnsi="Courier New" w:cs="Courier New"/>
        </w:rPr>
        <w:t>3.2.13</w:t>
      </w:r>
      <w:r w:rsidRPr="00397AA2">
        <w:rPr>
          <w:rFonts w:ascii="Courier New" w:hAnsi="Courier New" w:cs="Courier New"/>
          <w:b/>
        </w:rPr>
        <w:t>– Materiais e equipamentos utilizados</w:t>
      </w:r>
      <w:r w:rsidRPr="00397AA2">
        <w:rPr>
          <w:rFonts w:ascii="Courier New" w:hAnsi="Courier New" w:cs="Courier New"/>
        </w:rPr>
        <w:t>:</w:t>
      </w:r>
    </w:p>
    <w:p w:rsidR="00397AA2" w:rsidRPr="00397AA2" w:rsidRDefault="00397AA2" w:rsidP="00397AA2">
      <w:pPr>
        <w:rPr>
          <w:rFonts w:ascii="Courier New" w:hAnsi="Courier New" w:cs="Courier New"/>
        </w:rPr>
      </w:pPr>
      <w:r w:rsidRPr="00397AA2">
        <w:rPr>
          <w:rFonts w:ascii="Courier New" w:hAnsi="Courier New" w:cs="Courier New"/>
        </w:rPr>
        <w:t>- Compressor de ar com no mínimo 300 PCM- Tubulações em PVC</w:t>
      </w:r>
    </w:p>
    <w:p w:rsidR="00397AA2" w:rsidRPr="00397AA2" w:rsidRDefault="00397AA2" w:rsidP="00397AA2">
      <w:pPr>
        <w:rPr>
          <w:rFonts w:ascii="Courier New" w:hAnsi="Courier New" w:cs="Courier New"/>
        </w:rPr>
      </w:pPr>
      <w:r w:rsidRPr="00397AA2">
        <w:rPr>
          <w:rFonts w:ascii="Courier New" w:hAnsi="Courier New" w:cs="Courier New"/>
        </w:rPr>
        <w:t>- Mangueiras de pressão</w:t>
      </w:r>
    </w:p>
    <w:p w:rsidR="00397AA2" w:rsidRPr="00397AA2" w:rsidRDefault="00397AA2" w:rsidP="00397AA2">
      <w:pPr>
        <w:rPr>
          <w:rFonts w:ascii="Courier New" w:hAnsi="Courier New" w:cs="Courier New"/>
        </w:rPr>
      </w:pPr>
      <w:r w:rsidRPr="00397AA2">
        <w:rPr>
          <w:rFonts w:ascii="Courier New" w:hAnsi="Courier New" w:cs="Courier New"/>
        </w:rPr>
        <w:t>- Maquina rotativa</w:t>
      </w:r>
    </w:p>
    <w:p w:rsidR="00397AA2" w:rsidRPr="00397AA2" w:rsidRDefault="00397AA2" w:rsidP="00397AA2">
      <w:pPr>
        <w:rPr>
          <w:rFonts w:ascii="Courier New" w:hAnsi="Courier New" w:cs="Courier New"/>
        </w:rPr>
      </w:pPr>
      <w:r w:rsidRPr="00397AA2">
        <w:rPr>
          <w:rFonts w:ascii="Courier New" w:hAnsi="Courier New" w:cs="Courier New"/>
        </w:rPr>
        <w:t>- Reservatório para medições de vazão</w:t>
      </w:r>
    </w:p>
    <w:p w:rsidR="00397AA2" w:rsidRPr="00397AA2" w:rsidRDefault="00397AA2" w:rsidP="00397AA2">
      <w:pPr>
        <w:rPr>
          <w:rFonts w:ascii="Courier New" w:hAnsi="Courier New" w:cs="Courier New"/>
        </w:rPr>
      </w:pPr>
      <w:r w:rsidRPr="00397AA2">
        <w:rPr>
          <w:rFonts w:ascii="Courier New" w:hAnsi="Courier New" w:cs="Courier New"/>
        </w:rPr>
        <w:t>-Solução aquosa de ortofosfatos, polifosfatos, estabilizantes, anticorrosivos e umectantes (No Rust Ver. 03.07, ou similar</w:t>
      </w:r>
      <w:r w:rsidRPr="00397AA2">
        <w:rPr>
          <w:rFonts w:ascii="Courier New" w:hAnsi="Courier New" w:cs="Courier New"/>
          <w:b/>
        </w:rPr>
        <w:t>),</w:t>
      </w:r>
    </w:p>
    <w:p w:rsidR="00397AA2" w:rsidRPr="00397AA2" w:rsidRDefault="00397AA2" w:rsidP="00397AA2">
      <w:pPr>
        <w:rPr>
          <w:rFonts w:ascii="Courier New" w:hAnsi="Courier New" w:cs="Courier New"/>
        </w:rPr>
      </w:pPr>
      <w:r w:rsidRPr="00397AA2">
        <w:rPr>
          <w:rFonts w:ascii="Courier New" w:hAnsi="Courier New" w:cs="Courier New"/>
        </w:rPr>
        <w:t>- Solução aquosa de peróxidos, umectantes, anticorrosivos e estabilizantes (Ferbax Manutenção ou similar).</w:t>
      </w:r>
    </w:p>
    <w:p w:rsidR="00397AA2" w:rsidRPr="00397AA2" w:rsidRDefault="00397AA2" w:rsidP="00397AA2">
      <w:pPr>
        <w:rPr>
          <w:rFonts w:ascii="Courier New" w:hAnsi="Courier New" w:cs="Courier New"/>
        </w:rPr>
      </w:pPr>
      <w:r w:rsidRPr="00397AA2">
        <w:rPr>
          <w:rFonts w:ascii="Courier New" w:hAnsi="Courier New" w:cs="Courier New"/>
        </w:rPr>
        <w:t xml:space="preserve">-Outros que se fizerem necessários. </w:t>
      </w:r>
    </w:p>
    <w:p w:rsidR="00397AA2" w:rsidRPr="00397AA2" w:rsidRDefault="00397AA2" w:rsidP="00397AA2">
      <w:pPr>
        <w:rPr>
          <w:rFonts w:ascii="Courier New" w:hAnsi="Courier New" w:cs="Courier New"/>
        </w:rPr>
      </w:pPr>
      <w:r w:rsidRPr="00397AA2">
        <w:rPr>
          <w:rFonts w:ascii="Courier New" w:hAnsi="Courier New" w:cs="Courier New"/>
        </w:rPr>
        <w:t xml:space="preserve">3.2.14– </w:t>
      </w:r>
      <w:r w:rsidRPr="00397AA2">
        <w:rPr>
          <w:rFonts w:ascii="Courier New" w:hAnsi="Courier New" w:cs="Courier New"/>
          <w:b/>
        </w:rPr>
        <w:t>Limpeza complementar</w:t>
      </w:r>
    </w:p>
    <w:p w:rsidR="00397AA2" w:rsidRPr="00397AA2" w:rsidRDefault="00397AA2" w:rsidP="00397AA2">
      <w:pPr>
        <w:jc w:val="both"/>
        <w:rPr>
          <w:rFonts w:ascii="Courier New" w:hAnsi="Courier New" w:cs="Courier New"/>
        </w:rPr>
      </w:pPr>
      <w:r w:rsidRPr="00397AA2">
        <w:rPr>
          <w:rFonts w:ascii="Courier New" w:hAnsi="Courier New" w:cs="Courier New"/>
        </w:rPr>
        <w:t>Será executada a limpeza complementar nos equipamentos, cabos, colunas edutoras e conexões.</w:t>
      </w:r>
    </w:p>
    <w:p w:rsidR="00397AA2" w:rsidRPr="00397AA2" w:rsidRDefault="00397AA2" w:rsidP="00397AA2">
      <w:pPr>
        <w:jc w:val="both"/>
        <w:rPr>
          <w:rFonts w:ascii="Courier New" w:hAnsi="Courier New" w:cs="Courier New"/>
        </w:rPr>
      </w:pPr>
    </w:p>
    <w:p w:rsidR="00397AA2" w:rsidRPr="00397AA2" w:rsidRDefault="00397AA2" w:rsidP="00397AA2">
      <w:pPr>
        <w:spacing w:before="24" w:line="247" w:lineRule="auto"/>
        <w:ind w:left="930" w:right="78" w:hanging="788"/>
        <w:jc w:val="both"/>
        <w:rPr>
          <w:rFonts w:ascii="Courier New" w:eastAsia="Arial" w:hAnsi="Courier New" w:cs="Courier New"/>
          <w:w w:val="103"/>
        </w:rPr>
      </w:pPr>
      <w:r w:rsidRPr="00397AA2">
        <w:rPr>
          <w:rFonts w:ascii="Courier New" w:eastAsia="Arial" w:hAnsi="Courier New" w:cs="Courier New"/>
          <w:b/>
          <w:spacing w:val="1"/>
        </w:rPr>
        <w:t>3.3 - CÁLCULO DA CAPACIDADE DA BOMBA</w:t>
      </w:r>
    </w:p>
    <w:p w:rsidR="00397AA2" w:rsidRPr="00397AA2" w:rsidRDefault="00397AA2" w:rsidP="00397AA2">
      <w:pPr>
        <w:spacing w:before="19" w:line="250" w:lineRule="auto"/>
        <w:ind w:left="142" w:right="81" w:hanging="269"/>
        <w:jc w:val="both"/>
        <w:rPr>
          <w:rFonts w:ascii="Courier New" w:hAnsi="Courier New" w:cs="Courier New"/>
          <w:color w:val="000000"/>
        </w:rPr>
      </w:pPr>
      <w:r w:rsidRPr="00397AA2">
        <w:rPr>
          <w:rFonts w:ascii="Courier New" w:eastAsia="Arial" w:hAnsi="Courier New" w:cs="Courier New"/>
          <w:spacing w:val="-1"/>
          <w:w w:val="103"/>
        </w:rPr>
        <w:t xml:space="preserve">    C</w:t>
      </w:r>
      <w:r w:rsidRPr="00397AA2">
        <w:rPr>
          <w:rFonts w:ascii="Courier New" w:eastAsia="Arial" w:hAnsi="Courier New" w:cs="Courier New"/>
          <w:spacing w:val="5"/>
          <w:w w:val="103"/>
        </w:rPr>
        <w:t>o</w:t>
      </w:r>
      <w:r w:rsidRPr="00397AA2">
        <w:rPr>
          <w:rFonts w:ascii="Courier New" w:eastAsia="Arial" w:hAnsi="Courier New" w:cs="Courier New"/>
          <w:w w:val="103"/>
        </w:rPr>
        <w:t>m</w:t>
      </w:r>
      <w:r w:rsidRPr="00397AA2">
        <w:rPr>
          <w:rFonts w:ascii="Courier New" w:eastAsia="Arial" w:hAnsi="Courier New" w:cs="Courier New"/>
          <w:spacing w:val="7"/>
        </w:rPr>
        <w:t xml:space="preserve"> </w:t>
      </w:r>
      <w:r w:rsidRPr="00397AA2">
        <w:rPr>
          <w:rFonts w:ascii="Courier New" w:eastAsia="Arial" w:hAnsi="Courier New" w:cs="Courier New"/>
        </w:rPr>
        <w:t>b</w:t>
      </w:r>
      <w:r w:rsidRPr="00397AA2">
        <w:rPr>
          <w:rFonts w:ascii="Courier New" w:eastAsia="Arial" w:hAnsi="Courier New" w:cs="Courier New"/>
          <w:spacing w:val="5"/>
        </w:rPr>
        <w:t>a</w:t>
      </w:r>
      <w:r w:rsidRPr="00397AA2">
        <w:rPr>
          <w:rFonts w:ascii="Courier New" w:eastAsia="Arial" w:hAnsi="Courier New" w:cs="Courier New"/>
          <w:spacing w:val="-7"/>
        </w:rPr>
        <w:t>s</w:t>
      </w:r>
      <w:r w:rsidRPr="00397AA2">
        <w:rPr>
          <w:rFonts w:ascii="Courier New" w:eastAsia="Arial" w:hAnsi="Courier New" w:cs="Courier New"/>
        </w:rPr>
        <w:t>e</w:t>
      </w:r>
      <w:r w:rsidRPr="00397AA2">
        <w:rPr>
          <w:rFonts w:ascii="Courier New" w:eastAsia="Arial" w:hAnsi="Courier New" w:cs="Courier New"/>
          <w:spacing w:val="25"/>
        </w:rPr>
        <w:t xml:space="preserve"> </w:t>
      </w:r>
      <w:r w:rsidRPr="00397AA2">
        <w:rPr>
          <w:rFonts w:ascii="Courier New" w:eastAsia="Arial" w:hAnsi="Courier New" w:cs="Courier New"/>
        </w:rPr>
        <w:t>n</w:t>
      </w:r>
      <w:r w:rsidRPr="00397AA2">
        <w:rPr>
          <w:rFonts w:ascii="Courier New" w:eastAsia="Arial" w:hAnsi="Courier New" w:cs="Courier New"/>
          <w:spacing w:val="5"/>
        </w:rPr>
        <w:t>o</w:t>
      </w:r>
      <w:r w:rsidRPr="00397AA2">
        <w:rPr>
          <w:rFonts w:ascii="Courier New" w:eastAsia="Arial" w:hAnsi="Courier New" w:cs="Courier New"/>
        </w:rPr>
        <w:t>s</w:t>
      </w:r>
      <w:r w:rsidRPr="00397AA2">
        <w:rPr>
          <w:rFonts w:ascii="Courier New" w:eastAsia="Arial" w:hAnsi="Courier New" w:cs="Courier New"/>
          <w:spacing w:val="19"/>
        </w:rPr>
        <w:t xml:space="preserve"> </w:t>
      </w:r>
      <w:r w:rsidRPr="00397AA2">
        <w:rPr>
          <w:rFonts w:ascii="Courier New" w:eastAsia="Arial" w:hAnsi="Courier New" w:cs="Courier New"/>
          <w:spacing w:val="-5"/>
        </w:rPr>
        <w:t>t</w:t>
      </w:r>
      <w:r w:rsidRPr="00397AA2">
        <w:rPr>
          <w:rFonts w:ascii="Courier New" w:eastAsia="Arial" w:hAnsi="Courier New" w:cs="Courier New"/>
        </w:rPr>
        <w:t>e</w:t>
      </w:r>
      <w:r w:rsidRPr="00397AA2">
        <w:rPr>
          <w:rFonts w:ascii="Courier New" w:eastAsia="Arial" w:hAnsi="Courier New" w:cs="Courier New"/>
          <w:spacing w:val="2"/>
        </w:rPr>
        <w:t>s</w:t>
      </w:r>
      <w:r w:rsidRPr="00397AA2">
        <w:rPr>
          <w:rFonts w:ascii="Courier New" w:eastAsia="Arial" w:hAnsi="Courier New" w:cs="Courier New"/>
          <w:spacing w:val="-5"/>
        </w:rPr>
        <w:t>t</w:t>
      </w:r>
      <w:r w:rsidRPr="00397AA2">
        <w:rPr>
          <w:rFonts w:ascii="Courier New" w:eastAsia="Arial" w:hAnsi="Courier New" w:cs="Courier New"/>
          <w:spacing w:val="5"/>
        </w:rPr>
        <w:t>e</w:t>
      </w:r>
      <w:r w:rsidRPr="00397AA2">
        <w:rPr>
          <w:rFonts w:ascii="Courier New" w:eastAsia="Arial" w:hAnsi="Courier New" w:cs="Courier New"/>
        </w:rPr>
        <w:t>s</w:t>
      </w:r>
      <w:r w:rsidRPr="00397AA2">
        <w:rPr>
          <w:rFonts w:ascii="Courier New" w:eastAsia="Arial" w:hAnsi="Courier New" w:cs="Courier New"/>
          <w:spacing w:val="20"/>
        </w:rPr>
        <w:t xml:space="preserve"> </w:t>
      </w:r>
      <w:r w:rsidRPr="00397AA2">
        <w:rPr>
          <w:rFonts w:ascii="Courier New" w:eastAsia="Arial" w:hAnsi="Courier New" w:cs="Courier New"/>
        </w:rPr>
        <w:t xml:space="preserve">de </w:t>
      </w:r>
      <w:r w:rsidRPr="00397AA2">
        <w:rPr>
          <w:rFonts w:ascii="Courier New" w:eastAsia="Arial" w:hAnsi="Courier New" w:cs="Courier New"/>
          <w:spacing w:val="26"/>
        </w:rPr>
        <w:t xml:space="preserve"> </w:t>
      </w:r>
      <w:r w:rsidRPr="00397AA2">
        <w:rPr>
          <w:rFonts w:ascii="Courier New" w:eastAsia="Arial" w:hAnsi="Courier New" w:cs="Courier New"/>
          <w:spacing w:val="-3"/>
        </w:rPr>
        <w:t>v</w:t>
      </w:r>
      <w:r w:rsidRPr="00397AA2">
        <w:rPr>
          <w:rFonts w:ascii="Courier New" w:eastAsia="Arial" w:hAnsi="Courier New" w:cs="Courier New"/>
          <w:spacing w:val="5"/>
        </w:rPr>
        <w:t>a</w:t>
      </w:r>
      <w:r w:rsidRPr="00397AA2">
        <w:rPr>
          <w:rFonts w:ascii="Courier New" w:eastAsia="Arial" w:hAnsi="Courier New" w:cs="Courier New"/>
          <w:spacing w:val="-7"/>
        </w:rPr>
        <w:t>z</w:t>
      </w:r>
      <w:r w:rsidRPr="00397AA2">
        <w:rPr>
          <w:rFonts w:ascii="Courier New" w:eastAsia="Arial" w:hAnsi="Courier New" w:cs="Courier New"/>
          <w:spacing w:val="5"/>
        </w:rPr>
        <w:t>ã</w:t>
      </w:r>
      <w:r w:rsidRPr="00397AA2">
        <w:rPr>
          <w:rFonts w:ascii="Courier New" w:eastAsia="Arial" w:hAnsi="Courier New" w:cs="Courier New"/>
        </w:rPr>
        <w:t xml:space="preserve">o </w:t>
      </w:r>
      <w:r w:rsidRPr="00397AA2">
        <w:rPr>
          <w:rFonts w:ascii="Courier New" w:eastAsia="Arial" w:hAnsi="Courier New" w:cs="Courier New"/>
          <w:spacing w:val="35"/>
        </w:rPr>
        <w:t xml:space="preserve"> </w:t>
      </w:r>
      <w:r w:rsidRPr="00397AA2">
        <w:rPr>
          <w:rFonts w:ascii="Courier New" w:eastAsia="Arial" w:hAnsi="Courier New" w:cs="Courier New"/>
        </w:rPr>
        <w:t>de</w:t>
      </w:r>
      <w:r w:rsidRPr="00397AA2">
        <w:rPr>
          <w:rFonts w:ascii="Courier New" w:eastAsia="Arial" w:hAnsi="Courier New" w:cs="Courier New"/>
          <w:spacing w:val="-3"/>
        </w:rPr>
        <w:t>v</w:t>
      </w:r>
      <w:r w:rsidRPr="00397AA2">
        <w:rPr>
          <w:rFonts w:ascii="Courier New" w:eastAsia="Arial" w:hAnsi="Courier New" w:cs="Courier New"/>
          <w:spacing w:val="5"/>
        </w:rPr>
        <w:t>e</w:t>
      </w:r>
      <w:r w:rsidRPr="00397AA2">
        <w:rPr>
          <w:rFonts w:ascii="Courier New" w:eastAsia="Arial" w:hAnsi="Courier New" w:cs="Courier New"/>
          <w:spacing w:val="-2"/>
        </w:rPr>
        <w:t>r</w:t>
      </w:r>
      <w:r w:rsidRPr="00397AA2">
        <w:rPr>
          <w:rFonts w:ascii="Courier New" w:eastAsia="Arial" w:hAnsi="Courier New" w:cs="Courier New"/>
        </w:rPr>
        <w:t>á</w:t>
      </w:r>
      <w:r w:rsidRPr="00397AA2">
        <w:rPr>
          <w:rFonts w:ascii="Courier New" w:eastAsia="Arial" w:hAnsi="Courier New" w:cs="Courier New"/>
          <w:spacing w:val="25"/>
        </w:rPr>
        <w:t xml:space="preserve"> </w:t>
      </w:r>
      <w:r w:rsidRPr="00397AA2">
        <w:rPr>
          <w:rFonts w:ascii="Courier New" w:eastAsia="Arial" w:hAnsi="Courier New" w:cs="Courier New"/>
          <w:spacing w:val="-3"/>
        </w:rPr>
        <w:t>s</w:t>
      </w:r>
      <w:r w:rsidRPr="00397AA2">
        <w:rPr>
          <w:rFonts w:ascii="Courier New" w:eastAsia="Arial" w:hAnsi="Courier New" w:cs="Courier New"/>
        </w:rPr>
        <w:t>er</w:t>
      </w:r>
      <w:r w:rsidRPr="00397AA2">
        <w:rPr>
          <w:rFonts w:ascii="Courier New" w:eastAsia="Arial" w:hAnsi="Courier New" w:cs="Courier New"/>
          <w:spacing w:val="18"/>
        </w:rPr>
        <w:t xml:space="preserve"> </w:t>
      </w:r>
      <w:r w:rsidRPr="00397AA2">
        <w:rPr>
          <w:rFonts w:ascii="Courier New" w:eastAsia="Arial" w:hAnsi="Courier New" w:cs="Courier New"/>
        </w:rPr>
        <w:t>fo</w:t>
      </w:r>
      <w:r w:rsidRPr="00397AA2">
        <w:rPr>
          <w:rFonts w:ascii="Courier New" w:eastAsia="Arial" w:hAnsi="Courier New" w:cs="Courier New"/>
          <w:spacing w:val="3"/>
        </w:rPr>
        <w:t>r</w:t>
      </w:r>
      <w:r w:rsidRPr="00397AA2">
        <w:rPr>
          <w:rFonts w:ascii="Courier New" w:eastAsia="Arial" w:hAnsi="Courier New" w:cs="Courier New"/>
          <w:spacing w:val="-5"/>
        </w:rPr>
        <w:t>n</w:t>
      </w:r>
      <w:r w:rsidRPr="00397AA2">
        <w:rPr>
          <w:rFonts w:ascii="Courier New" w:eastAsia="Arial" w:hAnsi="Courier New" w:cs="Courier New"/>
        </w:rPr>
        <w:t>e</w:t>
      </w:r>
      <w:r w:rsidRPr="00397AA2">
        <w:rPr>
          <w:rFonts w:ascii="Courier New" w:eastAsia="Arial" w:hAnsi="Courier New" w:cs="Courier New"/>
          <w:spacing w:val="-3"/>
        </w:rPr>
        <w:t>c</w:t>
      </w:r>
      <w:r w:rsidRPr="00397AA2">
        <w:rPr>
          <w:rFonts w:ascii="Courier New" w:eastAsia="Arial" w:hAnsi="Courier New" w:cs="Courier New"/>
          <w:spacing w:val="2"/>
        </w:rPr>
        <w:t>i</w:t>
      </w:r>
      <w:r w:rsidRPr="00397AA2">
        <w:rPr>
          <w:rFonts w:ascii="Courier New" w:eastAsia="Arial" w:hAnsi="Courier New" w:cs="Courier New"/>
        </w:rPr>
        <w:t>do</w:t>
      </w:r>
      <w:r w:rsidRPr="00397AA2">
        <w:rPr>
          <w:rFonts w:ascii="Courier New" w:eastAsia="Arial" w:hAnsi="Courier New" w:cs="Courier New"/>
          <w:spacing w:val="37"/>
        </w:rPr>
        <w:t xml:space="preserve"> </w:t>
      </w:r>
      <w:r w:rsidRPr="00397AA2">
        <w:rPr>
          <w:rFonts w:ascii="Courier New" w:eastAsia="Arial" w:hAnsi="Courier New" w:cs="Courier New"/>
        </w:rPr>
        <w:t>à</w:t>
      </w:r>
      <w:r w:rsidRPr="00397AA2">
        <w:rPr>
          <w:rFonts w:ascii="Courier New" w:eastAsia="Arial" w:hAnsi="Courier New" w:cs="Courier New"/>
          <w:spacing w:val="10"/>
        </w:rPr>
        <w:t xml:space="preserve"> </w:t>
      </w:r>
      <w:r w:rsidRPr="00397AA2">
        <w:rPr>
          <w:rFonts w:ascii="Courier New" w:eastAsia="Arial" w:hAnsi="Courier New" w:cs="Courier New"/>
          <w:spacing w:val="-2"/>
        </w:rPr>
        <w:t>F</w:t>
      </w:r>
      <w:r w:rsidRPr="00397AA2">
        <w:rPr>
          <w:rFonts w:ascii="Courier New" w:eastAsia="Arial" w:hAnsi="Courier New" w:cs="Courier New"/>
          <w:spacing w:val="2"/>
        </w:rPr>
        <w:t>is</w:t>
      </w:r>
      <w:r w:rsidRPr="00397AA2">
        <w:rPr>
          <w:rFonts w:ascii="Courier New" w:eastAsia="Arial" w:hAnsi="Courier New" w:cs="Courier New"/>
          <w:spacing w:val="-3"/>
        </w:rPr>
        <w:t>c</w:t>
      </w:r>
      <w:r w:rsidRPr="00397AA2">
        <w:rPr>
          <w:rFonts w:ascii="Courier New" w:eastAsia="Arial" w:hAnsi="Courier New" w:cs="Courier New"/>
        </w:rPr>
        <w:t>a</w:t>
      </w:r>
      <w:r w:rsidRPr="00397AA2">
        <w:rPr>
          <w:rFonts w:ascii="Courier New" w:eastAsia="Arial" w:hAnsi="Courier New" w:cs="Courier New"/>
          <w:spacing w:val="-3"/>
        </w:rPr>
        <w:t>l</w:t>
      </w:r>
      <w:r w:rsidRPr="00397AA2">
        <w:rPr>
          <w:rFonts w:ascii="Courier New" w:eastAsia="Arial" w:hAnsi="Courier New" w:cs="Courier New"/>
          <w:spacing w:val="2"/>
        </w:rPr>
        <w:t>i</w:t>
      </w:r>
      <w:r w:rsidRPr="00397AA2">
        <w:rPr>
          <w:rFonts w:ascii="Courier New" w:eastAsia="Arial" w:hAnsi="Courier New" w:cs="Courier New"/>
          <w:spacing w:val="-3"/>
        </w:rPr>
        <w:t>z</w:t>
      </w:r>
      <w:r w:rsidRPr="00397AA2">
        <w:rPr>
          <w:rFonts w:ascii="Courier New" w:eastAsia="Arial" w:hAnsi="Courier New" w:cs="Courier New"/>
        </w:rPr>
        <w:t>a</w:t>
      </w:r>
      <w:r w:rsidRPr="00397AA2">
        <w:rPr>
          <w:rFonts w:ascii="Courier New" w:eastAsia="Arial" w:hAnsi="Courier New" w:cs="Courier New"/>
          <w:spacing w:val="2"/>
        </w:rPr>
        <w:t>ç</w:t>
      </w:r>
      <w:r w:rsidRPr="00397AA2">
        <w:rPr>
          <w:rFonts w:ascii="Courier New" w:eastAsia="Arial" w:hAnsi="Courier New" w:cs="Courier New"/>
        </w:rPr>
        <w:t>ão</w:t>
      </w:r>
      <w:r w:rsidRPr="00397AA2">
        <w:rPr>
          <w:rFonts w:ascii="Courier New" w:eastAsia="Arial" w:hAnsi="Courier New" w:cs="Courier New"/>
          <w:spacing w:val="40"/>
        </w:rPr>
        <w:t xml:space="preserve"> </w:t>
      </w:r>
      <w:r w:rsidRPr="00397AA2">
        <w:rPr>
          <w:rFonts w:ascii="Courier New" w:eastAsia="Arial" w:hAnsi="Courier New" w:cs="Courier New"/>
        </w:rPr>
        <w:t>a</w:t>
      </w:r>
      <w:r w:rsidRPr="00397AA2">
        <w:rPr>
          <w:rFonts w:ascii="Courier New" w:eastAsia="Arial" w:hAnsi="Courier New" w:cs="Courier New"/>
          <w:spacing w:val="15"/>
        </w:rPr>
        <w:t xml:space="preserve"> </w:t>
      </w:r>
      <w:r w:rsidRPr="00397AA2">
        <w:rPr>
          <w:rFonts w:ascii="Courier New" w:eastAsia="Arial" w:hAnsi="Courier New" w:cs="Courier New"/>
          <w:spacing w:val="-3"/>
        </w:rPr>
        <w:t>c</w:t>
      </w:r>
      <w:r w:rsidRPr="00397AA2">
        <w:rPr>
          <w:rFonts w:ascii="Courier New" w:eastAsia="Arial" w:hAnsi="Courier New" w:cs="Courier New"/>
          <w:spacing w:val="5"/>
        </w:rPr>
        <w:t>u</w:t>
      </w:r>
      <w:r w:rsidRPr="00397AA2">
        <w:rPr>
          <w:rFonts w:ascii="Courier New" w:eastAsia="Arial" w:hAnsi="Courier New" w:cs="Courier New"/>
          <w:spacing w:val="-6"/>
        </w:rPr>
        <w:t>r</w:t>
      </w:r>
      <w:r w:rsidRPr="00397AA2">
        <w:rPr>
          <w:rFonts w:ascii="Courier New" w:eastAsia="Arial" w:hAnsi="Courier New" w:cs="Courier New"/>
          <w:spacing w:val="2"/>
        </w:rPr>
        <w:t>v</w:t>
      </w:r>
      <w:r w:rsidRPr="00397AA2">
        <w:rPr>
          <w:rFonts w:ascii="Courier New" w:eastAsia="Arial" w:hAnsi="Courier New" w:cs="Courier New"/>
        </w:rPr>
        <w:t>a</w:t>
      </w:r>
      <w:r w:rsidRPr="00397AA2">
        <w:rPr>
          <w:rFonts w:ascii="Courier New" w:eastAsia="Arial" w:hAnsi="Courier New" w:cs="Courier New"/>
          <w:spacing w:val="22"/>
        </w:rPr>
        <w:t xml:space="preserve"> </w:t>
      </w:r>
      <w:r w:rsidRPr="00397AA2">
        <w:rPr>
          <w:rFonts w:ascii="Courier New" w:eastAsia="Arial" w:hAnsi="Courier New" w:cs="Courier New"/>
          <w:spacing w:val="2"/>
          <w:w w:val="103"/>
        </w:rPr>
        <w:t>c</w:t>
      </w:r>
      <w:r w:rsidRPr="00397AA2">
        <w:rPr>
          <w:rFonts w:ascii="Courier New" w:eastAsia="Arial" w:hAnsi="Courier New" w:cs="Courier New"/>
          <w:w w:val="103"/>
        </w:rPr>
        <w:t>a</w:t>
      </w:r>
      <w:r w:rsidRPr="00397AA2">
        <w:rPr>
          <w:rFonts w:ascii="Courier New" w:eastAsia="Arial" w:hAnsi="Courier New" w:cs="Courier New"/>
          <w:spacing w:val="-2"/>
          <w:w w:val="103"/>
        </w:rPr>
        <w:t>r</w:t>
      </w:r>
      <w:r w:rsidRPr="00397AA2">
        <w:rPr>
          <w:rFonts w:ascii="Courier New" w:eastAsia="Arial" w:hAnsi="Courier New" w:cs="Courier New"/>
          <w:spacing w:val="5"/>
          <w:w w:val="103"/>
        </w:rPr>
        <w:t>a</w:t>
      </w:r>
      <w:r w:rsidRPr="00397AA2">
        <w:rPr>
          <w:rFonts w:ascii="Courier New" w:eastAsia="Arial" w:hAnsi="Courier New" w:cs="Courier New"/>
          <w:spacing w:val="-3"/>
          <w:w w:val="103"/>
        </w:rPr>
        <w:t>c</w:t>
      </w:r>
      <w:r w:rsidRPr="00397AA2">
        <w:rPr>
          <w:rFonts w:ascii="Courier New" w:eastAsia="Arial" w:hAnsi="Courier New" w:cs="Courier New"/>
          <w:w w:val="103"/>
        </w:rPr>
        <w:t>te</w:t>
      </w:r>
      <w:r w:rsidRPr="00397AA2">
        <w:rPr>
          <w:rFonts w:ascii="Courier New" w:eastAsia="Arial" w:hAnsi="Courier New" w:cs="Courier New"/>
          <w:spacing w:val="-2"/>
          <w:w w:val="103"/>
        </w:rPr>
        <w:t>r</w:t>
      </w:r>
      <w:r w:rsidRPr="00397AA2">
        <w:rPr>
          <w:rFonts w:ascii="Courier New" w:eastAsia="Arial" w:hAnsi="Courier New" w:cs="Courier New"/>
          <w:spacing w:val="5"/>
          <w:w w:val="103"/>
        </w:rPr>
        <w:t>í</w:t>
      </w:r>
      <w:r w:rsidRPr="00397AA2">
        <w:rPr>
          <w:rFonts w:ascii="Courier New" w:eastAsia="Arial" w:hAnsi="Courier New" w:cs="Courier New"/>
          <w:spacing w:val="-7"/>
          <w:w w:val="103"/>
        </w:rPr>
        <w:t>s</w:t>
      </w:r>
      <w:r w:rsidRPr="00397AA2">
        <w:rPr>
          <w:rFonts w:ascii="Courier New" w:eastAsia="Arial" w:hAnsi="Courier New" w:cs="Courier New"/>
          <w:w w:val="103"/>
        </w:rPr>
        <w:t>t</w:t>
      </w:r>
      <w:r w:rsidRPr="00397AA2">
        <w:rPr>
          <w:rFonts w:ascii="Courier New" w:eastAsia="Arial" w:hAnsi="Courier New" w:cs="Courier New"/>
          <w:spacing w:val="7"/>
          <w:w w:val="103"/>
        </w:rPr>
        <w:t>i</w:t>
      </w:r>
      <w:r w:rsidRPr="00397AA2">
        <w:rPr>
          <w:rFonts w:ascii="Courier New" w:eastAsia="Arial" w:hAnsi="Courier New" w:cs="Courier New"/>
          <w:spacing w:val="-7"/>
          <w:w w:val="103"/>
        </w:rPr>
        <w:t>c</w:t>
      </w:r>
      <w:r w:rsidRPr="00397AA2">
        <w:rPr>
          <w:rFonts w:ascii="Courier New" w:eastAsia="Arial" w:hAnsi="Courier New" w:cs="Courier New"/>
          <w:w w:val="103"/>
        </w:rPr>
        <w:t xml:space="preserve">a </w:t>
      </w:r>
      <w:r w:rsidRPr="00397AA2">
        <w:rPr>
          <w:rFonts w:ascii="Courier New" w:eastAsia="Arial" w:hAnsi="Courier New" w:cs="Courier New"/>
        </w:rPr>
        <w:t>do</w:t>
      </w:r>
      <w:r w:rsidRPr="00397AA2">
        <w:rPr>
          <w:rFonts w:ascii="Courier New" w:eastAsia="Arial" w:hAnsi="Courier New" w:cs="Courier New"/>
          <w:spacing w:val="9"/>
        </w:rPr>
        <w:t xml:space="preserve"> </w:t>
      </w:r>
      <w:r w:rsidRPr="00397AA2">
        <w:rPr>
          <w:rFonts w:ascii="Courier New" w:eastAsia="Arial" w:hAnsi="Courier New" w:cs="Courier New"/>
        </w:rPr>
        <w:t>p</w:t>
      </w:r>
      <w:r w:rsidRPr="00397AA2">
        <w:rPr>
          <w:rFonts w:ascii="Courier New" w:eastAsia="Arial" w:hAnsi="Courier New" w:cs="Courier New"/>
          <w:spacing w:val="5"/>
        </w:rPr>
        <w:t>o</w:t>
      </w:r>
      <w:r w:rsidRPr="00397AA2">
        <w:rPr>
          <w:rFonts w:ascii="Courier New" w:eastAsia="Arial" w:hAnsi="Courier New" w:cs="Courier New"/>
          <w:spacing w:val="-7"/>
        </w:rPr>
        <w:t>ç</w:t>
      </w:r>
      <w:r w:rsidRPr="00397AA2">
        <w:rPr>
          <w:rFonts w:ascii="Courier New" w:eastAsia="Arial" w:hAnsi="Courier New" w:cs="Courier New"/>
          <w:spacing w:val="5"/>
        </w:rPr>
        <w:t>o</w:t>
      </w:r>
      <w:r w:rsidRPr="00397AA2">
        <w:rPr>
          <w:rFonts w:ascii="Courier New" w:eastAsia="Arial" w:hAnsi="Courier New" w:cs="Courier New"/>
        </w:rPr>
        <w:t>,</w:t>
      </w:r>
      <w:r w:rsidRPr="00397AA2">
        <w:rPr>
          <w:rFonts w:ascii="Courier New" w:eastAsia="Arial" w:hAnsi="Courier New" w:cs="Courier New"/>
          <w:spacing w:val="12"/>
        </w:rPr>
        <w:t xml:space="preserve"> </w:t>
      </w:r>
      <w:r w:rsidRPr="00397AA2">
        <w:rPr>
          <w:rFonts w:ascii="Courier New" w:eastAsia="Arial" w:hAnsi="Courier New" w:cs="Courier New"/>
        </w:rPr>
        <w:t>af</w:t>
      </w:r>
      <w:r w:rsidRPr="00397AA2">
        <w:rPr>
          <w:rFonts w:ascii="Courier New" w:eastAsia="Arial" w:hAnsi="Courier New" w:cs="Courier New"/>
          <w:spacing w:val="2"/>
        </w:rPr>
        <w:t>i</w:t>
      </w:r>
      <w:r w:rsidRPr="00397AA2">
        <w:rPr>
          <w:rFonts w:ascii="Courier New" w:eastAsia="Arial" w:hAnsi="Courier New" w:cs="Courier New"/>
        </w:rPr>
        <w:t>m</w:t>
      </w:r>
      <w:r w:rsidRPr="00397AA2">
        <w:rPr>
          <w:rFonts w:ascii="Courier New" w:eastAsia="Arial" w:hAnsi="Courier New" w:cs="Courier New"/>
          <w:spacing w:val="9"/>
        </w:rPr>
        <w:t xml:space="preserve"> </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9"/>
        </w:rPr>
        <w:t xml:space="preserve"> </w:t>
      </w:r>
      <w:r w:rsidRPr="00397AA2">
        <w:rPr>
          <w:rFonts w:ascii="Courier New" w:eastAsia="Arial" w:hAnsi="Courier New" w:cs="Courier New"/>
          <w:spacing w:val="-3"/>
        </w:rPr>
        <w:t>s</w:t>
      </w:r>
      <w:r w:rsidRPr="00397AA2">
        <w:rPr>
          <w:rFonts w:ascii="Courier New" w:eastAsia="Arial" w:hAnsi="Courier New" w:cs="Courier New"/>
        </w:rPr>
        <w:t>e</w:t>
      </w:r>
      <w:r w:rsidRPr="00397AA2">
        <w:rPr>
          <w:rFonts w:ascii="Courier New" w:eastAsia="Arial" w:hAnsi="Courier New" w:cs="Courier New"/>
          <w:spacing w:val="8"/>
        </w:rPr>
        <w:t xml:space="preserve"> </w:t>
      </w:r>
      <w:r w:rsidRPr="00397AA2">
        <w:rPr>
          <w:rFonts w:ascii="Courier New" w:eastAsia="Arial" w:hAnsi="Courier New" w:cs="Courier New"/>
        </w:rPr>
        <w:t>det</w:t>
      </w:r>
      <w:r w:rsidRPr="00397AA2">
        <w:rPr>
          <w:rFonts w:ascii="Courier New" w:eastAsia="Arial" w:hAnsi="Courier New" w:cs="Courier New"/>
          <w:spacing w:val="5"/>
        </w:rPr>
        <w:t>e</w:t>
      </w:r>
      <w:r w:rsidRPr="00397AA2">
        <w:rPr>
          <w:rFonts w:ascii="Courier New" w:eastAsia="Arial" w:hAnsi="Courier New" w:cs="Courier New"/>
          <w:spacing w:val="-2"/>
        </w:rPr>
        <w:t>r</w:t>
      </w:r>
      <w:r w:rsidRPr="00397AA2">
        <w:rPr>
          <w:rFonts w:ascii="Courier New" w:eastAsia="Arial" w:hAnsi="Courier New" w:cs="Courier New"/>
          <w:spacing w:val="-9"/>
        </w:rPr>
        <w:t>m</w:t>
      </w:r>
      <w:r w:rsidRPr="00397AA2">
        <w:rPr>
          <w:rFonts w:ascii="Courier New" w:eastAsia="Arial" w:hAnsi="Courier New" w:cs="Courier New"/>
          <w:spacing w:val="7"/>
        </w:rPr>
        <w:t>i</w:t>
      </w:r>
      <w:r w:rsidRPr="00397AA2">
        <w:rPr>
          <w:rFonts w:ascii="Courier New" w:eastAsia="Arial" w:hAnsi="Courier New" w:cs="Courier New"/>
          <w:spacing w:val="-5"/>
        </w:rPr>
        <w:t>n</w:t>
      </w:r>
      <w:r w:rsidRPr="00397AA2">
        <w:rPr>
          <w:rFonts w:ascii="Courier New" w:eastAsia="Arial" w:hAnsi="Courier New" w:cs="Courier New"/>
          <w:spacing w:val="5"/>
        </w:rPr>
        <w:t>a</w:t>
      </w:r>
      <w:r w:rsidRPr="00397AA2">
        <w:rPr>
          <w:rFonts w:ascii="Courier New" w:eastAsia="Arial" w:hAnsi="Courier New" w:cs="Courier New"/>
        </w:rPr>
        <w:t>r</w:t>
      </w:r>
      <w:r w:rsidRPr="00397AA2">
        <w:rPr>
          <w:rFonts w:ascii="Courier New" w:eastAsia="Arial" w:hAnsi="Courier New" w:cs="Courier New"/>
          <w:spacing w:val="29"/>
        </w:rPr>
        <w:t xml:space="preserve"> </w:t>
      </w:r>
      <w:r w:rsidRPr="00397AA2">
        <w:rPr>
          <w:rFonts w:ascii="Courier New" w:eastAsia="Arial" w:hAnsi="Courier New" w:cs="Courier New"/>
        </w:rPr>
        <w:t>a</w:t>
      </w:r>
      <w:r w:rsidRPr="00397AA2">
        <w:rPr>
          <w:rFonts w:ascii="Courier New" w:eastAsia="Arial" w:hAnsi="Courier New" w:cs="Courier New"/>
          <w:spacing w:val="5"/>
        </w:rPr>
        <w:t xml:space="preserve"> </w:t>
      </w:r>
      <w:r w:rsidRPr="00397AA2">
        <w:rPr>
          <w:rFonts w:ascii="Courier New" w:eastAsia="Arial" w:hAnsi="Courier New" w:cs="Courier New"/>
          <w:spacing w:val="1"/>
        </w:rPr>
        <w:t>V</w:t>
      </w:r>
      <w:r w:rsidRPr="00397AA2">
        <w:rPr>
          <w:rFonts w:ascii="Courier New" w:eastAsia="Arial" w:hAnsi="Courier New" w:cs="Courier New"/>
        </w:rPr>
        <w:t>a</w:t>
      </w:r>
      <w:r w:rsidRPr="00397AA2">
        <w:rPr>
          <w:rFonts w:ascii="Courier New" w:eastAsia="Arial" w:hAnsi="Courier New" w:cs="Courier New"/>
          <w:spacing w:val="-3"/>
        </w:rPr>
        <w:t>z</w:t>
      </w:r>
      <w:r w:rsidRPr="00397AA2">
        <w:rPr>
          <w:rFonts w:ascii="Courier New" w:eastAsia="Arial" w:hAnsi="Courier New" w:cs="Courier New"/>
        </w:rPr>
        <w:t>ão</w:t>
      </w:r>
      <w:r w:rsidRPr="00397AA2">
        <w:rPr>
          <w:rFonts w:ascii="Courier New" w:eastAsia="Arial" w:hAnsi="Courier New" w:cs="Courier New"/>
          <w:spacing w:val="19"/>
        </w:rPr>
        <w:t xml:space="preserve"> </w:t>
      </w:r>
      <w:r w:rsidRPr="00397AA2">
        <w:rPr>
          <w:rFonts w:ascii="Courier New" w:eastAsia="Arial" w:hAnsi="Courier New" w:cs="Courier New"/>
        </w:rPr>
        <w:t>de</w:t>
      </w:r>
      <w:r w:rsidRPr="00397AA2">
        <w:rPr>
          <w:rFonts w:ascii="Courier New" w:eastAsia="Arial" w:hAnsi="Courier New" w:cs="Courier New"/>
          <w:spacing w:val="9"/>
        </w:rPr>
        <w:t xml:space="preserve"> </w:t>
      </w:r>
      <w:r w:rsidRPr="00397AA2">
        <w:rPr>
          <w:rFonts w:ascii="Courier New" w:eastAsia="Arial" w:hAnsi="Courier New" w:cs="Courier New"/>
          <w:spacing w:val="1"/>
          <w:w w:val="103"/>
        </w:rPr>
        <w:t>E</w:t>
      </w:r>
      <w:r w:rsidRPr="00397AA2">
        <w:rPr>
          <w:rFonts w:ascii="Courier New" w:eastAsia="Arial" w:hAnsi="Courier New" w:cs="Courier New"/>
          <w:spacing w:val="-3"/>
          <w:w w:val="103"/>
        </w:rPr>
        <w:t>x</w:t>
      </w:r>
      <w:r w:rsidRPr="00397AA2">
        <w:rPr>
          <w:rFonts w:ascii="Courier New" w:eastAsia="Arial" w:hAnsi="Courier New" w:cs="Courier New"/>
          <w:w w:val="103"/>
        </w:rPr>
        <w:t>p</w:t>
      </w:r>
      <w:r w:rsidRPr="00397AA2">
        <w:rPr>
          <w:rFonts w:ascii="Courier New" w:eastAsia="Arial" w:hAnsi="Courier New" w:cs="Courier New"/>
          <w:spacing w:val="2"/>
          <w:w w:val="103"/>
        </w:rPr>
        <w:t>l</w:t>
      </w:r>
      <w:r w:rsidRPr="00397AA2">
        <w:rPr>
          <w:rFonts w:ascii="Courier New" w:eastAsia="Arial" w:hAnsi="Courier New" w:cs="Courier New"/>
          <w:w w:val="103"/>
        </w:rPr>
        <w:t>o</w:t>
      </w:r>
      <w:r w:rsidRPr="00397AA2">
        <w:rPr>
          <w:rFonts w:ascii="Courier New" w:eastAsia="Arial" w:hAnsi="Courier New" w:cs="Courier New"/>
          <w:spacing w:val="-2"/>
          <w:w w:val="103"/>
        </w:rPr>
        <w:t>r</w:t>
      </w:r>
      <w:r w:rsidRPr="00397AA2">
        <w:rPr>
          <w:rFonts w:ascii="Courier New" w:eastAsia="Arial" w:hAnsi="Courier New" w:cs="Courier New"/>
          <w:w w:val="103"/>
        </w:rPr>
        <w:t>a</w:t>
      </w:r>
      <w:r w:rsidRPr="00397AA2">
        <w:rPr>
          <w:rFonts w:ascii="Courier New" w:eastAsia="Arial" w:hAnsi="Courier New" w:cs="Courier New"/>
          <w:spacing w:val="2"/>
          <w:w w:val="103"/>
        </w:rPr>
        <w:t>ç</w:t>
      </w:r>
      <w:r w:rsidRPr="00397AA2">
        <w:rPr>
          <w:rFonts w:ascii="Courier New" w:eastAsia="Arial" w:hAnsi="Courier New" w:cs="Courier New"/>
          <w:spacing w:val="-5"/>
          <w:w w:val="103"/>
        </w:rPr>
        <w:t>ã</w:t>
      </w:r>
      <w:r w:rsidRPr="00397AA2">
        <w:rPr>
          <w:rFonts w:ascii="Courier New" w:eastAsia="Arial" w:hAnsi="Courier New" w:cs="Courier New"/>
          <w:spacing w:val="5"/>
          <w:w w:val="103"/>
        </w:rPr>
        <w:t>o</w:t>
      </w:r>
      <w:r w:rsidRPr="00397AA2">
        <w:rPr>
          <w:rFonts w:ascii="Courier New" w:eastAsia="Arial" w:hAnsi="Courier New" w:cs="Courier New"/>
          <w:w w:val="103"/>
        </w:rPr>
        <w:t xml:space="preserve">, de acordo com </w:t>
      </w:r>
      <w:r w:rsidRPr="00397AA2">
        <w:rPr>
          <w:rFonts w:ascii="Courier New" w:hAnsi="Courier New" w:cs="Courier New"/>
          <w:color w:val="000000"/>
        </w:rPr>
        <w:t xml:space="preserve">Planilha de Teste de Produção  onde, deverá constar: a descrição da metodologia utilizada; profundidade da bomba, características do equipamento de bombeamento (tipo de bomba, número de estágios, potência do motor e altura manométrica); apresentar equações características do poço, cálculo dos rebaixamentos, eficiência do poço e sua capacidade de produção compreendendo cálculo da vazão máxima permissível, vazão máxima possível e recomendação da vazão de exploração (vazão ótima); o teste </w:t>
      </w:r>
      <w:r w:rsidRPr="00397AA2">
        <w:rPr>
          <w:rFonts w:ascii="Courier New" w:hAnsi="Courier New" w:cs="Courier New"/>
          <w:color w:val="000000"/>
        </w:rPr>
        <w:lastRenderedPageBreak/>
        <w:t xml:space="preserve">deverá ser realizado por um técnico capacitado. Estas especificações deverão ter a aprovação da USPA. </w:t>
      </w:r>
    </w:p>
    <w:p w:rsidR="00397AA2" w:rsidRPr="00397AA2" w:rsidRDefault="00397AA2" w:rsidP="00397AA2">
      <w:pPr>
        <w:spacing w:before="19" w:line="250" w:lineRule="auto"/>
        <w:ind w:left="142" w:right="81" w:hanging="269"/>
        <w:jc w:val="both"/>
        <w:rPr>
          <w:rFonts w:ascii="Courier New" w:hAnsi="Courier New" w:cs="Courier New"/>
          <w:color w:val="000000"/>
        </w:rPr>
      </w:pPr>
    </w:p>
    <w:p w:rsidR="00397AA2" w:rsidRPr="00397AA2" w:rsidRDefault="00397AA2" w:rsidP="00397AA2">
      <w:pPr>
        <w:spacing w:before="19" w:line="250" w:lineRule="auto"/>
        <w:ind w:left="142" w:right="81" w:hanging="269"/>
        <w:jc w:val="both"/>
        <w:rPr>
          <w:rFonts w:ascii="Courier New" w:hAnsi="Courier New" w:cs="Courier New"/>
          <w:color w:val="000000"/>
        </w:rPr>
      </w:pPr>
    </w:p>
    <w:p w:rsidR="00397AA2" w:rsidRPr="00397AA2" w:rsidRDefault="00397AA2" w:rsidP="00397AA2">
      <w:pPr>
        <w:spacing w:before="24" w:line="247" w:lineRule="auto"/>
        <w:ind w:left="930" w:right="78" w:hanging="788"/>
        <w:jc w:val="both"/>
        <w:rPr>
          <w:rFonts w:ascii="Courier New" w:eastAsia="Arial" w:hAnsi="Courier New" w:cs="Courier New"/>
          <w:b/>
          <w:spacing w:val="1"/>
        </w:rPr>
      </w:pPr>
      <w:r w:rsidRPr="00397AA2">
        <w:rPr>
          <w:rFonts w:ascii="Courier New" w:eastAsia="Arial" w:hAnsi="Courier New" w:cs="Courier New"/>
          <w:b/>
          <w:spacing w:val="1"/>
        </w:rPr>
        <w:t>3.2 – INTERLIGAÇÃO COM A REDE EXISTENTE</w:t>
      </w:r>
    </w:p>
    <w:p w:rsidR="00397AA2" w:rsidRPr="00397AA2" w:rsidRDefault="00397AA2" w:rsidP="00397AA2">
      <w:pPr>
        <w:spacing w:before="24" w:line="247" w:lineRule="auto"/>
        <w:ind w:left="930" w:right="78" w:hanging="788"/>
        <w:jc w:val="both"/>
        <w:rPr>
          <w:rFonts w:ascii="Courier New" w:eastAsia="Arial" w:hAnsi="Courier New" w:cs="Courier New"/>
          <w:w w:val="103"/>
        </w:rPr>
      </w:pPr>
    </w:p>
    <w:p w:rsidR="00397AA2" w:rsidRPr="00397AA2" w:rsidRDefault="00397AA2" w:rsidP="00397AA2">
      <w:pPr>
        <w:autoSpaceDE w:val="0"/>
        <w:autoSpaceDN w:val="0"/>
        <w:adjustRightInd w:val="0"/>
        <w:rPr>
          <w:rFonts w:ascii="Courier New" w:hAnsi="Courier New" w:cs="Courier New"/>
        </w:rPr>
      </w:pPr>
      <w:r w:rsidRPr="00397AA2">
        <w:rPr>
          <w:rFonts w:ascii="Courier New" w:hAnsi="Courier New" w:cs="Courier New"/>
        </w:rPr>
        <w:t xml:space="preserve">A </w:t>
      </w:r>
      <w:r w:rsidRPr="00397AA2">
        <w:rPr>
          <w:rFonts w:ascii="Courier New" w:hAnsi="Courier New" w:cs="Courier New"/>
          <w:u w:val="single"/>
        </w:rPr>
        <w:t>interligação com a rede existente</w:t>
      </w:r>
      <w:r w:rsidRPr="00397AA2">
        <w:rPr>
          <w:rFonts w:ascii="Courier New" w:hAnsi="Courier New" w:cs="Courier New"/>
        </w:rPr>
        <w:t xml:space="preserve">, será em Tubo pvc defofo, jei, 1 mpa, dn 200 mm, para rede de agua (nbr 7665);  Tubo flange e ponta pn 10 dn 200 mm l = 3,30m, Registro de gaveta com bolsas e volante dn150mm e 200mm, além das conexões necessárias.  </w:t>
      </w:r>
    </w:p>
    <w:p w:rsidR="00397AA2" w:rsidRPr="00397AA2" w:rsidRDefault="00397AA2" w:rsidP="00397AA2">
      <w:pPr>
        <w:spacing w:before="19" w:line="250" w:lineRule="auto"/>
        <w:ind w:left="142" w:right="81" w:hanging="269"/>
        <w:jc w:val="both"/>
        <w:rPr>
          <w:rFonts w:ascii="Courier New" w:hAnsi="Courier New" w:cs="Courier New"/>
          <w:color w:val="000000"/>
        </w:rPr>
      </w:pPr>
    </w:p>
    <w:p w:rsidR="00397AA2" w:rsidRPr="00397AA2" w:rsidRDefault="00397AA2" w:rsidP="00397AA2">
      <w:pPr>
        <w:spacing w:before="19" w:line="250" w:lineRule="auto"/>
        <w:ind w:left="930" w:right="81" w:hanging="269"/>
        <w:jc w:val="both"/>
        <w:rPr>
          <w:rFonts w:ascii="Courier New" w:hAnsi="Courier New" w:cs="Courier New"/>
          <w:color w:val="000000"/>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APRESENTAÇÃO DE RELATÓRIOS:</w:t>
      </w:r>
    </w:p>
    <w:p w:rsidR="00397AA2" w:rsidRPr="00397AA2" w:rsidRDefault="00397AA2" w:rsidP="00397AA2">
      <w:pPr>
        <w:ind w:left="92" w:right="3063"/>
        <w:jc w:val="center"/>
        <w:rPr>
          <w:rFonts w:ascii="Courier New" w:eastAsia="Arial" w:hAnsi="Courier New" w:cs="Courier New"/>
        </w:rPr>
      </w:pPr>
    </w:p>
    <w:p w:rsidR="00397AA2" w:rsidRPr="00397AA2" w:rsidRDefault="00397AA2" w:rsidP="00397AA2">
      <w:pPr>
        <w:spacing w:before="10" w:line="245" w:lineRule="auto"/>
        <w:ind w:left="128" w:right="82" w:firstLine="439"/>
        <w:rPr>
          <w:rFonts w:ascii="Courier New" w:eastAsia="Arial" w:hAnsi="Courier New" w:cs="Courier New"/>
        </w:rPr>
      </w:pPr>
      <w:r w:rsidRPr="00397AA2">
        <w:rPr>
          <w:rFonts w:ascii="Courier New" w:eastAsia="Arial" w:hAnsi="Courier New" w:cs="Courier New"/>
        </w:rPr>
        <w:t>A</w:t>
      </w:r>
      <w:r w:rsidRPr="00397AA2">
        <w:rPr>
          <w:rFonts w:ascii="Courier New" w:eastAsia="Arial" w:hAnsi="Courier New" w:cs="Courier New"/>
          <w:spacing w:val="21"/>
        </w:rPr>
        <w:t xml:space="preserve"> </w:t>
      </w:r>
      <w:r w:rsidRPr="00397AA2">
        <w:rPr>
          <w:rFonts w:ascii="Courier New" w:eastAsia="Arial" w:hAnsi="Courier New" w:cs="Courier New"/>
          <w:spacing w:val="-1"/>
        </w:rPr>
        <w:t>C</w:t>
      </w:r>
      <w:r w:rsidRPr="00397AA2">
        <w:rPr>
          <w:rFonts w:ascii="Courier New" w:eastAsia="Arial" w:hAnsi="Courier New" w:cs="Courier New"/>
          <w:spacing w:val="-3"/>
        </w:rPr>
        <w:t>O</w:t>
      </w:r>
      <w:r w:rsidRPr="00397AA2">
        <w:rPr>
          <w:rFonts w:ascii="Courier New" w:eastAsia="Arial" w:hAnsi="Courier New" w:cs="Courier New"/>
          <w:spacing w:val="-1"/>
        </w:rPr>
        <w:t>N</w:t>
      </w:r>
      <w:r w:rsidRPr="00397AA2">
        <w:rPr>
          <w:rFonts w:ascii="Courier New" w:eastAsia="Arial" w:hAnsi="Courier New" w:cs="Courier New"/>
          <w:spacing w:val="-2"/>
        </w:rPr>
        <w:t>T</w:t>
      </w:r>
      <w:r w:rsidRPr="00397AA2">
        <w:rPr>
          <w:rFonts w:ascii="Courier New" w:eastAsia="Arial" w:hAnsi="Courier New" w:cs="Courier New"/>
          <w:spacing w:val="-1"/>
        </w:rPr>
        <w:t>R</w:t>
      </w:r>
      <w:r w:rsidRPr="00397AA2">
        <w:rPr>
          <w:rFonts w:ascii="Courier New" w:eastAsia="Arial" w:hAnsi="Courier New" w:cs="Courier New"/>
          <w:spacing w:val="1"/>
        </w:rPr>
        <w:t>A</w:t>
      </w:r>
      <w:r w:rsidRPr="00397AA2">
        <w:rPr>
          <w:rFonts w:ascii="Courier New" w:eastAsia="Arial" w:hAnsi="Courier New" w:cs="Courier New"/>
          <w:spacing w:val="3"/>
        </w:rPr>
        <w:t>T</w:t>
      </w:r>
      <w:r w:rsidRPr="00397AA2">
        <w:rPr>
          <w:rFonts w:ascii="Courier New" w:eastAsia="Arial" w:hAnsi="Courier New" w:cs="Courier New"/>
          <w:spacing w:val="1"/>
        </w:rPr>
        <w:t>A</w:t>
      </w:r>
      <w:r w:rsidRPr="00397AA2">
        <w:rPr>
          <w:rFonts w:ascii="Courier New" w:eastAsia="Arial" w:hAnsi="Courier New" w:cs="Courier New"/>
          <w:spacing w:val="-1"/>
        </w:rPr>
        <w:t>D</w:t>
      </w:r>
      <w:r w:rsidRPr="00397AA2">
        <w:rPr>
          <w:rFonts w:ascii="Courier New" w:eastAsia="Arial" w:hAnsi="Courier New" w:cs="Courier New"/>
        </w:rPr>
        <w:t xml:space="preserve">A </w:t>
      </w:r>
      <w:r w:rsidRPr="00397AA2">
        <w:rPr>
          <w:rFonts w:ascii="Courier New" w:eastAsia="Arial" w:hAnsi="Courier New" w:cs="Courier New"/>
          <w:spacing w:val="3"/>
        </w:rPr>
        <w:t>deverá</w:t>
      </w:r>
      <w:r w:rsidRPr="00397AA2">
        <w:rPr>
          <w:rFonts w:ascii="Courier New" w:eastAsia="Arial" w:hAnsi="Courier New" w:cs="Courier New"/>
          <w:spacing w:val="39"/>
        </w:rPr>
        <w:t xml:space="preserve"> </w:t>
      </w:r>
      <w:r w:rsidRPr="00397AA2">
        <w:rPr>
          <w:rFonts w:ascii="Courier New" w:eastAsia="Arial" w:hAnsi="Courier New" w:cs="Courier New"/>
          <w:spacing w:val="-5"/>
        </w:rPr>
        <w:t>a</w:t>
      </w:r>
      <w:r w:rsidRPr="00397AA2">
        <w:rPr>
          <w:rFonts w:ascii="Courier New" w:eastAsia="Arial" w:hAnsi="Courier New" w:cs="Courier New"/>
          <w:spacing w:val="5"/>
        </w:rPr>
        <w:t>p</w:t>
      </w:r>
      <w:r w:rsidRPr="00397AA2">
        <w:rPr>
          <w:rFonts w:ascii="Courier New" w:eastAsia="Arial" w:hAnsi="Courier New" w:cs="Courier New"/>
          <w:spacing w:val="-2"/>
        </w:rPr>
        <w:t>r</w:t>
      </w:r>
      <w:r w:rsidRPr="00397AA2">
        <w:rPr>
          <w:rFonts w:ascii="Courier New" w:eastAsia="Arial" w:hAnsi="Courier New" w:cs="Courier New"/>
        </w:rPr>
        <w:t>e</w:t>
      </w:r>
      <w:r w:rsidRPr="00397AA2">
        <w:rPr>
          <w:rFonts w:ascii="Courier New" w:eastAsia="Arial" w:hAnsi="Courier New" w:cs="Courier New"/>
          <w:spacing w:val="-3"/>
        </w:rPr>
        <w:t>s</w:t>
      </w:r>
      <w:r w:rsidRPr="00397AA2">
        <w:rPr>
          <w:rFonts w:ascii="Courier New" w:eastAsia="Arial" w:hAnsi="Courier New" w:cs="Courier New"/>
        </w:rPr>
        <w:t>entar</w:t>
      </w:r>
      <w:r w:rsidRPr="00397AA2">
        <w:rPr>
          <w:rFonts w:ascii="Courier New" w:eastAsia="Arial" w:hAnsi="Courier New" w:cs="Courier New"/>
          <w:spacing w:val="49"/>
        </w:rPr>
        <w:t xml:space="preserve"> </w:t>
      </w:r>
      <w:r w:rsidRPr="00397AA2">
        <w:rPr>
          <w:rFonts w:ascii="Courier New" w:eastAsia="Arial" w:hAnsi="Courier New" w:cs="Courier New"/>
          <w:spacing w:val="-2"/>
        </w:rPr>
        <w:t>r</w:t>
      </w:r>
      <w:r w:rsidRPr="00397AA2">
        <w:rPr>
          <w:rFonts w:ascii="Courier New" w:eastAsia="Arial" w:hAnsi="Courier New" w:cs="Courier New"/>
          <w:spacing w:val="-5"/>
        </w:rPr>
        <w:t>e</w:t>
      </w:r>
      <w:r w:rsidRPr="00397AA2">
        <w:rPr>
          <w:rFonts w:ascii="Courier New" w:eastAsia="Arial" w:hAnsi="Courier New" w:cs="Courier New"/>
          <w:spacing w:val="2"/>
        </w:rPr>
        <w:t>l</w:t>
      </w:r>
      <w:r w:rsidRPr="00397AA2">
        <w:rPr>
          <w:rFonts w:ascii="Courier New" w:eastAsia="Arial" w:hAnsi="Courier New" w:cs="Courier New"/>
        </w:rPr>
        <w:t>at</w:t>
      </w:r>
      <w:r w:rsidRPr="00397AA2">
        <w:rPr>
          <w:rFonts w:ascii="Courier New" w:eastAsia="Arial" w:hAnsi="Courier New" w:cs="Courier New"/>
          <w:spacing w:val="5"/>
        </w:rPr>
        <w:t>ó</w:t>
      </w:r>
      <w:r w:rsidRPr="00397AA2">
        <w:rPr>
          <w:rFonts w:ascii="Courier New" w:eastAsia="Arial" w:hAnsi="Courier New" w:cs="Courier New"/>
          <w:spacing w:val="-6"/>
        </w:rPr>
        <w:t>r</w:t>
      </w:r>
      <w:r w:rsidRPr="00397AA2">
        <w:rPr>
          <w:rFonts w:ascii="Courier New" w:eastAsia="Arial" w:hAnsi="Courier New" w:cs="Courier New"/>
          <w:spacing w:val="2"/>
        </w:rPr>
        <w:t>i</w:t>
      </w:r>
      <w:r w:rsidRPr="00397AA2">
        <w:rPr>
          <w:rFonts w:ascii="Courier New" w:eastAsia="Arial" w:hAnsi="Courier New" w:cs="Courier New"/>
        </w:rPr>
        <w:t>o</w:t>
      </w:r>
      <w:r w:rsidRPr="00397AA2">
        <w:rPr>
          <w:rFonts w:ascii="Courier New" w:eastAsia="Arial" w:hAnsi="Courier New" w:cs="Courier New"/>
          <w:spacing w:val="38"/>
        </w:rPr>
        <w:t xml:space="preserve"> </w:t>
      </w:r>
      <w:r w:rsidRPr="00397AA2">
        <w:rPr>
          <w:rFonts w:ascii="Courier New" w:eastAsia="Arial" w:hAnsi="Courier New" w:cs="Courier New"/>
          <w:spacing w:val="-3"/>
        </w:rPr>
        <w:t>c</w:t>
      </w:r>
      <w:r w:rsidRPr="00397AA2">
        <w:rPr>
          <w:rFonts w:ascii="Courier New" w:eastAsia="Arial" w:hAnsi="Courier New" w:cs="Courier New"/>
        </w:rPr>
        <w:t>o</w:t>
      </w:r>
      <w:r w:rsidRPr="00397AA2">
        <w:rPr>
          <w:rFonts w:ascii="Courier New" w:eastAsia="Arial" w:hAnsi="Courier New" w:cs="Courier New"/>
          <w:spacing w:val="-5"/>
        </w:rPr>
        <w:t>m</w:t>
      </w:r>
      <w:r w:rsidRPr="00397AA2">
        <w:rPr>
          <w:rFonts w:ascii="Courier New" w:eastAsia="Arial" w:hAnsi="Courier New" w:cs="Courier New"/>
          <w:spacing w:val="5"/>
        </w:rPr>
        <w:t>p</w:t>
      </w:r>
      <w:r w:rsidRPr="00397AA2">
        <w:rPr>
          <w:rFonts w:ascii="Courier New" w:eastAsia="Arial" w:hAnsi="Courier New" w:cs="Courier New"/>
          <w:spacing w:val="-3"/>
        </w:rPr>
        <w:t>l</w:t>
      </w:r>
      <w:r w:rsidRPr="00397AA2">
        <w:rPr>
          <w:rFonts w:ascii="Courier New" w:eastAsia="Arial" w:hAnsi="Courier New" w:cs="Courier New"/>
          <w:spacing w:val="5"/>
        </w:rPr>
        <w:t>e</w:t>
      </w:r>
      <w:r w:rsidRPr="00397AA2">
        <w:rPr>
          <w:rFonts w:ascii="Courier New" w:eastAsia="Arial" w:hAnsi="Courier New" w:cs="Courier New"/>
        </w:rPr>
        <w:t>to</w:t>
      </w:r>
      <w:r w:rsidRPr="00397AA2">
        <w:rPr>
          <w:rFonts w:ascii="Courier New" w:eastAsia="Arial" w:hAnsi="Courier New" w:cs="Courier New"/>
          <w:spacing w:val="40"/>
        </w:rPr>
        <w:t xml:space="preserve"> </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28"/>
        </w:rPr>
        <w:t xml:space="preserve"> constituição e </w:t>
      </w:r>
      <w:r w:rsidRPr="00397AA2">
        <w:rPr>
          <w:rFonts w:ascii="Courier New" w:eastAsia="Arial" w:hAnsi="Courier New" w:cs="Courier New"/>
          <w:spacing w:val="-3"/>
        </w:rPr>
        <w:t>c</w:t>
      </w:r>
      <w:r w:rsidRPr="00397AA2">
        <w:rPr>
          <w:rFonts w:ascii="Courier New" w:eastAsia="Arial" w:hAnsi="Courier New" w:cs="Courier New"/>
        </w:rPr>
        <w:t>on</w:t>
      </w:r>
      <w:r w:rsidRPr="00397AA2">
        <w:rPr>
          <w:rFonts w:ascii="Courier New" w:eastAsia="Arial" w:hAnsi="Courier New" w:cs="Courier New"/>
          <w:spacing w:val="2"/>
        </w:rPr>
        <w:t>s</w:t>
      </w:r>
      <w:r w:rsidRPr="00397AA2">
        <w:rPr>
          <w:rFonts w:ascii="Courier New" w:eastAsia="Arial" w:hAnsi="Courier New" w:cs="Courier New"/>
        </w:rPr>
        <w:t>t</w:t>
      </w:r>
      <w:r w:rsidRPr="00397AA2">
        <w:rPr>
          <w:rFonts w:ascii="Courier New" w:eastAsia="Arial" w:hAnsi="Courier New" w:cs="Courier New"/>
          <w:spacing w:val="-2"/>
        </w:rPr>
        <w:t>r</w:t>
      </w:r>
      <w:r w:rsidRPr="00397AA2">
        <w:rPr>
          <w:rFonts w:ascii="Courier New" w:eastAsia="Arial" w:hAnsi="Courier New" w:cs="Courier New"/>
        </w:rPr>
        <w:t>u</w:t>
      </w:r>
      <w:r w:rsidRPr="00397AA2">
        <w:rPr>
          <w:rFonts w:ascii="Courier New" w:eastAsia="Arial" w:hAnsi="Courier New" w:cs="Courier New"/>
          <w:spacing w:val="-3"/>
        </w:rPr>
        <w:t>ç</w:t>
      </w:r>
      <w:r w:rsidRPr="00397AA2">
        <w:rPr>
          <w:rFonts w:ascii="Courier New" w:eastAsia="Arial" w:hAnsi="Courier New" w:cs="Courier New"/>
        </w:rPr>
        <w:t>ão</w:t>
      </w:r>
      <w:r w:rsidRPr="00397AA2">
        <w:rPr>
          <w:rFonts w:ascii="Courier New" w:eastAsia="Arial" w:hAnsi="Courier New" w:cs="Courier New"/>
          <w:spacing w:val="45"/>
        </w:rPr>
        <w:t xml:space="preserve"> </w:t>
      </w:r>
      <w:r w:rsidRPr="00397AA2">
        <w:rPr>
          <w:rFonts w:ascii="Courier New" w:eastAsia="Arial" w:hAnsi="Courier New" w:cs="Courier New"/>
        </w:rPr>
        <w:t>do</w:t>
      </w:r>
      <w:r w:rsidRPr="00397AA2">
        <w:rPr>
          <w:rFonts w:ascii="Courier New" w:eastAsia="Arial" w:hAnsi="Courier New" w:cs="Courier New"/>
          <w:spacing w:val="23"/>
        </w:rPr>
        <w:t xml:space="preserve"> </w:t>
      </w:r>
      <w:r w:rsidRPr="00397AA2">
        <w:rPr>
          <w:rFonts w:ascii="Courier New" w:eastAsia="Arial" w:hAnsi="Courier New" w:cs="Courier New"/>
        </w:rPr>
        <w:t>po</w:t>
      </w:r>
      <w:r w:rsidRPr="00397AA2">
        <w:rPr>
          <w:rFonts w:ascii="Courier New" w:eastAsia="Arial" w:hAnsi="Courier New" w:cs="Courier New"/>
          <w:spacing w:val="2"/>
        </w:rPr>
        <w:t>ç</w:t>
      </w:r>
      <w:r w:rsidRPr="00397AA2">
        <w:rPr>
          <w:rFonts w:ascii="Courier New" w:eastAsia="Arial" w:hAnsi="Courier New" w:cs="Courier New"/>
        </w:rPr>
        <w:t>o</w:t>
      </w:r>
      <w:r w:rsidRPr="00397AA2">
        <w:rPr>
          <w:rFonts w:ascii="Courier New" w:eastAsia="Arial" w:hAnsi="Courier New" w:cs="Courier New"/>
          <w:spacing w:val="25"/>
        </w:rPr>
        <w:t xml:space="preserve"> </w:t>
      </w:r>
      <w:r w:rsidRPr="00397AA2">
        <w:rPr>
          <w:rFonts w:ascii="Courier New" w:eastAsia="Arial" w:hAnsi="Courier New" w:cs="Courier New"/>
          <w:spacing w:val="2"/>
          <w:w w:val="103"/>
        </w:rPr>
        <w:t>c</w:t>
      </w:r>
      <w:r w:rsidRPr="00397AA2">
        <w:rPr>
          <w:rFonts w:ascii="Courier New" w:eastAsia="Arial" w:hAnsi="Courier New" w:cs="Courier New"/>
          <w:spacing w:val="-5"/>
          <w:w w:val="103"/>
        </w:rPr>
        <w:t>o</w:t>
      </w:r>
      <w:r w:rsidRPr="00397AA2">
        <w:rPr>
          <w:rFonts w:ascii="Courier New" w:eastAsia="Arial" w:hAnsi="Courier New" w:cs="Courier New"/>
          <w:spacing w:val="5"/>
          <w:w w:val="103"/>
        </w:rPr>
        <w:t>n</w:t>
      </w:r>
      <w:r w:rsidRPr="00397AA2">
        <w:rPr>
          <w:rFonts w:ascii="Courier New" w:eastAsia="Arial" w:hAnsi="Courier New" w:cs="Courier New"/>
          <w:w w:val="103"/>
        </w:rPr>
        <w:t>t</w:t>
      </w:r>
      <w:r w:rsidRPr="00397AA2">
        <w:rPr>
          <w:rFonts w:ascii="Courier New" w:eastAsia="Arial" w:hAnsi="Courier New" w:cs="Courier New"/>
          <w:spacing w:val="-5"/>
          <w:w w:val="103"/>
        </w:rPr>
        <w:t>e</w:t>
      </w:r>
      <w:r w:rsidRPr="00397AA2">
        <w:rPr>
          <w:rFonts w:ascii="Courier New" w:eastAsia="Arial" w:hAnsi="Courier New" w:cs="Courier New"/>
          <w:spacing w:val="5"/>
          <w:w w:val="103"/>
        </w:rPr>
        <w:t>n</w:t>
      </w:r>
      <w:r w:rsidRPr="00397AA2">
        <w:rPr>
          <w:rFonts w:ascii="Courier New" w:eastAsia="Arial" w:hAnsi="Courier New" w:cs="Courier New"/>
          <w:spacing w:val="-5"/>
          <w:w w:val="103"/>
        </w:rPr>
        <w:t>d</w:t>
      </w:r>
      <w:r w:rsidRPr="00397AA2">
        <w:rPr>
          <w:rFonts w:ascii="Courier New" w:eastAsia="Arial" w:hAnsi="Courier New" w:cs="Courier New"/>
          <w:w w:val="103"/>
        </w:rPr>
        <w:t xml:space="preserve">o </w:t>
      </w:r>
      <w:r w:rsidRPr="00397AA2">
        <w:rPr>
          <w:rFonts w:ascii="Courier New" w:eastAsia="Arial" w:hAnsi="Courier New" w:cs="Courier New"/>
          <w:spacing w:val="5"/>
        </w:rPr>
        <w:t>a</w:t>
      </w:r>
      <w:r w:rsidRPr="00397AA2">
        <w:rPr>
          <w:rFonts w:ascii="Courier New" w:eastAsia="Arial" w:hAnsi="Courier New" w:cs="Courier New"/>
        </w:rPr>
        <w:t>s</w:t>
      </w:r>
      <w:r w:rsidRPr="00397AA2">
        <w:rPr>
          <w:rFonts w:ascii="Courier New" w:eastAsia="Arial" w:hAnsi="Courier New" w:cs="Courier New"/>
          <w:spacing w:val="10"/>
        </w:rPr>
        <w:t xml:space="preserve"> </w:t>
      </w:r>
      <w:r w:rsidRPr="00397AA2">
        <w:rPr>
          <w:rFonts w:ascii="Courier New" w:eastAsia="Arial" w:hAnsi="Courier New" w:cs="Courier New"/>
          <w:spacing w:val="-3"/>
        </w:rPr>
        <w:t>s</w:t>
      </w:r>
      <w:r w:rsidRPr="00397AA2">
        <w:rPr>
          <w:rFonts w:ascii="Courier New" w:eastAsia="Arial" w:hAnsi="Courier New" w:cs="Courier New"/>
        </w:rPr>
        <w:t>egu</w:t>
      </w:r>
      <w:r w:rsidRPr="00397AA2">
        <w:rPr>
          <w:rFonts w:ascii="Courier New" w:eastAsia="Arial" w:hAnsi="Courier New" w:cs="Courier New"/>
          <w:spacing w:val="-3"/>
        </w:rPr>
        <w:t>i</w:t>
      </w:r>
      <w:r w:rsidRPr="00397AA2">
        <w:rPr>
          <w:rFonts w:ascii="Courier New" w:eastAsia="Arial" w:hAnsi="Courier New" w:cs="Courier New"/>
          <w:spacing w:val="5"/>
        </w:rPr>
        <w:t>n</w:t>
      </w:r>
      <w:r w:rsidRPr="00397AA2">
        <w:rPr>
          <w:rFonts w:ascii="Courier New" w:eastAsia="Arial" w:hAnsi="Courier New" w:cs="Courier New"/>
          <w:spacing w:val="-5"/>
        </w:rPr>
        <w:t>t</w:t>
      </w:r>
      <w:r w:rsidRPr="00397AA2">
        <w:rPr>
          <w:rFonts w:ascii="Courier New" w:eastAsia="Arial" w:hAnsi="Courier New" w:cs="Courier New"/>
        </w:rPr>
        <w:t>es</w:t>
      </w:r>
      <w:r w:rsidRPr="00397AA2">
        <w:rPr>
          <w:rFonts w:ascii="Courier New" w:eastAsia="Arial" w:hAnsi="Courier New" w:cs="Courier New"/>
          <w:spacing w:val="25"/>
        </w:rPr>
        <w:t xml:space="preserve"> </w:t>
      </w:r>
      <w:r w:rsidRPr="00397AA2">
        <w:rPr>
          <w:rFonts w:ascii="Courier New" w:eastAsia="Arial" w:hAnsi="Courier New" w:cs="Courier New"/>
          <w:spacing w:val="2"/>
          <w:w w:val="103"/>
        </w:rPr>
        <w:t>i</w:t>
      </w:r>
      <w:r w:rsidRPr="00397AA2">
        <w:rPr>
          <w:rFonts w:ascii="Courier New" w:eastAsia="Arial" w:hAnsi="Courier New" w:cs="Courier New"/>
          <w:w w:val="103"/>
        </w:rPr>
        <w:t>nf</w:t>
      </w:r>
      <w:r w:rsidRPr="00397AA2">
        <w:rPr>
          <w:rFonts w:ascii="Courier New" w:eastAsia="Arial" w:hAnsi="Courier New" w:cs="Courier New"/>
          <w:spacing w:val="5"/>
          <w:w w:val="103"/>
        </w:rPr>
        <w:t>o</w:t>
      </w:r>
      <w:r w:rsidRPr="00397AA2">
        <w:rPr>
          <w:rFonts w:ascii="Courier New" w:eastAsia="Arial" w:hAnsi="Courier New" w:cs="Courier New"/>
          <w:spacing w:val="-2"/>
          <w:w w:val="103"/>
        </w:rPr>
        <w:t>r</w:t>
      </w:r>
      <w:r w:rsidRPr="00397AA2">
        <w:rPr>
          <w:rFonts w:ascii="Courier New" w:eastAsia="Arial" w:hAnsi="Courier New" w:cs="Courier New"/>
          <w:spacing w:val="-5"/>
          <w:w w:val="103"/>
        </w:rPr>
        <w:t>m</w:t>
      </w:r>
      <w:r w:rsidRPr="00397AA2">
        <w:rPr>
          <w:rFonts w:ascii="Courier New" w:eastAsia="Arial" w:hAnsi="Courier New" w:cs="Courier New"/>
          <w:spacing w:val="5"/>
          <w:w w:val="103"/>
        </w:rPr>
        <w:t>a</w:t>
      </w:r>
      <w:r w:rsidRPr="00397AA2">
        <w:rPr>
          <w:rFonts w:ascii="Courier New" w:eastAsia="Arial" w:hAnsi="Courier New" w:cs="Courier New"/>
          <w:spacing w:val="-3"/>
          <w:w w:val="103"/>
        </w:rPr>
        <w:t>ç</w:t>
      </w:r>
      <w:r w:rsidRPr="00397AA2">
        <w:rPr>
          <w:rFonts w:ascii="Courier New" w:eastAsia="Arial" w:hAnsi="Courier New" w:cs="Courier New"/>
          <w:w w:val="103"/>
        </w:rPr>
        <w:t>õe</w:t>
      </w:r>
      <w:r w:rsidRPr="00397AA2">
        <w:rPr>
          <w:rFonts w:ascii="Courier New" w:eastAsia="Arial" w:hAnsi="Courier New" w:cs="Courier New"/>
          <w:spacing w:val="-3"/>
          <w:w w:val="103"/>
        </w:rPr>
        <w:t>s</w:t>
      </w:r>
      <w:r w:rsidRPr="00397AA2">
        <w:rPr>
          <w:rFonts w:ascii="Courier New" w:eastAsia="Arial" w:hAnsi="Courier New" w:cs="Courier New"/>
          <w:w w:val="103"/>
        </w:rPr>
        <w:t>:</w:t>
      </w:r>
    </w:p>
    <w:p w:rsidR="00397AA2" w:rsidRPr="00397AA2" w:rsidRDefault="00397AA2" w:rsidP="00397AA2">
      <w:pPr>
        <w:spacing w:before="19"/>
        <w:ind w:left="661"/>
        <w:rPr>
          <w:rFonts w:ascii="Courier New" w:eastAsia="Arial" w:hAnsi="Courier New" w:cs="Courier New"/>
        </w:rPr>
      </w:pPr>
      <w:r w:rsidRPr="00397AA2">
        <w:rPr>
          <w:rFonts w:ascii="Courier New" w:eastAsia="Arial" w:hAnsi="Courier New" w:cs="Courier New"/>
          <w:spacing w:val="10"/>
          <w:w w:val="186"/>
        </w:rPr>
        <w:t>·</w:t>
      </w:r>
      <w:r w:rsidRPr="00397AA2">
        <w:rPr>
          <w:rFonts w:ascii="Courier New" w:eastAsia="Arial" w:hAnsi="Courier New" w:cs="Courier New"/>
          <w:spacing w:val="5"/>
          <w:w w:val="103"/>
        </w:rPr>
        <w:t>I</w:t>
      </w:r>
      <w:r w:rsidRPr="00397AA2">
        <w:rPr>
          <w:rFonts w:ascii="Courier New" w:eastAsia="Arial" w:hAnsi="Courier New" w:cs="Courier New"/>
          <w:w w:val="103"/>
        </w:rPr>
        <w:t>nt</w:t>
      </w:r>
      <w:r w:rsidRPr="00397AA2">
        <w:rPr>
          <w:rFonts w:ascii="Courier New" w:eastAsia="Arial" w:hAnsi="Courier New" w:cs="Courier New"/>
          <w:spacing w:val="-2"/>
          <w:w w:val="103"/>
        </w:rPr>
        <w:t>r</w:t>
      </w:r>
      <w:r w:rsidRPr="00397AA2">
        <w:rPr>
          <w:rFonts w:ascii="Courier New" w:eastAsia="Arial" w:hAnsi="Courier New" w:cs="Courier New"/>
          <w:w w:val="103"/>
        </w:rPr>
        <w:t>od</w:t>
      </w:r>
      <w:r w:rsidRPr="00397AA2">
        <w:rPr>
          <w:rFonts w:ascii="Courier New" w:eastAsia="Arial" w:hAnsi="Courier New" w:cs="Courier New"/>
          <w:spacing w:val="5"/>
          <w:w w:val="103"/>
        </w:rPr>
        <w:t>u</w:t>
      </w:r>
      <w:r w:rsidRPr="00397AA2">
        <w:rPr>
          <w:rFonts w:ascii="Courier New" w:eastAsia="Arial" w:hAnsi="Courier New" w:cs="Courier New"/>
          <w:spacing w:val="-3"/>
          <w:w w:val="103"/>
        </w:rPr>
        <w:t>ç</w:t>
      </w:r>
      <w:r w:rsidRPr="00397AA2">
        <w:rPr>
          <w:rFonts w:ascii="Courier New" w:eastAsia="Arial" w:hAnsi="Courier New" w:cs="Courier New"/>
          <w:w w:val="103"/>
        </w:rPr>
        <w:t>ão</w:t>
      </w:r>
    </w:p>
    <w:p w:rsidR="00397AA2" w:rsidRPr="00397AA2" w:rsidRDefault="00397AA2" w:rsidP="00397AA2">
      <w:pPr>
        <w:spacing w:before="19"/>
        <w:ind w:left="661"/>
        <w:rPr>
          <w:rFonts w:ascii="Courier New" w:eastAsia="Arial" w:hAnsi="Courier New" w:cs="Courier New"/>
        </w:rPr>
      </w:pPr>
      <w:r w:rsidRPr="00397AA2">
        <w:rPr>
          <w:rFonts w:ascii="Courier New" w:eastAsia="Arial" w:hAnsi="Courier New" w:cs="Courier New"/>
          <w:spacing w:val="10"/>
          <w:w w:val="186"/>
        </w:rPr>
        <w:t>·</w:t>
      </w:r>
      <w:r w:rsidRPr="00397AA2">
        <w:rPr>
          <w:rFonts w:ascii="Courier New" w:eastAsia="Arial" w:hAnsi="Courier New" w:cs="Courier New"/>
          <w:spacing w:val="5"/>
          <w:w w:val="103"/>
        </w:rPr>
        <w:t>L</w:t>
      </w:r>
      <w:r w:rsidRPr="00397AA2">
        <w:rPr>
          <w:rFonts w:ascii="Courier New" w:eastAsia="Arial" w:hAnsi="Courier New" w:cs="Courier New"/>
          <w:spacing w:val="-3"/>
          <w:w w:val="103"/>
        </w:rPr>
        <w:t>i</w:t>
      </w:r>
      <w:r w:rsidRPr="00397AA2">
        <w:rPr>
          <w:rFonts w:ascii="Courier New" w:eastAsia="Arial" w:hAnsi="Courier New" w:cs="Courier New"/>
          <w:spacing w:val="5"/>
          <w:w w:val="103"/>
        </w:rPr>
        <w:t>t</w:t>
      </w:r>
      <w:r w:rsidRPr="00397AA2">
        <w:rPr>
          <w:rFonts w:ascii="Courier New" w:eastAsia="Arial" w:hAnsi="Courier New" w:cs="Courier New"/>
          <w:spacing w:val="-5"/>
          <w:w w:val="103"/>
        </w:rPr>
        <w:t>o</w:t>
      </w:r>
      <w:r w:rsidRPr="00397AA2">
        <w:rPr>
          <w:rFonts w:ascii="Courier New" w:eastAsia="Arial" w:hAnsi="Courier New" w:cs="Courier New"/>
          <w:spacing w:val="2"/>
          <w:w w:val="103"/>
        </w:rPr>
        <w:t>l</w:t>
      </w:r>
      <w:r w:rsidRPr="00397AA2">
        <w:rPr>
          <w:rFonts w:ascii="Courier New" w:eastAsia="Arial" w:hAnsi="Courier New" w:cs="Courier New"/>
          <w:w w:val="103"/>
        </w:rPr>
        <w:t>o</w:t>
      </w:r>
      <w:r w:rsidRPr="00397AA2">
        <w:rPr>
          <w:rFonts w:ascii="Courier New" w:eastAsia="Arial" w:hAnsi="Courier New" w:cs="Courier New"/>
          <w:spacing w:val="-5"/>
          <w:w w:val="103"/>
        </w:rPr>
        <w:t>g</w:t>
      </w:r>
      <w:r w:rsidRPr="00397AA2">
        <w:rPr>
          <w:rFonts w:ascii="Courier New" w:eastAsia="Arial" w:hAnsi="Courier New" w:cs="Courier New"/>
          <w:spacing w:val="7"/>
          <w:w w:val="103"/>
        </w:rPr>
        <w:t>i</w:t>
      </w:r>
      <w:r w:rsidRPr="00397AA2">
        <w:rPr>
          <w:rFonts w:ascii="Courier New" w:eastAsia="Arial" w:hAnsi="Courier New" w:cs="Courier New"/>
          <w:w w:val="103"/>
        </w:rPr>
        <w:t>a</w:t>
      </w:r>
    </w:p>
    <w:p w:rsidR="00397AA2" w:rsidRPr="00397AA2" w:rsidRDefault="00397AA2" w:rsidP="00397AA2">
      <w:pPr>
        <w:spacing w:before="24"/>
        <w:ind w:left="661"/>
        <w:rPr>
          <w:rFonts w:ascii="Courier New" w:eastAsia="Arial" w:hAnsi="Courier New" w:cs="Courier New"/>
        </w:rPr>
      </w:pPr>
      <w:r w:rsidRPr="00397AA2">
        <w:rPr>
          <w:rFonts w:ascii="Courier New" w:eastAsia="Arial" w:hAnsi="Courier New" w:cs="Courier New"/>
          <w:spacing w:val="10"/>
          <w:w w:val="186"/>
        </w:rPr>
        <w:t>·</w:t>
      </w:r>
      <w:r w:rsidRPr="00397AA2">
        <w:rPr>
          <w:rFonts w:ascii="Courier New" w:eastAsia="Arial" w:hAnsi="Courier New" w:cs="Courier New"/>
          <w:spacing w:val="-1"/>
          <w:w w:val="103"/>
        </w:rPr>
        <w:t>D</w:t>
      </w:r>
      <w:r w:rsidRPr="00397AA2">
        <w:rPr>
          <w:rFonts w:ascii="Courier New" w:eastAsia="Arial" w:hAnsi="Courier New" w:cs="Courier New"/>
          <w:spacing w:val="5"/>
          <w:w w:val="103"/>
        </w:rPr>
        <w:t>e</w:t>
      </w:r>
      <w:r w:rsidRPr="00397AA2">
        <w:rPr>
          <w:rFonts w:ascii="Courier New" w:eastAsia="Arial" w:hAnsi="Courier New" w:cs="Courier New"/>
          <w:spacing w:val="2"/>
          <w:w w:val="103"/>
        </w:rPr>
        <w:t>s</w:t>
      </w:r>
      <w:r w:rsidRPr="00397AA2">
        <w:rPr>
          <w:rFonts w:ascii="Courier New" w:eastAsia="Arial" w:hAnsi="Courier New" w:cs="Courier New"/>
          <w:spacing w:val="-3"/>
          <w:w w:val="103"/>
        </w:rPr>
        <w:t>c</w:t>
      </w:r>
      <w:r w:rsidRPr="00397AA2">
        <w:rPr>
          <w:rFonts w:ascii="Courier New" w:eastAsia="Arial" w:hAnsi="Courier New" w:cs="Courier New"/>
          <w:spacing w:val="-2"/>
          <w:w w:val="103"/>
        </w:rPr>
        <w:t>r</w:t>
      </w:r>
      <w:r w:rsidRPr="00397AA2">
        <w:rPr>
          <w:rFonts w:ascii="Courier New" w:eastAsia="Arial" w:hAnsi="Courier New" w:cs="Courier New"/>
          <w:spacing w:val="7"/>
          <w:w w:val="103"/>
        </w:rPr>
        <w:t>i</w:t>
      </w:r>
      <w:r w:rsidRPr="00397AA2">
        <w:rPr>
          <w:rFonts w:ascii="Courier New" w:eastAsia="Arial" w:hAnsi="Courier New" w:cs="Courier New"/>
          <w:spacing w:val="-7"/>
          <w:w w:val="103"/>
        </w:rPr>
        <w:t>ç</w:t>
      </w:r>
      <w:r w:rsidRPr="00397AA2">
        <w:rPr>
          <w:rFonts w:ascii="Courier New" w:eastAsia="Arial" w:hAnsi="Courier New" w:cs="Courier New"/>
          <w:spacing w:val="5"/>
          <w:w w:val="103"/>
        </w:rPr>
        <w:t>ã</w:t>
      </w:r>
      <w:r w:rsidRPr="00397AA2">
        <w:rPr>
          <w:rFonts w:ascii="Courier New" w:eastAsia="Arial" w:hAnsi="Courier New" w:cs="Courier New"/>
          <w:w w:val="103"/>
        </w:rPr>
        <w:t>o</w:t>
      </w:r>
      <w:r w:rsidRPr="00397AA2">
        <w:rPr>
          <w:rFonts w:ascii="Courier New" w:eastAsia="Arial" w:hAnsi="Courier New" w:cs="Courier New"/>
          <w:spacing w:val="-3"/>
        </w:rPr>
        <w:t xml:space="preserve"> </w:t>
      </w:r>
      <w:r w:rsidRPr="00397AA2">
        <w:rPr>
          <w:rFonts w:ascii="Courier New" w:eastAsia="Arial" w:hAnsi="Courier New" w:cs="Courier New"/>
        </w:rPr>
        <w:t>dos</w:t>
      </w:r>
      <w:r w:rsidRPr="00397AA2">
        <w:rPr>
          <w:rFonts w:ascii="Courier New" w:eastAsia="Arial" w:hAnsi="Courier New" w:cs="Courier New"/>
          <w:spacing w:val="14"/>
        </w:rPr>
        <w:t xml:space="preserve"> </w:t>
      </w:r>
      <w:r w:rsidRPr="00397AA2">
        <w:rPr>
          <w:rFonts w:ascii="Courier New" w:eastAsia="Arial" w:hAnsi="Courier New" w:cs="Courier New"/>
          <w:spacing w:val="-3"/>
        </w:rPr>
        <w:t>s</w:t>
      </w:r>
      <w:r w:rsidRPr="00397AA2">
        <w:rPr>
          <w:rFonts w:ascii="Courier New" w:eastAsia="Arial" w:hAnsi="Courier New" w:cs="Courier New"/>
        </w:rPr>
        <w:t>e</w:t>
      </w:r>
      <w:r w:rsidRPr="00397AA2">
        <w:rPr>
          <w:rFonts w:ascii="Courier New" w:eastAsia="Arial" w:hAnsi="Courier New" w:cs="Courier New"/>
          <w:spacing w:val="-2"/>
        </w:rPr>
        <w:t>r</w:t>
      </w:r>
      <w:r w:rsidRPr="00397AA2">
        <w:rPr>
          <w:rFonts w:ascii="Courier New" w:eastAsia="Arial" w:hAnsi="Courier New" w:cs="Courier New"/>
          <w:spacing w:val="2"/>
        </w:rPr>
        <w:t>vi</w:t>
      </w:r>
      <w:r w:rsidRPr="00397AA2">
        <w:rPr>
          <w:rFonts w:ascii="Courier New" w:eastAsia="Arial" w:hAnsi="Courier New" w:cs="Courier New"/>
          <w:spacing w:val="-3"/>
        </w:rPr>
        <w:t>ç</w:t>
      </w:r>
      <w:r w:rsidRPr="00397AA2">
        <w:rPr>
          <w:rFonts w:ascii="Courier New" w:eastAsia="Arial" w:hAnsi="Courier New" w:cs="Courier New"/>
          <w:spacing w:val="5"/>
        </w:rPr>
        <w:t>o</w:t>
      </w:r>
      <w:r w:rsidRPr="00397AA2">
        <w:rPr>
          <w:rFonts w:ascii="Courier New" w:eastAsia="Arial" w:hAnsi="Courier New" w:cs="Courier New"/>
        </w:rPr>
        <w:t>s</w:t>
      </w:r>
      <w:r w:rsidRPr="00397AA2">
        <w:rPr>
          <w:rFonts w:ascii="Courier New" w:eastAsia="Arial" w:hAnsi="Courier New" w:cs="Courier New"/>
          <w:spacing w:val="17"/>
        </w:rPr>
        <w:t xml:space="preserve"> </w:t>
      </w:r>
      <w:r w:rsidRPr="00397AA2">
        <w:rPr>
          <w:rFonts w:ascii="Courier New" w:eastAsia="Arial" w:hAnsi="Courier New" w:cs="Courier New"/>
          <w:spacing w:val="5"/>
          <w:w w:val="103"/>
        </w:rPr>
        <w:t>e</w:t>
      </w:r>
      <w:r w:rsidRPr="00397AA2">
        <w:rPr>
          <w:rFonts w:ascii="Courier New" w:eastAsia="Arial" w:hAnsi="Courier New" w:cs="Courier New"/>
          <w:spacing w:val="-3"/>
          <w:w w:val="103"/>
        </w:rPr>
        <w:t>x</w:t>
      </w:r>
      <w:r w:rsidRPr="00397AA2">
        <w:rPr>
          <w:rFonts w:ascii="Courier New" w:eastAsia="Arial" w:hAnsi="Courier New" w:cs="Courier New"/>
          <w:spacing w:val="5"/>
          <w:w w:val="103"/>
        </w:rPr>
        <w:t>e</w:t>
      </w:r>
      <w:r w:rsidRPr="00397AA2">
        <w:rPr>
          <w:rFonts w:ascii="Courier New" w:eastAsia="Arial" w:hAnsi="Courier New" w:cs="Courier New"/>
          <w:spacing w:val="-3"/>
          <w:w w:val="103"/>
        </w:rPr>
        <w:t>c</w:t>
      </w:r>
      <w:r w:rsidRPr="00397AA2">
        <w:rPr>
          <w:rFonts w:ascii="Courier New" w:eastAsia="Arial" w:hAnsi="Courier New" w:cs="Courier New"/>
          <w:w w:val="103"/>
        </w:rPr>
        <w:t>u</w:t>
      </w:r>
      <w:r w:rsidRPr="00397AA2">
        <w:rPr>
          <w:rFonts w:ascii="Courier New" w:eastAsia="Arial" w:hAnsi="Courier New" w:cs="Courier New"/>
          <w:spacing w:val="-5"/>
          <w:w w:val="103"/>
        </w:rPr>
        <w:t>t</w:t>
      </w:r>
      <w:r w:rsidRPr="00397AA2">
        <w:rPr>
          <w:rFonts w:ascii="Courier New" w:eastAsia="Arial" w:hAnsi="Courier New" w:cs="Courier New"/>
          <w:spacing w:val="5"/>
          <w:w w:val="103"/>
        </w:rPr>
        <w:t>a</w:t>
      </w:r>
      <w:r w:rsidRPr="00397AA2">
        <w:rPr>
          <w:rFonts w:ascii="Courier New" w:eastAsia="Arial" w:hAnsi="Courier New" w:cs="Courier New"/>
          <w:spacing w:val="-5"/>
          <w:w w:val="103"/>
        </w:rPr>
        <w:t>d</w:t>
      </w:r>
      <w:r w:rsidRPr="00397AA2">
        <w:rPr>
          <w:rFonts w:ascii="Courier New" w:eastAsia="Arial" w:hAnsi="Courier New" w:cs="Courier New"/>
          <w:spacing w:val="5"/>
          <w:w w:val="103"/>
        </w:rPr>
        <w:t>a</w:t>
      </w:r>
      <w:r w:rsidRPr="00397AA2">
        <w:rPr>
          <w:rFonts w:ascii="Courier New" w:eastAsia="Arial" w:hAnsi="Courier New" w:cs="Courier New"/>
          <w:w w:val="103"/>
        </w:rPr>
        <w:t>s</w:t>
      </w:r>
    </w:p>
    <w:p w:rsidR="00397AA2" w:rsidRPr="00397AA2" w:rsidRDefault="00397AA2" w:rsidP="00397AA2">
      <w:pPr>
        <w:spacing w:line="24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5"/>
          <w:position w:val="1"/>
        </w:rPr>
        <w:t>L</w:t>
      </w:r>
      <w:r w:rsidRPr="00397AA2">
        <w:rPr>
          <w:rFonts w:ascii="Courier New" w:eastAsia="Arial" w:hAnsi="Courier New" w:cs="Courier New"/>
          <w:spacing w:val="2"/>
          <w:position w:val="1"/>
        </w:rPr>
        <w:t>i</w:t>
      </w:r>
      <w:r w:rsidRPr="00397AA2">
        <w:rPr>
          <w:rFonts w:ascii="Courier New" w:eastAsia="Arial" w:hAnsi="Courier New" w:cs="Courier New"/>
          <w:spacing w:val="-5"/>
          <w:position w:val="1"/>
        </w:rPr>
        <w:t>m</w:t>
      </w:r>
      <w:r w:rsidRPr="00397AA2">
        <w:rPr>
          <w:rFonts w:ascii="Courier New" w:eastAsia="Arial" w:hAnsi="Courier New" w:cs="Courier New"/>
          <w:position w:val="1"/>
        </w:rPr>
        <w:t>p</w:t>
      </w:r>
      <w:r w:rsidRPr="00397AA2">
        <w:rPr>
          <w:rFonts w:ascii="Courier New" w:eastAsia="Arial" w:hAnsi="Courier New" w:cs="Courier New"/>
          <w:spacing w:val="5"/>
          <w:position w:val="1"/>
        </w:rPr>
        <w:t>e</w:t>
      </w:r>
      <w:r w:rsidRPr="00397AA2">
        <w:rPr>
          <w:rFonts w:ascii="Courier New" w:eastAsia="Arial" w:hAnsi="Courier New" w:cs="Courier New"/>
          <w:spacing w:val="-7"/>
          <w:position w:val="1"/>
        </w:rPr>
        <w:t>z</w:t>
      </w:r>
      <w:r w:rsidRPr="00397AA2">
        <w:rPr>
          <w:rFonts w:ascii="Courier New" w:eastAsia="Arial" w:hAnsi="Courier New" w:cs="Courier New"/>
          <w:position w:val="1"/>
        </w:rPr>
        <w:t>a</w:t>
      </w:r>
      <w:r w:rsidRPr="00397AA2">
        <w:rPr>
          <w:rFonts w:ascii="Courier New" w:eastAsia="Arial" w:hAnsi="Courier New" w:cs="Courier New"/>
          <w:spacing w:val="25"/>
          <w:position w:val="1"/>
        </w:rPr>
        <w:t xml:space="preserve"> </w:t>
      </w:r>
      <w:r w:rsidRPr="00397AA2">
        <w:rPr>
          <w:rFonts w:ascii="Courier New" w:eastAsia="Arial" w:hAnsi="Courier New" w:cs="Courier New"/>
          <w:position w:val="1"/>
        </w:rPr>
        <w:t>e</w:t>
      </w:r>
      <w:r w:rsidRPr="00397AA2">
        <w:rPr>
          <w:rFonts w:ascii="Courier New" w:eastAsia="Arial" w:hAnsi="Courier New" w:cs="Courier New"/>
          <w:spacing w:val="10"/>
          <w:position w:val="1"/>
        </w:rPr>
        <w:t xml:space="preserve"> </w:t>
      </w:r>
      <w:r w:rsidRPr="00397AA2">
        <w:rPr>
          <w:rFonts w:ascii="Courier New" w:eastAsia="Arial" w:hAnsi="Courier New" w:cs="Courier New"/>
          <w:spacing w:val="-5"/>
          <w:w w:val="103"/>
          <w:position w:val="1"/>
        </w:rPr>
        <w:t>d</w:t>
      </w:r>
      <w:r w:rsidRPr="00397AA2">
        <w:rPr>
          <w:rFonts w:ascii="Courier New" w:eastAsia="Arial" w:hAnsi="Courier New" w:cs="Courier New"/>
          <w:spacing w:val="5"/>
          <w:w w:val="103"/>
          <w:position w:val="1"/>
        </w:rPr>
        <w:t>e</w:t>
      </w:r>
      <w:r w:rsidRPr="00397AA2">
        <w:rPr>
          <w:rFonts w:ascii="Courier New" w:eastAsia="Arial" w:hAnsi="Courier New" w:cs="Courier New"/>
          <w:spacing w:val="-3"/>
          <w:w w:val="103"/>
          <w:position w:val="1"/>
        </w:rPr>
        <w:t>s</w:t>
      </w:r>
      <w:r w:rsidRPr="00397AA2">
        <w:rPr>
          <w:rFonts w:ascii="Courier New" w:eastAsia="Arial" w:hAnsi="Courier New" w:cs="Courier New"/>
          <w:w w:val="103"/>
          <w:position w:val="1"/>
        </w:rPr>
        <w:t>e</w:t>
      </w:r>
      <w:r w:rsidRPr="00397AA2">
        <w:rPr>
          <w:rFonts w:ascii="Courier New" w:eastAsia="Arial" w:hAnsi="Courier New" w:cs="Courier New"/>
          <w:spacing w:val="-5"/>
          <w:w w:val="103"/>
          <w:position w:val="1"/>
        </w:rPr>
        <w:t>n</w:t>
      </w:r>
      <w:r w:rsidRPr="00397AA2">
        <w:rPr>
          <w:rFonts w:ascii="Courier New" w:eastAsia="Arial" w:hAnsi="Courier New" w:cs="Courier New"/>
          <w:spacing w:val="2"/>
          <w:w w:val="103"/>
          <w:position w:val="1"/>
        </w:rPr>
        <w:t>v</w:t>
      </w:r>
      <w:r w:rsidRPr="00397AA2">
        <w:rPr>
          <w:rFonts w:ascii="Courier New" w:eastAsia="Arial" w:hAnsi="Courier New" w:cs="Courier New"/>
          <w:w w:val="103"/>
          <w:position w:val="1"/>
        </w:rPr>
        <w:t>o</w:t>
      </w:r>
      <w:r w:rsidRPr="00397AA2">
        <w:rPr>
          <w:rFonts w:ascii="Courier New" w:eastAsia="Arial" w:hAnsi="Courier New" w:cs="Courier New"/>
          <w:spacing w:val="2"/>
          <w:w w:val="103"/>
          <w:position w:val="1"/>
        </w:rPr>
        <w:t>l</w:t>
      </w:r>
      <w:r w:rsidRPr="00397AA2">
        <w:rPr>
          <w:rFonts w:ascii="Courier New" w:eastAsia="Arial" w:hAnsi="Courier New" w:cs="Courier New"/>
          <w:spacing w:val="-3"/>
          <w:w w:val="103"/>
          <w:position w:val="1"/>
        </w:rPr>
        <w:t>v</w:t>
      </w:r>
      <w:r w:rsidRPr="00397AA2">
        <w:rPr>
          <w:rFonts w:ascii="Courier New" w:eastAsia="Arial" w:hAnsi="Courier New" w:cs="Courier New"/>
          <w:spacing w:val="7"/>
          <w:w w:val="103"/>
          <w:position w:val="1"/>
        </w:rPr>
        <w:t>i</w:t>
      </w:r>
      <w:r w:rsidRPr="00397AA2">
        <w:rPr>
          <w:rFonts w:ascii="Courier New" w:eastAsia="Arial" w:hAnsi="Courier New" w:cs="Courier New"/>
          <w:spacing w:val="-9"/>
          <w:w w:val="103"/>
          <w:position w:val="1"/>
        </w:rPr>
        <w:t>m</w:t>
      </w:r>
      <w:r w:rsidRPr="00397AA2">
        <w:rPr>
          <w:rFonts w:ascii="Courier New" w:eastAsia="Arial" w:hAnsi="Courier New" w:cs="Courier New"/>
          <w:spacing w:val="5"/>
          <w:w w:val="103"/>
          <w:position w:val="1"/>
        </w:rPr>
        <w:t>e</w:t>
      </w:r>
      <w:r w:rsidRPr="00397AA2">
        <w:rPr>
          <w:rFonts w:ascii="Courier New" w:eastAsia="Arial" w:hAnsi="Courier New" w:cs="Courier New"/>
          <w:w w:val="103"/>
          <w:position w:val="1"/>
        </w:rPr>
        <w:t>nto</w:t>
      </w:r>
    </w:p>
    <w:p w:rsidR="00397AA2" w:rsidRPr="00397AA2" w:rsidRDefault="00397AA2" w:rsidP="00397AA2">
      <w:pPr>
        <w:ind w:left="930"/>
        <w:rPr>
          <w:rFonts w:ascii="Courier New" w:eastAsia="Arial" w:hAnsi="Courier New" w:cs="Courier New"/>
        </w:rPr>
      </w:pPr>
      <w:r w:rsidRPr="00397AA2">
        <w:rPr>
          <w:rFonts w:ascii="Courier New" w:eastAsia="Calibri" w:hAnsi="Courier New" w:cs="Courier New"/>
          <w:b/>
        </w:rPr>
        <w:t xml:space="preserve">-   </w:t>
      </w:r>
      <w:r w:rsidRPr="00397AA2">
        <w:rPr>
          <w:rFonts w:ascii="Courier New" w:eastAsia="Calibri" w:hAnsi="Courier New" w:cs="Courier New"/>
          <w:b/>
          <w:spacing w:val="22"/>
        </w:rPr>
        <w:t xml:space="preserve"> </w:t>
      </w:r>
      <w:r w:rsidRPr="00397AA2">
        <w:rPr>
          <w:rFonts w:ascii="Courier New" w:eastAsia="Arial" w:hAnsi="Courier New" w:cs="Courier New"/>
          <w:spacing w:val="1"/>
        </w:rPr>
        <w:t>A</w:t>
      </w:r>
      <w:r w:rsidRPr="00397AA2">
        <w:rPr>
          <w:rFonts w:ascii="Courier New" w:eastAsia="Arial" w:hAnsi="Courier New" w:cs="Courier New"/>
          <w:spacing w:val="2"/>
        </w:rPr>
        <w:t>l</w:t>
      </w:r>
      <w:r w:rsidRPr="00397AA2">
        <w:rPr>
          <w:rFonts w:ascii="Courier New" w:eastAsia="Arial" w:hAnsi="Courier New" w:cs="Courier New"/>
          <w:spacing w:val="-3"/>
        </w:rPr>
        <w:t>i</w:t>
      </w:r>
      <w:r w:rsidRPr="00397AA2">
        <w:rPr>
          <w:rFonts w:ascii="Courier New" w:eastAsia="Arial" w:hAnsi="Courier New" w:cs="Courier New"/>
          <w:spacing w:val="5"/>
        </w:rPr>
        <w:t>n</w:t>
      </w:r>
      <w:r w:rsidRPr="00397AA2">
        <w:rPr>
          <w:rFonts w:ascii="Courier New" w:eastAsia="Arial" w:hAnsi="Courier New" w:cs="Courier New"/>
          <w:spacing w:val="-5"/>
        </w:rPr>
        <w:t>h</w:t>
      </w:r>
      <w:r w:rsidRPr="00397AA2">
        <w:rPr>
          <w:rFonts w:ascii="Courier New" w:eastAsia="Arial" w:hAnsi="Courier New" w:cs="Courier New"/>
        </w:rPr>
        <w:t>am</w:t>
      </w:r>
      <w:r w:rsidRPr="00397AA2">
        <w:rPr>
          <w:rFonts w:ascii="Courier New" w:eastAsia="Arial" w:hAnsi="Courier New" w:cs="Courier New"/>
          <w:spacing w:val="5"/>
        </w:rPr>
        <w:t>e</w:t>
      </w:r>
      <w:r w:rsidRPr="00397AA2">
        <w:rPr>
          <w:rFonts w:ascii="Courier New" w:eastAsia="Arial" w:hAnsi="Courier New" w:cs="Courier New"/>
          <w:spacing w:val="-5"/>
        </w:rPr>
        <w:t>n</w:t>
      </w:r>
      <w:r w:rsidRPr="00397AA2">
        <w:rPr>
          <w:rFonts w:ascii="Courier New" w:eastAsia="Arial" w:hAnsi="Courier New" w:cs="Courier New"/>
        </w:rPr>
        <w:t>to</w:t>
      </w:r>
      <w:r w:rsidRPr="00397AA2">
        <w:rPr>
          <w:rFonts w:ascii="Courier New" w:eastAsia="Arial" w:hAnsi="Courier New" w:cs="Courier New"/>
          <w:spacing w:val="35"/>
        </w:rPr>
        <w:t xml:space="preserve"> </w:t>
      </w:r>
      <w:r w:rsidRPr="00397AA2">
        <w:rPr>
          <w:rFonts w:ascii="Courier New" w:eastAsia="Arial" w:hAnsi="Courier New" w:cs="Courier New"/>
        </w:rPr>
        <w:t>e</w:t>
      </w:r>
      <w:r w:rsidRPr="00397AA2">
        <w:rPr>
          <w:rFonts w:ascii="Courier New" w:eastAsia="Arial" w:hAnsi="Courier New" w:cs="Courier New"/>
          <w:spacing w:val="5"/>
        </w:rPr>
        <w:t xml:space="preserve"> </w:t>
      </w:r>
      <w:r w:rsidRPr="00397AA2">
        <w:rPr>
          <w:rFonts w:ascii="Courier New" w:eastAsia="Arial" w:hAnsi="Courier New" w:cs="Courier New"/>
          <w:spacing w:val="-3"/>
          <w:w w:val="103"/>
        </w:rPr>
        <w:t>v</w:t>
      </w:r>
      <w:r w:rsidRPr="00397AA2">
        <w:rPr>
          <w:rFonts w:ascii="Courier New" w:eastAsia="Arial" w:hAnsi="Courier New" w:cs="Courier New"/>
          <w:spacing w:val="5"/>
          <w:w w:val="103"/>
        </w:rPr>
        <w:t>e</w:t>
      </w:r>
      <w:r w:rsidRPr="00397AA2">
        <w:rPr>
          <w:rFonts w:ascii="Courier New" w:eastAsia="Arial" w:hAnsi="Courier New" w:cs="Courier New"/>
          <w:spacing w:val="-2"/>
          <w:w w:val="103"/>
        </w:rPr>
        <w:t>r</w:t>
      </w:r>
      <w:r w:rsidRPr="00397AA2">
        <w:rPr>
          <w:rFonts w:ascii="Courier New" w:eastAsia="Arial" w:hAnsi="Courier New" w:cs="Courier New"/>
          <w:spacing w:val="-5"/>
          <w:w w:val="103"/>
        </w:rPr>
        <w:t>t</w:t>
      </w:r>
      <w:r w:rsidRPr="00397AA2">
        <w:rPr>
          <w:rFonts w:ascii="Courier New" w:eastAsia="Arial" w:hAnsi="Courier New" w:cs="Courier New"/>
          <w:spacing w:val="7"/>
          <w:w w:val="103"/>
        </w:rPr>
        <w:t>i</w:t>
      </w:r>
      <w:r w:rsidRPr="00397AA2">
        <w:rPr>
          <w:rFonts w:ascii="Courier New" w:eastAsia="Arial" w:hAnsi="Courier New" w:cs="Courier New"/>
          <w:spacing w:val="-3"/>
          <w:w w:val="103"/>
        </w:rPr>
        <w:t>c</w:t>
      </w:r>
      <w:r w:rsidRPr="00397AA2">
        <w:rPr>
          <w:rFonts w:ascii="Courier New" w:eastAsia="Arial" w:hAnsi="Courier New" w:cs="Courier New"/>
          <w:w w:val="103"/>
        </w:rPr>
        <w:t>a</w:t>
      </w:r>
      <w:r w:rsidRPr="00397AA2">
        <w:rPr>
          <w:rFonts w:ascii="Courier New" w:eastAsia="Arial" w:hAnsi="Courier New" w:cs="Courier New"/>
          <w:spacing w:val="-3"/>
          <w:w w:val="103"/>
        </w:rPr>
        <w:t>l</w:t>
      </w:r>
      <w:r w:rsidRPr="00397AA2">
        <w:rPr>
          <w:rFonts w:ascii="Courier New" w:eastAsia="Arial" w:hAnsi="Courier New" w:cs="Courier New"/>
          <w:spacing w:val="2"/>
          <w:w w:val="103"/>
        </w:rPr>
        <w:t>i</w:t>
      </w:r>
      <w:r w:rsidRPr="00397AA2">
        <w:rPr>
          <w:rFonts w:ascii="Courier New" w:eastAsia="Arial" w:hAnsi="Courier New" w:cs="Courier New"/>
          <w:w w:val="103"/>
        </w:rPr>
        <w:t>d</w:t>
      </w:r>
      <w:r w:rsidRPr="00397AA2">
        <w:rPr>
          <w:rFonts w:ascii="Courier New" w:eastAsia="Arial" w:hAnsi="Courier New" w:cs="Courier New"/>
          <w:spacing w:val="-5"/>
          <w:w w:val="103"/>
        </w:rPr>
        <w:t>a</w:t>
      </w:r>
      <w:r w:rsidRPr="00397AA2">
        <w:rPr>
          <w:rFonts w:ascii="Courier New" w:eastAsia="Arial" w:hAnsi="Courier New" w:cs="Courier New"/>
          <w:spacing w:val="5"/>
          <w:w w:val="103"/>
        </w:rPr>
        <w:t>d</w:t>
      </w:r>
      <w:r w:rsidRPr="00397AA2">
        <w:rPr>
          <w:rFonts w:ascii="Courier New" w:eastAsia="Arial" w:hAnsi="Courier New" w:cs="Courier New"/>
          <w:w w:val="103"/>
        </w:rPr>
        <w:t>e</w:t>
      </w:r>
    </w:p>
    <w:p w:rsidR="00397AA2" w:rsidRPr="00397AA2" w:rsidRDefault="00397AA2" w:rsidP="00397AA2">
      <w:pPr>
        <w:spacing w:line="24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2"/>
          <w:position w:val="1"/>
        </w:rPr>
        <w:t>T</w:t>
      </w:r>
      <w:r w:rsidRPr="00397AA2">
        <w:rPr>
          <w:rFonts w:ascii="Courier New" w:eastAsia="Arial" w:hAnsi="Courier New" w:cs="Courier New"/>
          <w:spacing w:val="5"/>
          <w:position w:val="1"/>
        </w:rPr>
        <w:t>e</w:t>
      </w:r>
      <w:r w:rsidRPr="00397AA2">
        <w:rPr>
          <w:rFonts w:ascii="Courier New" w:eastAsia="Arial" w:hAnsi="Courier New" w:cs="Courier New"/>
          <w:spacing w:val="2"/>
          <w:position w:val="1"/>
        </w:rPr>
        <w:t>s</w:t>
      </w:r>
      <w:r w:rsidRPr="00397AA2">
        <w:rPr>
          <w:rFonts w:ascii="Courier New" w:eastAsia="Arial" w:hAnsi="Courier New" w:cs="Courier New"/>
          <w:position w:val="1"/>
        </w:rPr>
        <w:t>te</w:t>
      </w:r>
      <w:r w:rsidRPr="00397AA2">
        <w:rPr>
          <w:rFonts w:ascii="Courier New" w:eastAsia="Arial" w:hAnsi="Courier New" w:cs="Courier New"/>
          <w:spacing w:val="12"/>
          <w:position w:val="1"/>
        </w:rPr>
        <w:t xml:space="preserve"> </w:t>
      </w:r>
      <w:r w:rsidRPr="00397AA2">
        <w:rPr>
          <w:rFonts w:ascii="Courier New" w:eastAsia="Arial" w:hAnsi="Courier New" w:cs="Courier New"/>
          <w:position w:val="1"/>
        </w:rPr>
        <w:t>de</w:t>
      </w:r>
      <w:r w:rsidRPr="00397AA2">
        <w:rPr>
          <w:rFonts w:ascii="Courier New" w:eastAsia="Arial" w:hAnsi="Courier New" w:cs="Courier New"/>
          <w:spacing w:val="14"/>
          <w:position w:val="1"/>
        </w:rPr>
        <w:t xml:space="preserve"> </w:t>
      </w:r>
      <w:r w:rsidRPr="00397AA2">
        <w:rPr>
          <w:rFonts w:ascii="Courier New" w:eastAsia="Arial" w:hAnsi="Courier New" w:cs="Courier New"/>
          <w:w w:val="103"/>
          <w:position w:val="1"/>
        </w:rPr>
        <w:t>p</w:t>
      </w:r>
      <w:r w:rsidRPr="00397AA2">
        <w:rPr>
          <w:rFonts w:ascii="Courier New" w:eastAsia="Arial" w:hAnsi="Courier New" w:cs="Courier New"/>
          <w:spacing w:val="-6"/>
          <w:w w:val="103"/>
          <w:position w:val="1"/>
        </w:rPr>
        <w:t>r</w:t>
      </w:r>
      <w:r w:rsidRPr="00397AA2">
        <w:rPr>
          <w:rFonts w:ascii="Courier New" w:eastAsia="Arial" w:hAnsi="Courier New" w:cs="Courier New"/>
          <w:spacing w:val="5"/>
          <w:w w:val="103"/>
          <w:position w:val="1"/>
        </w:rPr>
        <w:t>o</w:t>
      </w:r>
      <w:r w:rsidRPr="00397AA2">
        <w:rPr>
          <w:rFonts w:ascii="Courier New" w:eastAsia="Arial" w:hAnsi="Courier New" w:cs="Courier New"/>
          <w:spacing w:val="-5"/>
          <w:w w:val="103"/>
          <w:position w:val="1"/>
        </w:rPr>
        <w:t>d</w:t>
      </w:r>
      <w:r w:rsidRPr="00397AA2">
        <w:rPr>
          <w:rFonts w:ascii="Courier New" w:eastAsia="Arial" w:hAnsi="Courier New" w:cs="Courier New"/>
          <w:spacing w:val="5"/>
          <w:w w:val="103"/>
          <w:position w:val="1"/>
        </w:rPr>
        <w:t>u</w:t>
      </w:r>
      <w:r w:rsidRPr="00397AA2">
        <w:rPr>
          <w:rFonts w:ascii="Courier New" w:eastAsia="Arial" w:hAnsi="Courier New" w:cs="Courier New"/>
          <w:spacing w:val="-3"/>
          <w:w w:val="103"/>
          <w:position w:val="1"/>
        </w:rPr>
        <w:t>ç</w:t>
      </w:r>
      <w:r w:rsidRPr="00397AA2">
        <w:rPr>
          <w:rFonts w:ascii="Courier New" w:eastAsia="Arial" w:hAnsi="Courier New" w:cs="Courier New"/>
          <w:w w:val="103"/>
          <w:position w:val="1"/>
        </w:rPr>
        <w:t>ão</w:t>
      </w:r>
    </w:p>
    <w:p w:rsidR="00397AA2" w:rsidRPr="00397AA2" w:rsidRDefault="00397AA2" w:rsidP="00397AA2">
      <w:pPr>
        <w:ind w:left="930"/>
        <w:rPr>
          <w:rFonts w:ascii="Courier New" w:eastAsia="Arial" w:hAnsi="Courier New" w:cs="Courier New"/>
        </w:rPr>
      </w:pPr>
      <w:r w:rsidRPr="00397AA2">
        <w:rPr>
          <w:rFonts w:ascii="Courier New" w:eastAsia="Calibri" w:hAnsi="Courier New" w:cs="Courier New"/>
          <w:b/>
        </w:rPr>
        <w:t xml:space="preserve">-   </w:t>
      </w:r>
      <w:r w:rsidRPr="00397AA2">
        <w:rPr>
          <w:rFonts w:ascii="Courier New" w:eastAsia="Calibri" w:hAnsi="Courier New" w:cs="Courier New"/>
          <w:b/>
          <w:spacing w:val="22"/>
        </w:rPr>
        <w:t xml:space="preserve"> </w:t>
      </w:r>
      <w:r w:rsidRPr="00397AA2">
        <w:rPr>
          <w:rFonts w:ascii="Courier New" w:eastAsia="Arial" w:hAnsi="Courier New" w:cs="Courier New"/>
          <w:spacing w:val="-5"/>
        </w:rPr>
        <w:t>M</w:t>
      </w:r>
      <w:r w:rsidRPr="00397AA2">
        <w:rPr>
          <w:rFonts w:ascii="Courier New" w:eastAsia="Arial" w:hAnsi="Courier New" w:cs="Courier New"/>
        </w:rPr>
        <w:t>e</w:t>
      </w:r>
      <w:r w:rsidRPr="00397AA2">
        <w:rPr>
          <w:rFonts w:ascii="Courier New" w:eastAsia="Arial" w:hAnsi="Courier New" w:cs="Courier New"/>
          <w:spacing w:val="5"/>
        </w:rPr>
        <w:t>d</w:t>
      </w:r>
      <w:r w:rsidRPr="00397AA2">
        <w:rPr>
          <w:rFonts w:ascii="Courier New" w:eastAsia="Arial" w:hAnsi="Courier New" w:cs="Courier New"/>
          <w:spacing w:val="2"/>
        </w:rPr>
        <w:t>i</w:t>
      </w:r>
      <w:r w:rsidRPr="00397AA2">
        <w:rPr>
          <w:rFonts w:ascii="Courier New" w:eastAsia="Arial" w:hAnsi="Courier New" w:cs="Courier New"/>
        </w:rPr>
        <w:t>da</w:t>
      </w:r>
      <w:r w:rsidRPr="00397AA2">
        <w:rPr>
          <w:rFonts w:ascii="Courier New" w:eastAsia="Arial" w:hAnsi="Courier New" w:cs="Courier New"/>
          <w:spacing w:val="22"/>
        </w:rPr>
        <w:t xml:space="preserve"> </w:t>
      </w:r>
      <w:r w:rsidRPr="00397AA2">
        <w:rPr>
          <w:rFonts w:ascii="Courier New" w:eastAsia="Arial" w:hAnsi="Courier New" w:cs="Courier New"/>
        </w:rPr>
        <w:t>de</w:t>
      </w:r>
      <w:r w:rsidRPr="00397AA2">
        <w:rPr>
          <w:rFonts w:ascii="Courier New" w:eastAsia="Arial" w:hAnsi="Courier New" w:cs="Courier New"/>
          <w:spacing w:val="9"/>
        </w:rPr>
        <w:t xml:space="preserve"> </w:t>
      </w:r>
      <w:r w:rsidRPr="00397AA2">
        <w:rPr>
          <w:rFonts w:ascii="Courier New" w:eastAsia="Arial" w:hAnsi="Courier New" w:cs="Courier New"/>
        </w:rPr>
        <w:t>t</w:t>
      </w:r>
      <w:r w:rsidRPr="00397AA2">
        <w:rPr>
          <w:rFonts w:ascii="Courier New" w:eastAsia="Arial" w:hAnsi="Courier New" w:cs="Courier New"/>
          <w:spacing w:val="-5"/>
        </w:rPr>
        <w:t>e</w:t>
      </w:r>
      <w:r w:rsidRPr="00397AA2">
        <w:rPr>
          <w:rFonts w:ascii="Courier New" w:eastAsia="Arial" w:hAnsi="Courier New" w:cs="Courier New"/>
          <w:spacing w:val="5"/>
        </w:rPr>
        <w:t>o</w:t>
      </w:r>
      <w:r w:rsidRPr="00397AA2">
        <w:rPr>
          <w:rFonts w:ascii="Courier New" w:eastAsia="Arial" w:hAnsi="Courier New" w:cs="Courier New"/>
        </w:rPr>
        <w:t>r</w:t>
      </w:r>
      <w:r w:rsidRPr="00397AA2">
        <w:rPr>
          <w:rFonts w:ascii="Courier New" w:eastAsia="Arial" w:hAnsi="Courier New" w:cs="Courier New"/>
          <w:spacing w:val="10"/>
        </w:rPr>
        <w:t xml:space="preserve"> </w:t>
      </w:r>
      <w:r w:rsidRPr="00397AA2">
        <w:rPr>
          <w:rFonts w:ascii="Courier New" w:eastAsia="Arial" w:hAnsi="Courier New" w:cs="Courier New"/>
        </w:rPr>
        <w:t>de</w:t>
      </w:r>
      <w:r w:rsidRPr="00397AA2">
        <w:rPr>
          <w:rFonts w:ascii="Courier New" w:eastAsia="Arial" w:hAnsi="Courier New" w:cs="Courier New"/>
          <w:spacing w:val="9"/>
        </w:rPr>
        <w:t xml:space="preserve"> </w:t>
      </w:r>
      <w:r w:rsidRPr="00397AA2">
        <w:rPr>
          <w:rFonts w:ascii="Courier New" w:eastAsia="Arial" w:hAnsi="Courier New" w:cs="Courier New"/>
          <w:spacing w:val="5"/>
          <w:w w:val="103"/>
        </w:rPr>
        <w:t>a</w:t>
      </w:r>
      <w:r w:rsidRPr="00397AA2">
        <w:rPr>
          <w:rFonts w:ascii="Courier New" w:eastAsia="Arial" w:hAnsi="Courier New" w:cs="Courier New"/>
          <w:spacing w:val="-6"/>
          <w:w w:val="103"/>
        </w:rPr>
        <w:t>r</w:t>
      </w:r>
      <w:r w:rsidRPr="00397AA2">
        <w:rPr>
          <w:rFonts w:ascii="Courier New" w:eastAsia="Arial" w:hAnsi="Courier New" w:cs="Courier New"/>
          <w:w w:val="103"/>
        </w:rPr>
        <w:t>e</w:t>
      </w:r>
      <w:r w:rsidRPr="00397AA2">
        <w:rPr>
          <w:rFonts w:ascii="Courier New" w:eastAsia="Arial" w:hAnsi="Courier New" w:cs="Courier New"/>
          <w:spacing w:val="2"/>
          <w:w w:val="103"/>
        </w:rPr>
        <w:t>i</w:t>
      </w:r>
      <w:r w:rsidRPr="00397AA2">
        <w:rPr>
          <w:rFonts w:ascii="Courier New" w:eastAsia="Arial" w:hAnsi="Courier New" w:cs="Courier New"/>
          <w:w w:val="103"/>
        </w:rPr>
        <w:t>a</w:t>
      </w:r>
    </w:p>
    <w:p w:rsidR="00397AA2" w:rsidRPr="00397AA2" w:rsidRDefault="00397AA2" w:rsidP="00397AA2">
      <w:pPr>
        <w:spacing w:line="22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1"/>
          <w:position w:val="1"/>
        </w:rPr>
        <w:t>P</w:t>
      </w:r>
      <w:r w:rsidRPr="00397AA2">
        <w:rPr>
          <w:rFonts w:ascii="Courier New" w:eastAsia="Arial" w:hAnsi="Courier New" w:cs="Courier New"/>
          <w:spacing w:val="5"/>
          <w:position w:val="1"/>
        </w:rPr>
        <w:t>e</w:t>
      </w:r>
      <w:r w:rsidRPr="00397AA2">
        <w:rPr>
          <w:rFonts w:ascii="Courier New" w:eastAsia="Arial" w:hAnsi="Courier New" w:cs="Courier New"/>
          <w:spacing w:val="-6"/>
          <w:position w:val="1"/>
        </w:rPr>
        <w:t>r</w:t>
      </w:r>
      <w:r w:rsidRPr="00397AA2">
        <w:rPr>
          <w:rFonts w:ascii="Courier New" w:eastAsia="Arial" w:hAnsi="Courier New" w:cs="Courier New"/>
          <w:position w:val="1"/>
        </w:rPr>
        <w:t>f</w:t>
      </w:r>
      <w:r w:rsidRPr="00397AA2">
        <w:rPr>
          <w:rFonts w:ascii="Courier New" w:eastAsia="Arial" w:hAnsi="Courier New" w:cs="Courier New"/>
          <w:spacing w:val="2"/>
          <w:position w:val="1"/>
        </w:rPr>
        <w:t>i</w:t>
      </w:r>
      <w:r w:rsidRPr="00397AA2">
        <w:rPr>
          <w:rFonts w:ascii="Courier New" w:eastAsia="Arial" w:hAnsi="Courier New" w:cs="Courier New"/>
          <w:position w:val="1"/>
        </w:rPr>
        <w:t xml:space="preserve">l </w:t>
      </w:r>
      <w:r w:rsidRPr="00397AA2">
        <w:rPr>
          <w:rFonts w:ascii="Courier New" w:eastAsia="Arial" w:hAnsi="Courier New" w:cs="Courier New"/>
          <w:spacing w:val="15"/>
          <w:position w:val="1"/>
        </w:rPr>
        <w:t>litológico</w:t>
      </w:r>
      <w:r w:rsidRPr="00397AA2">
        <w:rPr>
          <w:rFonts w:ascii="Courier New" w:eastAsia="Arial" w:hAnsi="Courier New" w:cs="Courier New"/>
          <w:w w:val="103"/>
          <w:position w:val="1"/>
        </w:rPr>
        <w:t>.</w:t>
      </w:r>
    </w:p>
    <w:p w:rsidR="00397AA2" w:rsidRPr="00397AA2" w:rsidRDefault="00397AA2" w:rsidP="00397AA2">
      <w:pPr>
        <w:spacing w:line="24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1"/>
          <w:position w:val="1"/>
        </w:rPr>
        <w:t>E</w:t>
      </w:r>
      <w:r w:rsidRPr="00397AA2">
        <w:rPr>
          <w:rFonts w:ascii="Courier New" w:eastAsia="Arial" w:hAnsi="Courier New" w:cs="Courier New"/>
          <w:spacing w:val="5"/>
          <w:position w:val="1"/>
        </w:rPr>
        <w:t>n</w:t>
      </w:r>
      <w:r w:rsidRPr="00397AA2">
        <w:rPr>
          <w:rFonts w:ascii="Courier New" w:eastAsia="Arial" w:hAnsi="Courier New" w:cs="Courier New"/>
          <w:spacing w:val="-7"/>
          <w:position w:val="1"/>
        </w:rPr>
        <w:t>s</w:t>
      </w:r>
      <w:r w:rsidRPr="00397AA2">
        <w:rPr>
          <w:rFonts w:ascii="Courier New" w:eastAsia="Arial" w:hAnsi="Courier New" w:cs="Courier New"/>
          <w:spacing w:val="5"/>
          <w:position w:val="1"/>
        </w:rPr>
        <w:t>a</w:t>
      </w:r>
      <w:r w:rsidRPr="00397AA2">
        <w:rPr>
          <w:rFonts w:ascii="Courier New" w:eastAsia="Arial" w:hAnsi="Courier New" w:cs="Courier New"/>
          <w:spacing w:val="-3"/>
          <w:position w:val="1"/>
        </w:rPr>
        <w:t>i</w:t>
      </w:r>
      <w:r w:rsidRPr="00397AA2">
        <w:rPr>
          <w:rFonts w:ascii="Courier New" w:eastAsia="Arial" w:hAnsi="Courier New" w:cs="Courier New"/>
          <w:position w:val="1"/>
        </w:rPr>
        <w:t xml:space="preserve">o  </w:t>
      </w:r>
      <w:r w:rsidRPr="00397AA2">
        <w:rPr>
          <w:rFonts w:ascii="Courier New" w:eastAsia="Arial" w:hAnsi="Courier New" w:cs="Courier New"/>
          <w:spacing w:val="25"/>
          <w:position w:val="1"/>
        </w:rPr>
        <w:t xml:space="preserve"> </w:t>
      </w:r>
      <w:r w:rsidRPr="00397AA2">
        <w:rPr>
          <w:rFonts w:ascii="Courier New" w:eastAsia="Arial" w:hAnsi="Courier New" w:cs="Courier New"/>
          <w:position w:val="1"/>
        </w:rPr>
        <w:t xml:space="preserve">de </w:t>
      </w:r>
      <w:r w:rsidRPr="00397AA2">
        <w:rPr>
          <w:rFonts w:ascii="Courier New" w:eastAsia="Arial" w:hAnsi="Courier New" w:cs="Courier New"/>
          <w:spacing w:val="-3"/>
          <w:w w:val="103"/>
          <w:position w:val="1"/>
        </w:rPr>
        <w:t>v</w:t>
      </w:r>
      <w:r w:rsidRPr="00397AA2">
        <w:rPr>
          <w:rFonts w:ascii="Courier New" w:eastAsia="Arial" w:hAnsi="Courier New" w:cs="Courier New"/>
          <w:spacing w:val="5"/>
          <w:w w:val="103"/>
          <w:position w:val="1"/>
        </w:rPr>
        <w:t>a</w:t>
      </w:r>
      <w:r w:rsidRPr="00397AA2">
        <w:rPr>
          <w:rFonts w:ascii="Courier New" w:eastAsia="Arial" w:hAnsi="Courier New" w:cs="Courier New"/>
          <w:spacing w:val="-3"/>
          <w:w w:val="103"/>
          <w:position w:val="1"/>
        </w:rPr>
        <w:t>z</w:t>
      </w:r>
      <w:r w:rsidRPr="00397AA2">
        <w:rPr>
          <w:rFonts w:ascii="Courier New" w:eastAsia="Arial" w:hAnsi="Courier New" w:cs="Courier New"/>
          <w:w w:val="103"/>
          <w:position w:val="1"/>
        </w:rPr>
        <w:t>ão</w:t>
      </w:r>
    </w:p>
    <w:p w:rsidR="00397AA2" w:rsidRPr="00397AA2" w:rsidRDefault="00397AA2" w:rsidP="00397AA2">
      <w:pPr>
        <w:spacing w:before="13"/>
        <w:ind w:left="661"/>
        <w:rPr>
          <w:rFonts w:ascii="Courier New" w:eastAsia="Arial" w:hAnsi="Courier New" w:cs="Courier New"/>
        </w:rPr>
      </w:pPr>
      <w:r w:rsidRPr="00397AA2">
        <w:rPr>
          <w:rFonts w:ascii="Courier New" w:eastAsia="Arial" w:hAnsi="Courier New" w:cs="Courier New"/>
          <w:spacing w:val="10"/>
          <w:w w:val="186"/>
        </w:rPr>
        <w:t>·</w:t>
      </w:r>
      <w:r w:rsidRPr="00397AA2">
        <w:rPr>
          <w:rFonts w:ascii="Courier New" w:eastAsia="Arial" w:hAnsi="Courier New" w:cs="Courier New"/>
          <w:spacing w:val="-1"/>
          <w:w w:val="103"/>
        </w:rPr>
        <w:t>C</w:t>
      </w:r>
      <w:r w:rsidRPr="00397AA2">
        <w:rPr>
          <w:rFonts w:ascii="Courier New" w:eastAsia="Arial" w:hAnsi="Courier New" w:cs="Courier New"/>
          <w:spacing w:val="5"/>
          <w:w w:val="103"/>
        </w:rPr>
        <w:t>u</w:t>
      </w:r>
      <w:r w:rsidRPr="00397AA2">
        <w:rPr>
          <w:rFonts w:ascii="Courier New" w:eastAsia="Arial" w:hAnsi="Courier New" w:cs="Courier New"/>
          <w:spacing w:val="-2"/>
          <w:w w:val="103"/>
        </w:rPr>
        <w:t>r</w:t>
      </w:r>
      <w:r w:rsidRPr="00397AA2">
        <w:rPr>
          <w:rFonts w:ascii="Courier New" w:eastAsia="Arial" w:hAnsi="Courier New" w:cs="Courier New"/>
          <w:spacing w:val="2"/>
          <w:w w:val="103"/>
        </w:rPr>
        <w:t>v</w:t>
      </w:r>
      <w:r w:rsidRPr="00397AA2">
        <w:rPr>
          <w:rFonts w:ascii="Courier New" w:eastAsia="Arial" w:hAnsi="Courier New" w:cs="Courier New"/>
          <w:w w:val="103"/>
        </w:rPr>
        <w:t>a</w:t>
      </w:r>
      <w:r w:rsidRPr="00397AA2">
        <w:rPr>
          <w:rFonts w:ascii="Courier New" w:eastAsia="Arial" w:hAnsi="Courier New" w:cs="Courier New"/>
          <w:spacing w:val="2"/>
        </w:rPr>
        <w:t xml:space="preserve"> </w:t>
      </w:r>
      <w:r w:rsidRPr="00397AA2">
        <w:rPr>
          <w:rFonts w:ascii="Courier New" w:eastAsia="Arial" w:hAnsi="Courier New" w:cs="Courier New"/>
          <w:spacing w:val="-3"/>
        </w:rPr>
        <w:t>c</w:t>
      </w:r>
      <w:r w:rsidRPr="00397AA2">
        <w:rPr>
          <w:rFonts w:ascii="Courier New" w:eastAsia="Arial" w:hAnsi="Courier New" w:cs="Courier New"/>
        </w:rPr>
        <w:t>a</w:t>
      </w:r>
      <w:r w:rsidRPr="00397AA2">
        <w:rPr>
          <w:rFonts w:ascii="Courier New" w:eastAsia="Arial" w:hAnsi="Courier New" w:cs="Courier New"/>
          <w:spacing w:val="3"/>
        </w:rPr>
        <w:t>r</w:t>
      </w:r>
      <w:r w:rsidRPr="00397AA2">
        <w:rPr>
          <w:rFonts w:ascii="Courier New" w:eastAsia="Arial" w:hAnsi="Courier New" w:cs="Courier New"/>
        </w:rPr>
        <w:t>a</w:t>
      </w:r>
      <w:r w:rsidRPr="00397AA2">
        <w:rPr>
          <w:rFonts w:ascii="Courier New" w:eastAsia="Arial" w:hAnsi="Courier New" w:cs="Courier New"/>
          <w:spacing w:val="2"/>
        </w:rPr>
        <w:t>c</w:t>
      </w:r>
      <w:r w:rsidRPr="00397AA2">
        <w:rPr>
          <w:rFonts w:ascii="Courier New" w:eastAsia="Arial" w:hAnsi="Courier New" w:cs="Courier New"/>
          <w:spacing w:val="-5"/>
        </w:rPr>
        <w:t>t</w:t>
      </w:r>
      <w:r w:rsidRPr="00397AA2">
        <w:rPr>
          <w:rFonts w:ascii="Courier New" w:eastAsia="Arial" w:hAnsi="Courier New" w:cs="Courier New"/>
        </w:rPr>
        <w:t>e</w:t>
      </w:r>
      <w:r w:rsidRPr="00397AA2">
        <w:rPr>
          <w:rFonts w:ascii="Courier New" w:eastAsia="Arial" w:hAnsi="Courier New" w:cs="Courier New"/>
          <w:spacing w:val="-2"/>
        </w:rPr>
        <w:t>r</w:t>
      </w:r>
      <w:r w:rsidRPr="00397AA2">
        <w:rPr>
          <w:rFonts w:ascii="Courier New" w:eastAsia="Arial" w:hAnsi="Courier New" w:cs="Courier New"/>
          <w:spacing w:val="5"/>
        </w:rPr>
        <w:t>í</w:t>
      </w:r>
      <w:r w:rsidRPr="00397AA2">
        <w:rPr>
          <w:rFonts w:ascii="Courier New" w:eastAsia="Arial" w:hAnsi="Courier New" w:cs="Courier New"/>
          <w:spacing w:val="-3"/>
        </w:rPr>
        <w:t>s</w:t>
      </w:r>
      <w:r w:rsidRPr="00397AA2">
        <w:rPr>
          <w:rFonts w:ascii="Courier New" w:eastAsia="Arial" w:hAnsi="Courier New" w:cs="Courier New"/>
        </w:rPr>
        <w:t>t</w:t>
      </w:r>
      <w:r w:rsidRPr="00397AA2">
        <w:rPr>
          <w:rFonts w:ascii="Courier New" w:eastAsia="Arial" w:hAnsi="Courier New" w:cs="Courier New"/>
          <w:spacing w:val="2"/>
        </w:rPr>
        <w:t>i</w:t>
      </w:r>
      <w:r w:rsidRPr="00397AA2">
        <w:rPr>
          <w:rFonts w:ascii="Courier New" w:eastAsia="Arial" w:hAnsi="Courier New" w:cs="Courier New"/>
          <w:spacing w:val="-3"/>
        </w:rPr>
        <w:t>c</w:t>
      </w:r>
      <w:r w:rsidRPr="00397AA2">
        <w:rPr>
          <w:rFonts w:ascii="Courier New" w:eastAsia="Arial" w:hAnsi="Courier New" w:cs="Courier New"/>
        </w:rPr>
        <w:t>a</w:t>
      </w:r>
      <w:r w:rsidRPr="00397AA2">
        <w:rPr>
          <w:rFonts w:ascii="Courier New" w:eastAsia="Arial" w:hAnsi="Courier New" w:cs="Courier New"/>
          <w:spacing w:val="38"/>
        </w:rPr>
        <w:t xml:space="preserve"> </w:t>
      </w:r>
      <w:r w:rsidRPr="00397AA2">
        <w:rPr>
          <w:rFonts w:ascii="Courier New" w:eastAsia="Arial" w:hAnsi="Courier New" w:cs="Courier New"/>
        </w:rPr>
        <w:t>do</w:t>
      </w:r>
      <w:r w:rsidRPr="00397AA2">
        <w:rPr>
          <w:rFonts w:ascii="Courier New" w:eastAsia="Arial" w:hAnsi="Courier New" w:cs="Courier New"/>
          <w:spacing w:val="4"/>
        </w:rPr>
        <w:t xml:space="preserve"> </w:t>
      </w:r>
      <w:r w:rsidRPr="00397AA2">
        <w:rPr>
          <w:rFonts w:ascii="Courier New" w:eastAsia="Arial" w:hAnsi="Courier New" w:cs="Courier New"/>
          <w:spacing w:val="5"/>
          <w:w w:val="103"/>
        </w:rPr>
        <w:t>p</w:t>
      </w:r>
      <w:r w:rsidRPr="00397AA2">
        <w:rPr>
          <w:rFonts w:ascii="Courier New" w:eastAsia="Arial" w:hAnsi="Courier New" w:cs="Courier New"/>
          <w:w w:val="103"/>
        </w:rPr>
        <w:t>o</w:t>
      </w:r>
      <w:r w:rsidRPr="00397AA2">
        <w:rPr>
          <w:rFonts w:ascii="Courier New" w:eastAsia="Arial" w:hAnsi="Courier New" w:cs="Courier New"/>
          <w:spacing w:val="-3"/>
          <w:w w:val="103"/>
        </w:rPr>
        <w:t>ç</w:t>
      </w:r>
      <w:r w:rsidRPr="00397AA2">
        <w:rPr>
          <w:rFonts w:ascii="Courier New" w:eastAsia="Arial" w:hAnsi="Courier New" w:cs="Courier New"/>
          <w:w w:val="103"/>
        </w:rPr>
        <w:t>o</w:t>
      </w:r>
    </w:p>
    <w:p w:rsidR="00397AA2" w:rsidRPr="00397AA2" w:rsidRDefault="00397AA2" w:rsidP="00397AA2">
      <w:pPr>
        <w:spacing w:before="19"/>
        <w:ind w:left="661"/>
        <w:rPr>
          <w:rFonts w:ascii="Courier New" w:eastAsia="Arial" w:hAnsi="Courier New" w:cs="Courier New"/>
        </w:rPr>
      </w:pPr>
      <w:r w:rsidRPr="00397AA2">
        <w:rPr>
          <w:rFonts w:ascii="Courier New" w:eastAsia="Arial" w:hAnsi="Courier New" w:cs="Courier New"/>
          <w:spacing w:val="10"/>
          <w:w w:val="186"/>
        </w:rPr>
        <w:t>·</w:t>
      </w:r>
      <w:r w:rsidRPr="00397AA2">
        <w:rPr>
          <w:rFonts w:ascii="Courier New" w:eastAsia="Arial" w:hAnsi="Courier New" w:cs="Courier New"/>
          <w:spacing w:val="-1"/>
          <w:w w:val="103"/>
        </w:rPr>
        <w:t>C</w:t>
      </w:r>
      <w:r w:rsidRPr="00397AA2">
        <w:rPr>
          <w:rFonts w:ascii="Courier New" w:eastAsia="Arial" w:hAnsi="Courier New" w:cs="Courier New"/>
          <w:spacing w:val="5"/>
          <w:w w:val="103"/>
        </w:rPr>
        <w:t>o</w:t>
      </w:r>
      <w:r w:rsidRPr="00397AA2">
        <w:rPr>
          <w:rFonts w:ascii="Courier New" w:eastAsia="Arial" w:hAnsi="Courier New" w:cs="Courier New"/>
          <w:w w:val="103"/>
        </w:rPr>
        <w:t>mentá</w:t>
      </w:r>
      <w:r w:rsidRPr="00397AA2">
        <w:rPr>
          <w:rFonts w:ascii="Courier New" w:eastAsia="Arial" w:hAnsi="Courier New" w:cs="Courier New"/>
          <w:spacing w:val="-6"/>
          <w:w w:val="103"/>
        </w:rPr>
        <w:t>r</w:t>
      </w:r>
      <w:r w:rsidRPr="00397AA2">
        <w:rPr>
          <w:rFonts w:ascii="Courier New" w:eastAsia="Arial" w:hAnsi="Courier New" w:cs="Courier New"/>
          <w:spacing w:val="7"/>
          <w:w w:val="103"/>
        </w:rPr>
        <w:t>i</w:t>
      </w:r>
      <w:r w:rsidRPr="00397AA2">
        <w:rPr>
          <w:rFonts w:ascii="Courier New" w:eastAsia="Arial" w:hAnsi="Courier New" w:cs="Courier New"/>
          <w:w w:val="103"/>
        </w:rPr>
        <w:t>os</w:t>
      </w:r>
      <w:r w:rsidRPr="00397AA2">
        <w:rPr>
          <w:rFonts w:ascii="Courier New" w:eastAsia="Arial" w:hAnsi="Courier New" w:cs="Courier New"/>
          <w:spacing w:val="-1"/>
        </w:rPr>
        <w:t xml:space="preserve"> </w:t>
      </w:r>
      <w:r w:rsidRPr="00397AA2">
        <w:rPr>
          <w:rFonts w:ascii="Courier New" w:eastAsia="Arial" w:hAnsi="Courier New" w:cs="Courier New"/>
        </w:rPr>
        <w:t>e</w:t>
      </w:r>
      <w:r w:rsidRPr="00397AA2">
        <w:rPr>
          <w:rFonts w:ascii="Courier New" w:eastAsia="Arial" w:hAnsi="Courier New" w:cs="Courier New"/>
          <w:spacing w:val="10"/>
        </w:rPr>
        <w:t xml:space="preserve"> </w:t>
      </w:r>
      <w:r w:rsidRPr="00397AA2">
        <w:rPr>
          <w:rFonts w:ascii="Courier New" w:eastAsia="Arial" w:hAnsi="Courier New" w:cs="Courier New"/>
          <w:spacing w:val="-6"/>
        </w:rPr>
        <w:t>r</w:t>
      </w:r>
      <w:r w:rsidRPr="00397AA2">
        <w:rPr>
          <w:rFonts w:ascii="Courier New" w:eastAsia="Arial" w:hAnsi="Courier New" w:cs="Courier New"/>
        </w:rPr>
        <w:t>e</w:t>
      </w:r>
      <w:r w:rsidRPr="00397AA2">
        <w:rPr>
          <w:rFonts w:ascii="Courier New" w:eastAsia="Arial" w:hAnsi="Courier New" w:cs="Courier New"/>
          <w:spacing w:val="2"/>
        </w:rPr>
        <w:t>c</w:t>
      </w:r>
      <w:r w:rsidRPr="00397AA2">
        <w:rPr>
          <w:rFonts w:ascii="Courier New" w:eastAsia="Arial" w:hAnsi="Courier New" w:cs="Courier New"/>
        </w:rPr>
        <w:t>omenda</w:t>
      </w:r>
      <w:r w:rsidRPr="00397AA2">
        <w:rPr>
          <w:rFonts w:ascii="Courier New" w:eastAsia="Arial" w:hAnsi="Courier New" w:cs="Courier New"/>
          <w:spacing w:val="-3"/>
        </w:rPr>
        <w:t>ç</w:t>
      </w:r>
      <w:r w:rsidRPr="00397AA2">
        <w:rPr>
          <w:rFonts w:ascii="Courier New" w:eastAsia="Arial" w:hAnsi="Courier New" w:cs="Courier New"/>
        </w:rPr>
        <w:t>õ</w:t>
      </w:r>
      <w:r w:rsidRPr="00397AA2">
        <w:rPr>
          <w:rFonts w:ascii="Courier New" w:eastAsia="Arial" w:hAnsi="Courier New" w:cs="Courier New"/>
          <w:spacing w:val="5"/>
        </w:rPr>
        <w:t>e</w:t>
      </w:r>
      <w:r w:rsidRPr="00397AA2">
        <w:rPr>
          <w:rFonts w:ascii="Courier New" w:eastAsia="Arial" w:hAnsi="Courier New" w:cs="Courier New"/>
        </w:rPr>
        <w:t>s</w:t>
      </w:r>
      <w:r w:rsidRPr="00397AA2">
        <w:rPr>
          <w:rFonts w:ascii="Courier New" w:eastAsia="Arial" w:hAnsi="Courier New" w:cs="Courier New"/>
          <w:spacing w:val="38"/>
        </w:rPr>
        <w:t xml:space="preserve"> </w:t>
      </w:r>
      <w:r w:rsidRPr="00397AA2">
        <w:rPr>
          <w:rFonts w:ascii="Courier New" w:eastAsia="Arial" w:hAnsi="Courier New" w:cs="Courier New"/>
          <w:spacing w:val="5"/>
          <w:w w:val="103"/>
        </w:rPr>
        <w:t>f</w:t>
      </w:r>
      <w:r w:rsidRPr="00397AA2">
        <w:rPr>
          <w:rFonts w:ascii="Courier New" w:eastAsia="Arial" w:hAnsi="Courier New" w:cs="Courier New"/>
          <w:spacing w:val="-3"/>
          <w:w w:val="103"/>
        </w:rPr>
        <w:t>i</w:t>
      </w:r>
      <w:r w:rsidRPr="00397AA2">
        <w:rPr>
          <w:rFonts w:ascii="Courier New" w:eastAsia="Arial" w:hAnsi="Courier New" w:cs="Courier New"/>
          <w:w w:val="103"/>
        </w:rPr>
        <w:t>na</w:t>
      </w:r>
      <w:r w:rsidRPr="00397AA2">
        <w:rPr>
          <w:rFonts w:ascii="Courier New" w:eastAsia="Arial" w:hAnsi="Courier New" w:cs="Courier New"/>
          <w:spacing w:val="2"/>
          <w:w w:val="103"/>
        </w:rPr>
        <w:t>i</w:t>
      </w:r>
      <w:r w:rsidRPr="00397AA2">
        <w:rPr>
          <w:rFonts w:ascii="Courier New" w:eastAsia="Arial" w:hAnsi="Courier New" w:cs="Courier New"/>
          <w:w w:val="103"/>
        </w:rPr>
        <w:t>s</w:t>
      </w:r>
    </w:p>
    <w:p w:rsidR="00397AA2" w:rsidRPr="00397AA2" w:rsidRDefault="00397AA2" w:rsidP="00397AA2">
      <w:pPr>
        <w:spacing w:before="19"/>
        <w:ind w:left="661"/>
        <w:rPr>
          <w:rFonts w:ascii="Courier New" w:eastAsia="Arial" w:hAnsi="Courier New" w:cs="Courier New"/>
        </w:rPr>
      </w:pPr>
      <w:r w:rsidRPr="00397AA2">
        <w:rPr>
          <w:rFonts w:ascii="Courier New" w:eastAsia="Arial" w:hAnsi="Courier New" w:cs="Courier New"/>
          <w:spacing w:val="10"/>
          <w:w w:val="186"/>
        </w:rPr>
        <w:t>·</w:t>
      </w:r>
      <w:r w:rsidRPr="00397AA2">
        <w:rPr>
          <w:rFonts w:ascii="Courier New" w:eastAsia="Arial" w:hAnsi="Courier New" w:cs="Courier New"/>
          <w:spacing w:val="6"/>
          <w:w w:val="103"/>
        </w:rPr>
        <w:t>A</w:t>
      </w:r>
      <w:r w:rsidRPr="00397AA2">
        <w:rPr>
          <w:rFonts w:ascii="Courier New" w:eastAsia="Arial" w:hAnsi="Courier New" w:cs="Courier New"/>
          <w:w w:val="103"/>
        </w:rPr>
        <w:t>ne</w:t>
      </w:r>
      <w:r w:rsidRPr="00397AA2">
        <w:rPr>
          <w:rFonts w:ascii="Courier New" w:eastAsia="Arial" w:hAnsi="Courier New" w:cs="Courier New"/>
          <w:spacing w:val="-3"/>
          <w:w w:val="103"/>
        </w:rPr>
        <w:t>x</w:t>
      </w:r>
      <w:r w:rsidRPr="00397AA2">
        <w:rPr>
          <w:rFonts w:ascii="Courier New" w:eastAsia="Arial" w:hAnsi="Courier New" w:cs="Courier New"/>
          <w:spacing w:val="5"/>
          <w:w w:val="103"/>
        </w:rPr>
        <w:t>o</w:t>
      </w:r>
      <w:r w:rsidRPr="00397AA2">
        <w:rPr>
          <w:rFonts w:ascii="Courier New" w:eastAsia="Arial" w:hAnsi="Courier New" w:cs="Courier New"/>
          <w:w w:val="103"/>
        </w:rPr>
        <w:t>s</w:t>
      </w:r>
    </w:p>
    <w:p w:rsidR="00397AA2" w:rsidRPr="00397AA2" w:rsidRDefault="00397AA2" w:rsidP="00397AA2">
      <w:pPr>
        <w:spacing w:before="12"/>
        <w:ind w:left="930"/>
        <w:rPr>
          <w:rFonts w:ascii="Courier New" w:eastAsia="Arial" w:hAnsi="Courier New" w:cs="Courier New"/>
        </w:rPr>
      </w:pPr>
      <w:r w:rsidRPr="00397AA2">
        <w:rPr>
          <w:rFonts w:ascii="Courier New" w:eastAsia="Calibri" w:hAnsi="Courier New" w:cs="Courier New"/>
          <w:b/>
        </w:rPr>
        <w:t xml:space="preserve">-   </w:t>
      </w:r>
      <w:r w:rsidRPr="00397AA2">
        <w:rPr>
          <w:rFonts w:ascii="Courier New" w:eastAsia="Calibri" w:hAnsi="Courier New" w:cs="Courier New"/>
          <w:b/>
          <w:spacing w:val="22"/>
        </w:rPr>
        <w:t xml:space="preserve"> </w:t>
      </w:r>
      <w:r w:rsidRPr="00397AA2">
        <w:rPr>
          <w:rFonts w:ascii="Courier New" w:eastAsia="Arial" w:hAnsi="Courier New" w:cs="Courier New"/>
          <w:spacing w:val="-1"/>
        </w:rPr>
        <w:t>C</w:t>
      </w:r>
      <w:r w:rsidRPr="00397AA2">
        <w:rPr>
          <w:rFonts w:ascii="Courier New" w:eastAsia="Arial" w:hAnsi="Courier New" w:cs="Courier New"/>
          <w:spacing w:val="-2"/>
        </w:rPr>
        <w:t>r</w:t>
      </w:r>
      <w:r w:rsidRPr="00397AA2">
        <w:rPr>
          <w:rFonts w:ascii="Courier New" w:eastAsia="Arial" w:hAnsi="Courier New" w:cs="Courier New"/>
          <w:spacing w:val="5"/>
        </w:rPr>
        <w:t>o</w:t>
      </w:r>
      <w:r w:rsidRPr="00397AA2">
        <w:rPr>
          <w:rFonts w:ascii="Courier New" w:eastAsia="Arial" w:hAnsi="Courier New" w:cs="Courier New"/>
        </w:rPr>
        <w:t>qu</w:t>
      </w:r>
      <w:r w:rsidRPr="00397AA2">
        <w:rPr>
          <w:rFonts w:ascii="Courier New" w:eastAsia="Arial" w:hAnsi="Courier New" w:cs="Courier New"/>
          <w:spacing w:val="2"/>
        </w:rPr>
        <w:t>i</w:t>
      </w:r>
      <w:r w:rsidRPr="00397AA2">
        <w:rPr>
          <w:rFonts w:ascii="Courier New" w:eastAsia="Arial" w:hAnsi="Courier New" w:cs="Courier New"/>
        </w:rPr>
        <w:t>s</w:t>
      </w:r>
      <w:r w:rsidRPr="00397AA2">
        <w:rPr>
          <w:rFonts w:ascii="Courier New" w:eastAsia="Arial" w:hAnsi="Courier New" w:cs="Courier New"/>
          <w:spacing w:val="20"/>
        </w:rPr>
        <w:t xml:space="preserve"> </w:t>
      </w:r>
      <w:r w:rsidRPr="00397AA2">
        <w:rPr>
          <w:rFonts w:ascii="Courier New" w:eastAsia="Arial" w:hAnsi="Courier New" w:cs="Courier New"/>
        </w:rPr>
        <w:t>de</w:t>
      </w:r>
      <w:r w:rsidRPr="00397AA2">
        <w:rPr>
          <w:rFonts w:ascii="Courier New" w:eastAsia="Arial" w:hAnsi="Courier New" w:cs="Courier New"/>
          <w:spacing w:val="9"/>
        </w:rPr>
        <w:t xml:space="preserve"> </w:t>
      </w:r>
      <w:r w:rsidRPr="00397AA2">
        <w:rPr>
          <w:rFonts w:ascii="Courier New" w:eastAsia="Arial" w:hAnsi="Courier New" w:cs="Courier New"/>
          <w:spacing w:val="-3"/>
        </w:rPr>
        <w:t>l</w:t>
      </w:r>
      <w:r w:rsidRPr="00397AA2">
        <w:rPr>
          <w:rFonts w:ascii="Courier New" w:eastAsia="Arial" w:hAnsi="Courier New" w:cs="Courier New"/>
          <w:spacing w:val="5"/>
        </w:rPr>
        <w:t>o</w:t>
      </w:r>
      <w:r w:rsidRPr="00397AA2">
        <w:rPr>
          <w:rFonts w:ascii="Courier New" w:eastAsia="Arial" w:hAnsi="Courier New" w:cs="Courier New"/>
          <w:spacing w:val="-3"/>
        </w:rPr>
        <w:t>c</w:t>
      </w:r>
      <w:r w:rsidRPr="00397AA2">
        <w:rPr>
          <w:rFonts w:ascii="Courier New" w:eastAsia="Arial" w:hAnsi="Courier New" w:cs="Courier New"/>
        </w:rPr>
        <w:t>a</w:t>
      </w:r>
      <w:r w:rsidRPr="00397AA2">
        <w:rPr>
          <w:rFonts w:ascii="Courier New" w:eastAsia="Arial" w:hAnsi="Courier New" w:cs="Courier New"/>
          <w:spacing w:val="2"/>
        </w:rPr>
        <w:t>ç</w:t>
      </w:r>
      <w:r w:rsidRPr="00397AA2">
        <w:rPr>
          <w:rFonts w:ascii="Courier New" w:eastAsia="Arial" w:hAnsi="Courier New" w:cs="Courier New"/>
          <w:spacing w:val="-5"/>
        </w:rPr>
        <w:t>ã</w:t>
      </w:r>
      <w:r w:rsidRPr="00397AA2">
        <w:rPr>
          <w:rFonts w:ascii="Courier New" w:eastAsia="Arial" w:hAnsi="Courier New" w:cs="Courier New"/>
        </w:rPr>
        <w:t>o</w:t>
      </w:r>
      <w:r w:rsidRPr="00397AA2">
        <w:rPr>
          <w:rFonts w:ascii="Courier New" w:eastAsia="Arial" w:hAnsi="Courier New" w:cs="Courier New"/>
          <w:spacing w:val="28"/>
        </w:rPr>
        <w:t xml:space="preserve"> </w:t>
      </w:r>
      <w:r w:rsidRPr="00397AA2">
        <w:rPr>
          <w:rFonts w:ascii="Courier New" w:eastAsia="Arial" w:hAnsi="Courier New" w:cs="Courier New"/>
          <w:spacing w:val="-5"/>
        </w:rPr>
        <w:t>d</w:t>
      </w:r>
      <w:r w:rsidRPr="00397AA2">
        <w:rPr>
          <w:rFonts w:ascii="Courier New" w:eastAsia="Arial" w:hAnsi="Courier New" w:cs="Courier New"/>
        </w:rPr>
        <w:t>o</w:t>
      </w:r>
      <w:r w:rsidRPr="00397AA2">
        <w:rPr>
          <w:rFonts w:ascii="Courier New" w:eastAsia="Arial" w:hAnsi="Courier New" w:cs="Courier New"/>
          <w:spacing w:val="9"/>
        </w:rPr>
        <w:t xml:space="preserve"> </w:t>
      </w:r>
      <w:r w:rsidRPr="00397AA2">
        <w:rPr>
          <w:rFonts w:ascii="Courier New" w:eastAsia="Arial" w:hAnsi="Courier New" w:cs="Courier New"/>
          <w:w w:val="103"/>
        </w:rPr>
        <w:t>p</w:t>
      </w:r>
      <w:r w:rsidRPr="00397AA2">
        <w:rPr>
          <w:rFonts w:ascii="Courier New" w:eastAsia="Arial" w:hAnsi="Courier New" w:cs="Courier New"/>
          <w:spacing w:val="5"/>
          <w:w w:val="103"/>
        </w:rPr>
        <w:t>o</w:t>
      </w:r>
      <w:r w:rsidRPr="00397AA2">
        <w:rPr>
          <w:rFonts w:ascii="Courier New" w:eastAsia="Arial" w:hAnsi="Courier New" w:cs="Courier New"/>
          <w:spacing w:val="-3"/>
          <w:w w:val="103"/>
        </w:rPr>
        <w:t>ç</w:t>
      </w:r>
      <w:r w:rsidRPr="00397AA2">
        <w:rPr>
          <w:rFonts w:ascii="Courier New" w:eastAsia="Arial" w:hAnsi="Courier New" w:cs="Courier New"/>
          <w:w w:val="103"/>
        </w:rPr>
        <w:t>o</w:t>
      </w:r>
    </w:p>
    <w:p w:rsidR="00397AA2" w:rsidRPr="00397AA2" w:rsidRDefault="00397AA2" w:rsidP="00397AA2">
      <w:pPr>
        <w:spacing w:line="24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2"/>
          <w:position w:val="1"/>
        </w:rPr>
        <w:t>F</w:t>
      </w:r>
      <w:r w:rsidRPr="00397AA2">
        <w:rPr>
          <w:rFonts w:ascii="Courier New" w:eastAsia="Arial" w:hAnsi="Courier New" w:cs="Courier New"/>
          <w:spacing w:val="7"/>
          <w:position w:val="1"/>
        </w:rPr>
        <w:t>i</w:t>
      </w:r>
      <w:r w:rsidRPr="00397AA2">
        <w:rPr>
          <w:rFonts w:ascii="Courier New" w:eastAsia="Arial" w:hAnsi="Courier New" w:cs="Courier New"/>
          <w:spacing w:val="-3"/>
          <w:position w:val="1"/>
        </w:rPr>
        <w:t>c</w:t>
      </w:r>
      <w:r w:rsidRPr="00397AA2">
        <w:rPr>
          <w:rFonts w:ascii="Courier New" w:eastAsia="Arial" w:hAnsi="Courier New" w:cs="Courier New"/>
          <w:position w:val="1"/>
        </w:rPr>
        <w:t>has</w:t>
      </w:r>
      <w:r w:rsidRPr="00397AA2">
        <w:rPr>
          <w:rFonts w:ascii="Courier New" w:eastAsia="Arial" w:hAnsi="Courier New" w:cs="Courier New"/>
          <w:spacing w:val="17"/>
          <w:position w:val="1"/>
        </w:rPr>
        <w:t xml:space="preserve"> </w:t>
      </w:r>
      <w:r w:rsidRPr="00397AA2">
        <w:rPr>
          <w:rFonts w:ascii="Courier New" w:eastAsia="Arial" w:hAnsi="Courier New" w:cs="Courier New"/>
          <w:spacing w:val="5"/>
          <w:position w:val="1"/>
        </w:rPr>
        <w:t>d</w:t>
      </w:r>
      <w:r w:rsidRPr="00397AA2">
        <w:rPr>
          <w:rFonts w:ascii="Courier New" w:eastAsia="Arial" w:hAnsi="Courier New" w:cs="Courier New"/>
          <w:position w:val="1"/>
        </w:rPr>
        <w:t>e</w:t>
      </w:r>
      <w:r w:rsidRPr="00397AA2">
        <w:rPr>
          <w:rFonts w:ascii="Courier New" w:eastAsia="Arial" w:hAnsi="Courier New" w:cs="Courier New"/>
          <w:spacing w:val="4"/>
          <w:position w:val="1"/>
        </w:rPr>
        <w:t xml:space="preserve"> </w:t>
      </w:r>
      <w:r w:rsidRPr="00397AA2">
        <w:rPr>
          <w:rFonts w:ascii="Courier New" w:eastAsia="Arial" w:hAnsi="Courier New" w:cs="Courier New"/>
          <w:position w:val="1"/>
        </w:rPr>
        <w:t>de</w:t>
      </w:r>
      <w:r w:rsidRPr="00397AA2">
        <w:rPr>
          <w:rFonts w:ascii="Courier New" w:eastAsia="Arial" w:hAnsi="Courier New" w:cs="Courier New"/>
          <w:spacing w:val="2"/>
          <w:position w:val="1"/>
        </w:rPr>
        <w:t>sc</w:t>
      </w:r>
      <w:r w:rsidRPr="00397AA2">
        <w:rPr>
          <w:rFonts w:ascii="Courier New" w:eastAsia="Arial" w:hAnsi="Courier New" w:cs="Courier New"/>
          <w:spacing w:val="-2"/>
          <w:position w:val="1"/>
        </w:rPr>
        <w:t>r</w:t>
      </w:r>
      <w:r w:rsidRPr="00397AA2">
        <w:rPr>
          <w:rFonts w:ascii="Courier New" w:eastAsia="Arial" w:hAnsi="Courier New" w:cs="Courier New"/>
          <w:spacing w:val="2"/>
          <w:position w:val="1"/>
        </w:rPr>
        <w:t>i</w:t>
      </w:r>
      <w:r w:rsidRPr="00397AA2">
        <w:rPr>
          <w:rFonts w:ascii="Courier New" w:eastAsia="Arial" w:hAnsi="Courier New" w:cs="Courier New"/>
          <w:spacing w:val="-3"/>
          <w:position w:val="1"/>
        </w:rPr>
        <w:t>ç</w:t>
      </w:r>
      <w:r w:rsidRPr="00397AA2">
        <w:rPr>
          <w:rFonts w:ascii="Courier New" w:eastAsia="Arial" w:hAnsi="Courier New" w:cs="Courier New"/>
          <w:position w:val="1"/>
        </w:rPr>
        <w:t>ão</w:t>
      </w:r>
      <w:r w:rsidRPr="00397AA2">
        <w:rPr>
          <w:rFonts w:ascii="Courier New" w:eastAsia="Arial" w:hAnsi="Courier New" w:cs="Courier New"/>
          <w:spacing w:val="28"/>
          <w:position w:val="1"/>
        </w:rPr>
        <w:t xml:space="preserve"> </w:t>
      </w:r>
      <w:r w:rsidRPr="00397AA2">
        <w:rPr>
          <w:rFonts w:ascii="Courier New" w:eastAsia="Arial" w:hAnsi="Courier New" w:cs="Courier New"/>
          <w:spacing w:val="-5"/>
          <w:position w:val="1"/>
        </w:rPr>
        <w:t>d</w:t>
      </w:r>
      <w:r w:rsidRPr="00397AA2">
        <w:rPr>
          <w:rFonts w:ascii="Courier New" w:eastAsia="Arial" w:hAnsi="Courier New" w:cs="Courier New"/>
          <w:spacing w:val="5"/>
          <w:position w:val="1"/>
        </w:rPr>
        <w:t>a</w:t>
      </w:r>
      <w:r w:rsidRPr="00397AA2">
        <w:rPr>
          <w:rFonts w:ascii="Courier New" w:eastAsia="Arial" w:hAnsi="Courier New" w:cs="Courier New"/>
          <w:position w:val="1"/>
        </w:rPr>
        <w:t>s</w:t>
      </w:r>
      <w:r w:rsidRPr="00397AA2">
        <w:rPr>
          <w:rFonts w:ascii="Courier New" w:eastAsia="Arial" w:hAnsi="Courier New" w:cs="Courier New"/>
          <w:spacing w:val="10"/>
          <w:position w:val="1"/>
        </w:rPr>
        <w:t xml:space="preserve"> </w:t>
      </w:r>
      <w:r w:rsidRPr="00397AA2">
        <w:rPr>
          <w:rFonts w:ascii="Courier New" w:eastAsia="Arial" w:hAnsi="Courier New" w:cs="Courier New"/>
          <w:w w:val="103"/>
          <w:position w:val="1"/>
        </w:rPr>
        <w:t>amo</w:t>
      </w:r>
      <w:r w:rsidRPr="00397AA2">
        <w:rPr>
          <w:rFonts w:ascii="Courier New" w:eastAsia="Arial" w:hAnsi="Courier New" w:cs="Courier New"/>
          <w:spacing w:val="2"/>
          <w:w w:val="103"/>
          <w:position w:val="1"/>
        </w:rPr>
        <w:t>s</w:t>
      </w:r>
      <w:r w:rsidRPr="00397AA2">
        <w:rPr>
          <w:rFonts w:ascii="Courier New" w:eastAsia="Arial" w:hAnsi="Courier New" w:cs="Courier New"/>
          <w:w w:val="103"/>
          <w:position w:val="1"/>
        </w:rPr>
        <w:t>t</w:t>
      </w:r>
      <w:r w:rsidRPr="00397AA2">
        <w:rPr>
          <w:rFonts w:ascii="Courier New" w:eastAsia="Arial" w:hAnsi="Courier New" w:cs="Courier New"/>
          <w:spacing w:val="-6"/>
          <w:w w:val="103"/>
          <w:position w:val="1"/>
        </w:rPr>
        <w:t>r</w:t>
      </w:r>
      <w:r w:rsidRPr="00397AA2">
        <w:rPr>
          <w:rFonts w:ascii="Courier New" w:eastAsia="Arial" w:hAnsi="Courier New" w:cs="Courier New"/>
          <w:spacing w:val="5"/>
          <w:w w:val="103"/>
          <w:position w:val="1"/>
        </w:rPr>
        <w:t>a</w:t>
      </w:r>
      <w:r w:rsidRPr="00397AA2">
        <w:rPr>
          <w:rFonts w:ascii="Courier New" w:eastAsia="Arial" w:hAnsi="Courier New" w:cs="Courier New"/>
          <w:w w:val="103"/>
          <w:position w:val="1"/>
        </w:rPr>
        <w:t>s</w:t>
      </w:r>
    </w:p>
    <w:p w:rsidR="00397AA2" w:rsidRPr="00397AA2" w:rsidRDefault="00397AA2" w:rsidP="00397AA2">
      <w:pPr>
        <w:ind w:left="930"/>
        <w:rPr>
          <w:rFonts w:ascii="Courier New" w:eastAsia="Arial" w:hAnsi="Courier New" w:cs="Courier New"/>
        </w:rPr>
      </w:pPr>
      <w:r w:rsidRPr="00397AA2">
        <w:rPr>
          <w:rFonts w:ascii="Courier New" w:eastAsia="Calibri" w:hAnsi="Courier New" w:cs="Courier New"/>
          <w:b/>
        </w:rPr>
        <w:t xml:space="preserve">-   </w:t>
      </w:r>
      <w:r w:rsidRPr="00397AA2">
        <w:rPr>
          <w:rFonts w:ascii="Courier New" w:eastAsia="Calibri" w:hAnsi="Courier New" w:cs="Courier New"/>
          <w:b/>
          <w:spacing w:val="22"/>
        </w:rPr>
        <w:t xml:space="preserve"> </w:t>
      </w:r>
      <w:r w:rsidRPr="00397AA2">
        <w:rPr>
          <w:rFonts w:ascii="Courier New" w:eastAsia="Arial" w:hAnsi="Courier New" w:cs="Courier New"/>
          <w:spacing w:val="-2"/>
        </w:rPr>
        <w:t>F</w:t>
      </w:r>
      <w:r w:rsidRPr="00397AA2">
        <w:rPr>
          <w:rFonts w:ascii="Courier New" w:eastAsia="Arial" w:hAnsi="Courier New" w:cs="Courier New"/>
          <w:spacing w:val="7"/>
        </w:rPr>
        <w:t>i</w:t>
      </w:r>
      <w:r w:rsidRPr="00397AA2">
        <w:rPr>
          <w:rFonts w:ascii="Courier New" w:eastAsia="Arial" w:hAnsi="Courier New" w:cs="Courier New"/>
          <w:spacing w:val="-3"/>
        </w:rPr>
        <w:t>c</w:t>
      </w:r>
      <w:r w:rsidRPr="00397AA2">
        <w:rPr>
          <w:rFonts w:ascii="Courier New" w:eastAsia="Arial" w:hAnsi="Courier New" w:cs="Courier New"/>
        </w:rPr>
        <w:t>has</w:t>
      </w:r>
      <w:r w:rsidRPr="00397AA2">
        <w:rPr>
          <w:rFonts w:ascii="Courier New" w:eastAsia="Arial" w:hAnsi="Courier New" w:cs="Courier New"/>
          <w:spacing w:val="17"/>
        </w:rPr>
        <w:t xml:space="preserve"> </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4"/>
        </w:rPr>
        <w:t xml:space="preserve"> </w:t>
      </w:r>
      <w:r w:rsidRPr="00397AA2">
        <w:rPr>
          <w:rFonts w:ascii="Courier New" w:eastAsia="Arial" w:hAnsi="Courier New" w:cs="Courier New"/>
          <w:spacing w:val="5"/>
        </w:rPr>
        <w:t>t</w:t>
      </w:r>
      <w:r w:rsidRPr="00397AA2">
        <w:rPr>
          <w:rFonts w:ascii="Courier New" w:eastAsia="Arial" w:hAnsi="Courier New" w:cs="Courier New"/>
        </w:rPr>
        <w:t>e</w:t>
      </w:r>
      <w:r w:rsidRPr="00397AA2">
        <w:rPr>
          <w:rFonts w:ascii="Courier New" w:eastAsia="Arial" w:hAnsi="Courier New" w:cs="Courier New"/>
          <w:spacing w:val="-5"/>
        </w:rPr>
        <w:t>m</w:t>
      </w:r>
      <w:r w:rsidRPr="00397AA2">
        <w:rPr>
          <w:rFonts w:ascii="Courier New" w:eastAsia="Arial" w:hAnsi="Courier New" w:cs="Courier New"/>
        </w:rPr>
        <w:t>po</w:t>
      </w:r>
      <w:r w:rsidRPr="00397AA2">
        <w:rPr>
          <w:rFonts w:ascii="Courier New" w:eastAsia="Arial" w:hAnsi="Courier New" w:cs="Courier New"/>
          <w:spacing w:val="19"/>
        </w:rPr>
        <w:t xml:space="preserve"> </w:t>
      </w:r>
      <w:r w:rsidRPr="00397AA2">
        <w:rPr>
          <w:rFonts w:ascii="Courier New" w:eastAsia="Arial" w:hAnsi="Courier New" w:cs="Courier New"/>
        </w:rPr>
        <w:t>de</w:t>
      </w:r>
      <w:r w:rsidRPr="00397AA2">
        <w:rPr>
          <w:rFonts w:ascii="Courier New" w:eastAsia="Arial" w:hAnsi="Courier New" w:cs="Courier New"/>
          <w:spacing w:val="9"/>
        </w:rPr>
        <w:t xml:space="preserve"> </w:t>
      </w:r>
      <w:r w:rsidRPr="00397AA2">
        <w:rPr>
          <w:rFonts w:ascii="Courier New" w:eastAsia="Arial" w:hAnsi="Courier New" w:cs="Courier New"/>
          <w:w w:val="103"/>
        </w:rPr>
        <w:t>penet</w:t>
      </w:r>
      <w:r w:rsidRPr="00397AA2">
        <w:rPr>
          <w:rFonts w:ascii="Courier New" w:eastAsia="Arial" w:hAnsi="Courier New" w:cs="Courier New"/>
          <w:spacing w:val="-2"/>
          <w:w w:val="103"/>
        </w:rPr>
        <w:t>r</w:t>
      </w:r>
      <w:r w:rsidRPr="00397AA2">
        <w:rPr>
          <w:rFonts w:ascii="Courier New" w:eastAsia="Arial" w:hAnsi="Courier New" w:cs="Courier New"/>
          <w:spacing w:val="5"/>
          <w:w w:val="103"/>
        </w:rPr>
        <w:t>a</w:t>
      </w:r>
      <w:r w:rsidRPr="00397AA2">
        <w:rPr>
          <w:rFonts w:ascii="Courier New" w:eastAsia="Arial" w:hAnsi="Courier New" w:cs="Courier New"/>
          <w:spacing w:val="-3"/>
          <w:w w:val="103"/>
        </w:rPr>
        <w:t>ç</w:t>
      </w:r>
      <w:r w:rsidRPr="00397AA2">
        <w:rPr>
          <w:rFonts w:ascii="Courier New" w:eastAsia="Arial" w:hAnsi="Courier New" w:cs="Courier New"/>
          <w:w w:val="103"/>
        </w:rPr>
        <w:t>ão</w:t>
      </w:r>
    </w:p>
    <w:p w:rsidR="00397AA2" w:rsidRPr="00397AA2" w:rsidRDefault="00397AA2" w:rsidP="00397AA2">
      <w:pPr>
        <w:spacing w:line="22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1"/>
          <w:position w:val="1"/>
        </w:rPr>
        <w:t>P</w:t>
      </w:r>
      <w:r w:rsidRPr="00397AA2">
        <w:rPr>
          <w:rFonts w:ascii="Courier New" w:eastAsia="Arial" w:hAnsi="Courier New" w:cs="Courier New"/>
          <w:spacing w:val="5"/>
          <w:position w:val="1"/>
        </w:rPr>
        <w:t>e</w:t>
      </w:r>
      <w:r w:rsidRPr="00397AA2">
        <w:rPr>
          <w:rFonts w:ascii="Courier New" w:eastAsia="Arial" w:hAnsi="Courier New" w:cs="Courier New"/>
          <w:spacing w:val="-6"/>
          <w:position w:val="1"/>
        </w:rPr>
        <w:t>r</w:t>
      </w:r>
      <w:r w:rsidRPr="00397AA2">
        <w:rPr>
          <w:rFonts w:ascii="Courier New" w:eastAsia="Arial" w:hAnsi="Courier New" w:cs="Courier New"/>
          <w:position w:val="1"/>
        </w:rPr>
        <w:t>f</w:t>
      </w:r>
      <w:r w:rsidRPr="00397AA2">
        <w:rPr>
          <w:rFonts w:ascii="Courier New" w:eastAsia="Arial" w:hAnsi="Courier New" w:cs="Courier New"/>
          <w:spacing w:val="2"/>
          <w:position w:val="1"/>
        </w:rPr>
        <w:t>i</w:t>
      </w:r>
      <w:r w:rsidRPr="00397AA2">
        <w:rPr>
          <w:rFonts w:ascii="Courier New" w:eastAsia="Arial" w:hAnsi="Courier New" w:cs="Courier New"/>
          <w:position w:val="1"/>
        </w:rPr>
        <w:t>l</w:t>
      </w:r>
      <w:r w:rsidRPr="00397AA2">
        <w:rPr>
          <w:rFonts w:ascii="Courier New" w:eastAsia="Arial" w:hAnsi="Courier New" w:cs="Courier New"/>
          <w:spacing w:val="18"/>
          <w:position w:val="1"/>
        </w:rPr>
        <w:t xml:space="preserve"> </w:t>
      </w:r>
      <w:r w:rsidRPr="00397AA2">
        <w:rPr>
          <w:rFonts w:ascii="Courier New" w:eastAsia="Arial" w:hAnsi="Courier New" w:cs="Courier New"/>
          <w:spacing w:val="2"/>
          <w:w w:val="103"/>
          <w:position w:val="1"/>
        </w:rPr>
        <w:t>c</w:t>
      </w:r>
      <w:r w:rsidRPr="00397AA2">
        <w:rPr>
          <w:rFonts w:ascii="Courier New" w:eastAsia="Arial" w:hAnsi="Courier New" w:cs="Courier New"/>
          <w:w w:val="103"/>
          <w:position w:val="1"/>
        </w:rPr>
        <w:t>o</w:t>
      </w:r>
      <w:r w:rsidRPr="00397AA2">
        <w:rPr>
          <w:rFonts w:ascii="Courier New" w:eastAsia="Arial" w:hAnsi="Courier New" w:cs="Courier New"/>
          <w:spacing w:val="-5"/>
          <w:w w:val="103"/>
          <w:position w:val="1"/>
        </w:rPr>
        <w:t>m</w:t>
      </w:r>
      <w:r w:rsidRPr="00397AA2">
        <w:rPr>
          <w:rFonts w:ascii="Courier New" w:eastAsia="Arial" w:hAnsi="Courier New" w:cs="Courier New"/>
          <w:w w:val="103"/>
          <w:position w:val="1"/>
        </w:rPr>
        <w:t>p</w:t>
      </w:r>
      <w:r w:rsidRPr="00397AA2">
        <w:rPr>
          <w:rFonts w:ascii="Courier New" w:eastAsia="Arial" w:hAnsi="Courier New" w:cs="Courier New"/>
          <w:spacing w:val="5"/>
          <w:w w:val="103"/>
          <w:position w:val="1"/>
        </w:rPr>
        <w:t>o</w:t>
      </w:r>
      <w:r w:rsidRPr="00397AA2">
        <w:rPr>
          <w:rFonts w:ascii="Courier New" w:eastAsia="Arial" w:hAnsi="Courier New" w:cs="Courier New"/>
          <w:spacing w:val="-7"/>
          <w:w w:val="103"/>
          <w:position w:val="1"/>
        </w:rPr>
        <w:t>s</w:t>
      </w:r>
      <w:r w:rsidRPr="00397AA2">
        <w:rPr>
          <w:rFonts w:ascii="Courier New" w:eastAsia="Arial" w:hAnsi="Courier New" w:cs="Courier New"/>
          <w:spacing w:val="5"/>
          <w:w w:val="103"/>
          <w:position w:val="1"/>
        </w:rPr>
        <w:t>t</w:t>
      </w:r>
      <w:r w:rsidRPr="00397AA2">
        <w:rPr>
          <w:rFonts w:ascii="Courier New" w:eastAsia="Arial" w:hAnsi="Courier New" w:cs="Courier New"/>
          <w:w w:val="103"/>
          <w:position w:val="1"/>
        </w:rPr>
        <w:t>o</w:t>
      </w:r>
    </w:p>
    <w:p w:rsidR="00397AA2" w:rsidRPr="00397AA2" w:rsidRDefault="00397AA2" w:rsidP="00397AA2">
      <w:pPr>
        <w:spacing w:line="24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1"/>
          <w:position w:val="1"/>
        </w:rPr>
        <w:t>A</w:t>
      </w:r>
      <w:r w:rsidRPr="00397AA2">
        <w:rPr>
          <w:rFonts w:ascii="Courier New" w:eastAsia="Arial" w:hAnsi="Courier New" w:cs="Courier New"/>
          <w:spacing w:val="5"/>
          <w:position w:val="1"/>
        </w:rPr>
        <w:t>n</w:t>
      </w:r>
      <w:r w:rsidRPr="00397AA2">
        <w:rPr>
          <w:rFonts w:ascii="Courier New" w:eastAsia="Arial" w:hAnsi="Courier New" w:cs="Courier New"/>
          <w:spacing w:val="-5"/>
          <w:position w:val="1"/>
        </w:rPr>
        <w:t>á</w:t>
      </w:r>
      <w:r w:rsidRPr="00397AA2">
        <w:rPr>
          <w:rFonts w:ascii="Courier New" w:eastAsia="Arial" w:hAnsi="Courier New" w:cs="Courier New"/>
          <w:spacing w:val="2"/>
          <w:position w:val="1"/>
        </w:rPr>
        <w:t>li</w:t>
      </w:r>
      <w:r w:rsidRPr="00397AA2">
        <w:rPr>
          <w:rFonts w:ascii="Courier New" w:eastAsia="Arial" w:hAnsi="Courier New" w:cs="Courier New"/>
          <w:spacing w:val="-3"/>
          <w:position w:val="1"/>
        </w:rPr>
        <w:t>s</w:t>
      </w:r>
      <w:r w:rsidRPr="00397AA2">
        <w:rPr>
          <w:rFonts w:ascii="Courier New" w:eastAsia="Arial" w:hAnsi="Courier New" w:cs="Courier New"/>
          <w:position w:val="1"/>
        </w:rPr>
        <w:t>es</w:t>
      </w:r>
      <w:r w:rsidRPr="00397AA2">
        <w:rPr>
          <w:rFonts w:ascii="Courier New" w:eastAsia="Arial" w:hAnsi="Courier New" w:cs="Courier New"/>
          <w:spacing w:val="22"/>
          <w:position w:val="1"/>
        </w:rPr>
        <w:t xml:space="preserve"> </w:t>
      </w:r>
      <w:r w:rsidRPr="00397AA2">
        <w:rPr>
          <w:rFonts w:ascii="Courier New" w:eastAsia="Arial" w:hAnsi="Courier New" w:cs="Courier New"/>
          <w:w w:val="103"/>
          <w:position w:val="1"/>
        </w:rPr>
        <w:t>g</w:t>
      </w:r>
      <w:r w:rsidRPr="00397AA2">
        <w:rPr>
          <w:rFonts w:ascii="Courier New" w:eastAsia="Arial" w:hAnsi="Courier New" w:cs="Courier New"/>
          <w:spacing w:val="3"/>
          <w:w w:val="103"/>
          <w:position w:val="1"/>
        </w:rPr>
        <w:t>r</w:t>
      </w:r>
      <w:r w:rsidRPr="00397AA2">
        <w:rPr>
          <w:rFonts w:ascii="Courier New" w:eastAsia="Arial" w:hAnsi="Courier New" w:cs="Courier New"/>
          <w:w w:val="103"/>
          <w:position w:val="1"/>
        </w:rPr>
        <w:t>a</w:t>
      </w:r>
      <w:r w:rsidRPr="00397AA2">
        <w:rPr>
          <w:rFonts w:ascii="Courier New" w:eastAsia="Arial" w:hAnsi="Courier New" w:cs="Courier New"/>
          <w:spacing w:val="-5"/>
          <w:w w:val="103"/>
          <w:position w:val="1"/>
        </w:rPr>
        <w:t>n</w:t>
      </w:r>
      <w:r w:rsidRPr="00397AA2">
        <w:rPr>
          <w:rFonts w:ascii="Courier New" w:eastAsia="Arial" w:hAnsi="Courier New" w:cs="Courier New"/>
          <w:w w:val="103"/>
          <w:position w:val="1"/>
        </w:rPr>
        <w:t>u</w:t>
      </w:r>
      <w:r w:rsidRPr="00397AA2">
        <w:rPr>
          <w:rFonts w:ascii="Courier New" w:eastAsia="Arial" w:hAnsi="Courier New" w:cs="Courier New"/>
          <w:spacing w:val="2"/>
          <w:w w:val="103"/>
          <w:position w:val="1"/>
        </w:rPr>
        <w:t>l</w:t>
      </w:r>
      <w:r w:rsidRPr="00397AA2">
        <w:rPr>
          <w:rFonts w:ascii="Courier New" w:eastAsia="Arial" w:hAnsi="Courier New" w:cs="Courier New"/>
          <w:spacing w:val="5"/>
          <w:w w:val="103"/>
          <w:position w:val="1"/>
        </w:rPr>
        <w:t>o</w:t>
      </w:r>
      <w:r w:rsidRPr="00397AA2">
        <w:rPr>
          <w:rFonts w:ascii="Courier New" w:eastAsia="Arial" w:hAnsi="Courier New" w:cs="Courier New"/>
          <w:spacing w:val="-5"/>
          <w:w w:val="103"/>
          <w:position w:val="1"/>
        </w:rPr>
        <w:t>m</w:t>
      </w:r>
      <w:r w:rsidRPr="00397AA2">
        <w:rPr>
          <w:rFonts w:ascii="Courier New" w:eastAsia="Arial" w:hAnsi="Courier New" w:cs="Courier New"/>
          <w:w w:val="103"/>
          <w:position w:val="1"/>
        </w:rPr>
        <w:t>ét</w:t>
      </w:r>
      <w:r w:rsidRPr="00397AA2">
        <w:rPr>
          <w:rFonts w:ascii="Courier New" w:eastAsia="Arial" w:hAnsi="Courier New" w:cs="Courier New"/>
          <w:spacing w:val="-2"/>
          <w:w w:val="103"/>
          <w:position w:val="1"/>
        </w:rPr>
        <w:t>r</w:t>
      </w:r>
      <w:r w:rsidRPr="00397AA2">
        <w:rPr>
          <w:rFonts w:ascii="Courier New" w:eastAsia="Arial" w:hAnsi="Courier New" w:cs="Courier New"/>
          <w:spacing w:val="7"/>
          <w:w w:val="103"/>
          <w:position w:val="1"/>
        </w:rPr>
        <w:t>i</w:t>
      </w:r>
      <w:r w:rsidRPr="00397AA2">
        <w:rPr>
          <w:rFonts w:ascii="Courier New" w:eastAsia="Arial" w:hAnsi="Courier New" w:cs="Courier New"/>
          <w:spacing w:val="-7"/>
          <w:w w:val="103"/>
          <w:position w:val="1"/>
        </w:rPr>
        <w:t>c</w:t>
      </w:r>
      <w:r w:rsidRPr="00397AA2">
        <w:rPr>
          <w:rFonts w:ascii="Courier New" w:eastAsia="Arial" w:hAnsi="Courier New" w:cs="Courier New"/>
          <w:spacing w:val="5"/>
          <w:w w:val="103"/>
          <w:position w:val="1"/>
        </w:rPr>
        <w:t>a</w:t>
      </w:r>
      <w:r w:rsidRPr="00397AA2">
        <w:rPr>
          <w:rFonts w:ascii="Courier New" w:eastAsia="Arial" w:hAnsi="Courier New" w:cs="Courier New"/>
          <w:w w:val="103"/>
          <w:position w:val="1"/>
        </w:rPr>
        <w:t>s</w:t>
      </w:r>
    </w:p>
    <w:p w:rsidR="00397AA2" w:rsidRPr="00397AA2" w:rsidRDefault="00397AA2" w:rsidP="00397AA2">
      <w:pPr>
        <w:spacing w:line="24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2"/>
          <w:position w:val="1"/>
        </w:rPr>
        <w:t>F</w:t>
      </w:r>
      <w:r w:rsidRPr="00397AA2">
        <w:rPr>
          <w:rFonts w:ascii="Courier New" w:eastAsia="Arial" w:hAnsi="Courier New" w:cs="Courier New"/>
          <w:spacing w:val="7"/>
          <w:position w:val="1"/>
        </w:rPr>
        <w:t>i</w:t>
      </w:r>
      <w:r w:rsidRPr="00397AA2">
        <w:rPr>
          <w:rFonts w:ascii="Courier New" w:eastAsia="Arial" w:hAnsi="Courier New" w:cs="Courier New"/>
          <w:spacing w:val="-3"/>
          <w:position w:val="1"/>
        </w:rPr>
        <w:t>c</w:t>
      </w:r>
      <w:r w:rsidRPr="00397AA2">
        <w:rPr>
          <w:rFonts w:ascii="Courier New" w:eastAsia="Arial" w:hAnsi="Courier New" w:cs="Courier New"/>
          <w:position w:val="1"/>
        </w:rPr>
        <w:t>ha</w:t>
      </w:r>
      <w:r w:rsidRPr="00397AA2">
        <w:rPr>
          <w:rFonts w:ascii="Courier New" w:eastAsia="Arial" w:hAnsi="Courier New" w:cs="Courier New"/>
          <w:spacing w:val="22"/>
          <w:position w:val="1"/>
        </w:rPr>
        <w:t xml:space="preserve"> </w:t>
      </w:r>
      <w:r w:rsidRPr="00397AA2">
        <w:rPr>
          <w:rFonts w:ascii="Courier New" w:eastAsia="Arial" w:hAnsi="Courier New" w:cs="Courier New"/>
          <w:spacing w:val="-2"/>
          <w:position w:val="1"/>
        </w:rPr>
        <w:t>r</w:t>
      </w:r>
      <w:r w:rsidRPr="00397AA2">
        <w:rPr>
          <w:rFonts w:ascii="Courier New" w:eastAsia="Arial" w:hAnsi="Courier New" w:cs="Courier New"/>
          <w:spacing w:val="-5"/>
          <w:position w:val="1"/>
        </w:rPr>
        <w:t>e</w:t>
      </w:r>
      <w:r w:rsidRPr="00397AA2">
        <w:rPr>
          <w:rFonts w:ascii="Courier New" w:eastAsia="Arial" w:hAnsi="Courier New" w:cs="Courier New"/>
          <w:spacing w:val="2"/>
          <w:position w:val="1"/>
        </w:rPr>
        <w:t>s</w:t>
      </w:r>
      <w:r w:rsidRPr="00397AA2">
        <w:rPr>
          <w:rFonts w:ascii="Courier New" w:eastAsia="Arial" w:hAnsi="Courier New" w:cs="Courier New"/>
          <w:position w:val="1"/>
        </w:rPr>
        <w:t>umo</w:t>
      </w:r>
      <w:r w:rsidRPr="00397AA2">
        <w:rPr>
          <w:rFonts w:ascii="Courier New" w:eastAsia="Arial" w:hAnsi="Courier New" w:cs="Courier New"/>
          <w:spacing w:val="22"/>
          <w:position w:val="1"/>
        </w:rPr>
        <w:t xml:space="preserve"> </w:t>
      </w:r>
      <w:r w:rsidRPr="00397AA2">
        <w:rPr>
          <w:rFonts w:ascii="Courier New" w:eastAsia="Arial" w:hAnsi="Courier New" w:cs="Courier New"/>
          <w:spacing w:val="-5"/>
          <w:position w:val="1"/>
        </w:rPr>
        <w:t>d</w:t>
      </w:r>
      <w:r w:rsidRPr="00397AA2">
        <w:rPr>
          <w:rFonts w:ascii="Courier New" w:eastAsia="Arial" w:hAnsi="Courier New" w:cs="Courier New"/>
          <w:position w:val="1"/>
        </w:rPr>
        <w:t>o</w:t>
      </w:r>
      <w:r w:rsidRPr="00397AA2">
        <w:rPr>
          <w:rFonts w:ascii="Courier New" w:eastAsia="Arial" w:hAnsi="Courier New" w:cs="Courier New"/>
          <w:spacing w:val="14"/>
          <w:position w:val="1"/>
        </w:rPr>
        <w:t xml:space="preserve"> </w:t>
      </w:r>
      <w:r w:rsidRPr="00397AA2">
        <w:rPr>
          <w:rFonts w:ascii="Courier New" w:eastAsia="Arial" w:hAnsi="Courier New" w:cs="Courier New"/>
          <w:spacing w:val="-5"/>
          <w:w w:val="103"/>
          <w:position w:val="1"/>
        </w:rPr>
        <w:t>p</w:t>
      </w:r>
      <w:r w:rsidRPr="00397AA2">
        <w:rPr>
          <w:rFonts w:ascii="Courier New" w:eastAsia="Arial" w:hAnsi="Courier New" w:cs="Courier New"/>
          <w:spacing w:val="5"/>
          <w:w w:val="103"/>
          <w:position w:val="1"/>
        </w:rPr>
        <w:t>o</w:t>
      </w:r>
      <w:r w:rsidRPr="00397AA2">
        <w:rPr>
          <w:rFonts w:ascii="Courier New" w:eastAsia="Arial" w:hAnsi="Courier New" w:cs="Courier New"/>
          <w:spacing w:val="-7"/>
          <w:w w:val="103"/>
          <w:position w:val="1"/>
        </w:rPr>
        <w:t>ç</w:t>
      </w:r>
      <w:r w:rsidRPr="00397AA2">
        <w:rPr>
          <w:rFonts w:ascii="Courier New" w:eastAsia="Arial" w:hAnsi="Courier New" w:cs="Courier New"/>
          <w:w w:val="103"/>
          <w:position w:val="1"/>
        </w:rPr>
        <w:t>o</w:t>
      </w:r>
    </w:p>
    <w:p w:rsidR="00397AA2" w:rsidRPr="00397AA2" w:rsidRDefault="00397AA2" w:rsidP="00397AA2">
      <w:pPr>
        <w:spacing w:line="240" w:lineRule="exact"/>
        <w:ind w:left="930"/>
        <w:rPr>
          <w:rFonts w:ascii="Courier New" w:eastAsia="Arial" w:hAnsi="Courier New" w:cs="Courier New"/>
        </w:rPr>
      </w:pPr>
      <w:r w:rsidRPr="00397AA2">
        <w:rPr>
          <w:rFonts w:ascii="Courier New" w:eastAsia="Calibri" w:hAnsi="Courier New" w:cs="Courier New"/>
          <w:b/>
          <w:position w:val="1"/>
        </w:rPr>
        <w:t xml:space="preserve">-   </w:t>
      </w:r>
      <w:r w:rsidRPr="00397AA2">
        <w:rPr>
          <w:rFonts w:ascii="Courier New" w:eastAsia="Calibri" w:hAnsi="Courier New" w:cs="Courier New"/>
          <w:b/>
          <w:spacing w:val="22"/>
          <w:position w:val="1"/>
        </w:rPr>
        <w:t xml:space="preserve"> </w:t>
      </w:r>
      <w:r w:rsidRPr="00397AA2">
        <w:rPr>
          <w:rFonts w:ascii="Courier New" w:eastAsia="Arial" w:hAnsi="Courier New" w:cs="Courier New"/>
          <w:spacing w:val="1"/>
          <w:position w:val="1"/>
        </w:rPr>
        <w:t>A</w:t>
      </w:r>
      <w:r w:rsidRPr="00397AA2">
        <w:rPr>
          <w:rFonts w:ascii="Courier New" w:eastAsia="Arial" w:hAnsi="Courier New" w:cs="Courier New"/>
          <w:spacing w:val="5"/>
          <w:position w:val="1"/>
        </w:rPr>
        <w:t>n</w:t>
      </w:r>
      <w:r w:rsidRPr="00397AA2">
        <w:rPr>
          <w:rFonts w:ascii="Courier New" w:eastAsia="Arial" w:hAnsi="Courier New" w:cs="Courier New"/>
          <w:spacing w:val="-5"/>
          <w:position w:val="1"/>
        </w:rPr>
        <w:t>á</w:t>
      </w:r>
      <w:r w:rsidRPr="00397AA2">
        <w:rPr>
          <w:rFonts w:ascii="Courier New" w:eastAsia="Arial" w:hAnsi="Courier New" w:cs="Courier New"/>
          <w:spacing w:val="2"/>
          <w:position w:val="1"/>
        </w:rPr>
        <w:t>li</w:t>
      </w:r>
      <w:r w:rsidRPr="00397AA2">
        <w:rPr>
          <w:rFonts w:ascii="Courier New" w:eastAsia="Arial" w:hAnsi="Courier New" w:cs="Courier New"/>
          <w:spacing w:val="-3"/>
          <w:position w:val="1"/>
        </w:rPr>
        <w:t>s</w:t>
      </w:r>
      <w:r w:rsidRPr="00397AA2">
        <w:rPr>
          <w:rFonts w:ascii="Courier New" w:eastAsia="Arial" w:hAnsi="Courier New" w:cs="Courier New"/>
          <w:position w:val="1"/>
        </w:rPr>
        <w:t>e</w:t>
      </w:r>
      <w:r w:rsidRPr="00397AA2">
        <w:rPr>
          <w:rFonts w:ascii="Courier New" w:eastAsia="Arial" w:hAnsi="Courier New" w:cs="Courier New"/>
          <w:spacing w:val="17"/>
          <w:position w:val="1"/>
        </w:rPr>
        <w:t xml:space="preserve"> </w:t>
      </w:r>
      <w:r w:rsidRPr="00397AA2">
        <w:rPr>
          <w:rFonts w:ascii="Courier New" w:eastAsia="Arial" w:hAnsi="Courier New" w:cs="Courier New"/>
          <w:spacing w:val="5"/>
          <w:position w:val="1"/>
        </w:rPr>
        <w:t>f</w:t>
      </w:r>
      <w:r w:rsidRPr="00397AA2">
        <w:rPr>
          <w:rFonts w:ascii="Courier New" w:eastAsia="Arial" w:hAnsi="Courier New" w:cs="Courier New"/>
          <w:position w:val="1"/>
        </w:rPr>
        <w:t>í</w:t>
      </w:r>
      <w:r w:rsidRPr="00397AA2">
        <w:rPr>
          <w:rFonts w:ascii="Courier New" w:eastAsia="Arial" w:hAnsi="Courier New" w:cs="Courier New"/>
          <w:spacing w:val="-3"/>
          <w:position w:val="1"/>
        </w:rPr>
        <w:t>s</w:t>
      </w:r>
      <w:r w:rsidRPr="00397AA2">
        <w:rPr>
          <w:rFonts w:ascii="Courier New" w:eastAsia="Arial" w:hAnsi="Courier New" w:cs="Courier New"/>
          <w:spacing w:val="7"/>
          <w:position w:val="1"/>
        </w:rPr>
        <w:t>i</w:t>
      </w:r>
      <w:r w:rsidRPr="00397AA2">
        <w:rPr>
          <w:rFonts w:ascii="Courier New" w:eastAsia="Arial" w:hAnsi="Courier New" w:cs="Courier New"/>
          <w:spacing w:val="-7"/>
          <w:position w:val="1"/>
        </w:rPr>
        <w:t>c</w:t>
      </w:r>
      <w:r w:rsidRPr="00397AA2">
        <w:rPr>
          <w:rFonts w:ascii="Courier New" w:eastAsia="Arial" w:hAnsi="Courier New" w:cs="Courier New"/>
          <w:spacing w:val="5"/>
          <w:position w:val="1"/>
        </w:rPr>
        <w:t>o</w:t>
      </w:r>
      <w:r w:rsidRPr="00397AA2">
        <w:rPr>
          <w:rFonts w:ascii="Courier New" w:eastAsia="Arial" w:hAnsi="Courier New" w:cs="Courier New"/>
          <w:spacing w:val="-2"/>
          <w:position w:val="1"/>
        </w:rPr>
        <w:t>-</w:t>
      </w:r>
      <w:r w:rsidRPr="00397AA2">
        <w:rPr>
          <w:rFonts w:ascii="Courier New" w:eastAsia="Arial" w:hAnsi="Courier New" w:cs="Courier New"/>
          <w:position w:val="1"/>
        </w:rPr>
        <w:t>quí</w:t>
      </w:r>
      <w:r w:rsidRPr="00397AA2">
        <w:rPr>
          <w:rFonts w:ascii="Courier New" w:eastAsia="Arial" w:hAnsi="Courier New" w:cs="Courier New"/>
          <w:spacing w:val="-5"/>
          <w:position w:val="1"/>
        </w:rPr>
        <w:t>m</w:t>
      </w:r>
      <w:r w:rsidRPr="00397AA2">
        <w:rPr>
          <w:rFonts w:ascii="Courier New" w:eastAsia="Arial" w:hAnsi="Courier New" w:cs="Courier New"/>
          <w:spacing w:val="2"/>
          <w:position w:val="1"/>
        </w:rPr>
        <w:t>ic</w:t>
      </w:r>
      <w:r w:rsidRPr="00397AA2">
        <w:rPr>
          <w:rFonts w:ascii="Courier New" w:eastAsia="Arial" w:hAnsi="Courier New" w:cs="Courier New"/>
          <w:position w:val="1"/>
        </w:rPr>
        <w:t>a</w:t>
      </w:r>
      <w:r w:rsidRPr="00397AA2">
        <w:rPr>
          <w:rFonts w:ascii="Courier New" w:eastAsia="Arial" w:hAnsi="Courier New" w:cs="Courier New"/>
          <w:spacing w:val="39"/>
          <w:position w:val="1"/>
        </w:rPr>
        <w:t xml:space="preserve"> </w:t>
      </w:r>
      <w:r w:rsidRPr="00397AA2">
        <w:rPr>
          <w:rFonts w:ascii="Courier New" w:eastAsia="Arial" w:hAnsi="Courier New" w:cs="Courier New"/>
          <w:spacing w:val="-4"/>
          <w:position w:val="1"/>
        </w:rPr>
        <w:t>d</w:t>
      </w:r>
      <w:r w:rsidRPr="00397AA2">
        <w:rPr>
          <w:rFonts w:ascii="Courier New" w:eastAsia="Arial" w:hAnsi="Courier New" w:cs="Courier New"/>
          <w:position w:val="1"/>
        </w:rPr>
        <w:t>a</w:t>
      </w:r>
      <w:r w:rsidRPr="00397AA2">
        <w:rPr>
          <w:rFonts w:ascii="Courier New" w:eastAsia="Arial" w:hAnsi="Courier New" w:cs="Courier New"/>
          <w:spacing w:val="14"/>
          <w:position w:val="1"/>
        </w:rPr>
        <w:t xml:space="preserve"> </w:t>
      </w:r>
      <w:r w:rsidRPr="00397AA2">
        <w:rPr>
          <w:rFonts w:ascii="Courier New" w:eastAsia="Arial" w:hAnsi="Courier New" w:cs="Courier New"/>
          <w:spacing w:val="-5"/>
          <w:position w:val="1"/>
        </w:rPr>
        <w:t>á</w:t>
      </w:r>
      <w:r w:rsidRPr="00397AA2">
        <w:rPr>
          <w:rFonts w:ascii="Courier New" w:eastAsia="Arial" w:hAnsi="Courier New" w:cs="Courier New"/>
          <w:spacing w:val="5"/>
          <w:position w:val="1"/>
        </w:rPr>
        <w:t>g</w:t>
      </w:r>
      <w:r w:rsidRPr="00397AA2">
        <w:rPr>
          <w:rFonts w:ascii="Courier New" w:eastAsia="Arial" w:hAnsi="Courier New" w:cs="Courier New"/>
          <w:spacing w:val="-5"/>
          <w:position w:val="1"/>
        </w:rPr>
        <w:t>u</w:t>
      </w:r>
      <w:r w:rsidRPr="00397AA2">
        <w:rPr>
          <w:rFonts w:ascii="Courier New" w:eastAsia="Arial" w:hAnsi="Courier New" w:cs="Courier New"/>
          <w:position w:val="1"/>
        </w:rPr>
        <w:t>a</w:t>
      </w:r>
      <w:r w:rsidRPr="00397AA2">
        <w:rPr>
          <w:rFonts w:ascii="Courier New" w:eastAsia="Arial" w:hAnsi="Courier New" w:cs="Courier New"/>
          <w:spacing w:val="20"/>
          <w:position w:val="1"/>
        </w:rPr>
        <w:t xml:space="preserve"> </w:t>
      </w:r>
      <w:r w:rsidRPr="00397AA2">
        <w:rPr>
          <w:rFonts w:ascii="Courier New" w:eastAsia="Arial" w:hAnsi="Courier New" w:cs="Courier New"/>
          <w:spacing w:val="-3"/>
          <w:position w:val="1"/>
        </w:rPr>
        <w:t>c</w:t>
      </w:r>
      <w:r w:rsidRPr="00397AA2">
        <w:rPr>
          <w:rFonts w:ascii="Courier New" w:eastAsia="Arial" w:hAnsi="Courier New" w:cs="Courier New"/>
          <w:position w:val="1"/>
        </w:rPr>
        <w:t>om</w:t>
      </w:r>
      <w:r w:rsidRPr="00397AA2">
        <w:rPr>
          <w:rFonts w:ascii="Courier New" w:eastAsia="Arial" w:hAnsi="Courier New" w:cs="Courier New"/>
          <w:spacing w:val="13"/>
          <w:position w:val="1"/>
        </w:rPr>
        <w:t xml:space="preserve"> </w:t>
      </w:r>
      <w:r w:rsidRPr="00397AA2">
        <w:rPr>
          <w:rFonts w:ascii="Courier New" w:eastAsia="Arial" w:hAnsi="Courier New" w:cs="Courier New"/>
          <w:position w:val="1"/>
        </w:rPr>
        <w:t>o</w:t>
      </w:r>
      <w:r w:rsidRPr="00397AA2">
        <w:rPr>
          <w:rFonts w:ascii="Courier New" w:eastAsia="Arial" w:hAnsi="Courier New" w:cs="Courier New"/>
          <w:spacing w:val="5"/>
          <w:position w:val="1"/>
        </w:rPr>
        <w:t xml:space="preserve"> </w:t>
      </w:r>
      <w:r w:rsidRPr="00397AA2">
        <w:rPr>
          <w:rFonts w:ascii="Courier New" w:eastAsia="Arial" w:hAnsi="Courier New" w:cs="Courier New"/>
          <w:position w:val="1"/>
        </w:rPr>
        <w:t>t</w:t>
      </w:r>
      <w:r w:rsidRPr="00397AA2">
        <w:rPr>
          <w:rFonts w:ascii="Courier New" w:eastAsia="Arial" w:hAnsi="Courier New" w:cs="Courier New"/>
          <w:spacing w:val="-5"/>
          <w:position w:val="1"/>
        </w:rPr>
        <w:t>e</w:t>
      </w:r>
      <w:r w:rsidRPr="00397AA2">
        <w:rPr>
          <w:rFonts w:ascii="Courier New" w:eastAsia="Arial" w:hAnsi="Courier New" w:cs="Courier New"/>
          <w:spacing w:val="5"/>
          <w:position w:val="1"/>
        </w:rPr>
        <w:t>o</w:t>
      </w:r>
      <w:r w:rsidRPr="00397AA2">
        <w:rPr>
          <w:rFonts w:ascii="Courier New" w:eastAsia="Arial" w:hAnsi="Courier New" w:cs="Courier New"/>
          <w:position w:val="1"/>
        </w:rPr>
        <w:t>r</w:t>
      </w:r>
      <w:r w:rsidRPr="00397AA2">
        <w:rPr>
          <w:rFonts w:ascii="Courier New" w:eastAsia="Arial" w:hAnsi="Courier New" w:cs="Courier New"/>
          <w:spacing w:val="10"/>
          <w:position w:val="1"/>
        </w:rPr>
        <w:t xml:space="preserve"> </w:t>
      </w:r>
      <w:r w:rsidRPr="00397AA2">
        <w:rPr>
          <w:rFonts w:ascii="Courier New" w:eastAsia="Arial" w:hAnsi="Courier New" w:cs="Courier New"/>
          <w:position w:val="1"/>
        </w:rPr>
        <w:t>de</w:t>
      </w:r>
      <w:r w:rsidRPr="00397AA2">
        <w:rPr>
          <w:rFonts w:ascii="Courier New" w:eastAsia="Arial" w:hAnsi="Courier New" w:cs="Courier New"/>
          <w:spacing w:val="9"/>
          <w:position w:val="1"/>
        </w:rPr>
        <w:t xml:space="preserve"> </w:t>
      </w:r>
      <w:r w:rsidRPr="00397AA2">
        <w:rPr>
          <w:rFonts w:ascii="Courier New" w:eastAsia="Arial" w:hAnsi="Courier New" w:cs="Courier New"/>
          <w:spacing w:val="-3"/>
          <w:w w:val="103"/>
          <w:position w:val="1"/>
        </w:rPr>
        <w:t>s</w:t>
      </w:r>
      <w:r w:rsidRPr="00397AA2">
        <w:rPr>
          <w:rFonts w:ascii="Courier New" w:eastAsia="Arial" w:hAnsi="Courier New" w:cs="Courier New"/>
          <w:w w:val="103"/>
          <w:position w:val="1"/>
        </w:rPr>
        <w:t>í</w:t>
      </w:r>
      <w:r w:rsidRPr="00397AA2">
        <w:rPr>
          <w:rFonts w:ascii="Courier New" w:eastAsia="Arial" w:hAnsi="Courier New" w:cs="Courier New"/>
          <w:spacing w:val="2"/>
          <w:w w:val="103"/>
          <w:position w:val="1"/>
        </w:rPr>
        <w:t>li</w:t>
      </w:r>
      <w:r w:rsidRPr="00397AA2">
        <w:rPr>
          <w:rFonts w:ascii="Courier New" w:eastAsia="Arial" w:hAnsi="Courier New" w:cs="Courier New"/>
          <w:spacing w:val="-3"/>
          <w:w w:val="103"/>
          <w:position w:val="1"/>
        </w:rPr>
        <w:t>c</w:t>
      </w:r>
      <w:r w:rsidRPr="00397AA2">
        <w:rPr>
          <w:rFonts w:ascii="Courier New" w:eastAsia="Arial" w:hAnsi="Courier New" w:cs="Courier New"/>
          <w:w w:val="103"/>
          <w:position w:val="1"/>
        </w:rPr>
        <w:t>a.</w:t>
      </w:r>
    </w:p>
    <w:p w:rsidR="00397AA2" w:rsidRPr="00397AA2" w:rsidRDefault="00397AA2" w:rsidP="00397AA2">
      <w:pPr>
        <w:spacing w:before="14" w:line="220" w:lineRule="exact"/>
        <w:rPr>
          <w:rFonts w:ascii="Courier New" w:hAnsi="Courier New" w:cs="Courier New"/>
        </w:rPr>
      </w:pPr>
    </w:p>
    <w:p w:rsidR="00397AA2" w:rsidRPr="00397AA2" w:rsidRDefault="00397AA2" w:rsidP="00397AA2">
      <w:pPr>
        <w:ind w:left="128"/>
        <w:rPr>
          <w:rFonts w:ascii="Courier New" w:eastAsia="Arial" w:hAnsi="Courier New" w:cs="Courier New"/>
        </w:rPr>
      </w:pPr>
      <w:r w:rsidRPr="00397AA2">
        <w:rPr>
          <w:rFonts w:ascii="Courier New" w:eastAsia="Arial" w:hAnsi="Courier New" w:cs="Courier New"/>
          <w:b/>
          <w:spacing w:val="-1"/>
          <w:w w:val="103"/>
        </w:rPr>
        <w:t>4.1 -</w:t>
      </w:r>
      <w:r w:rsidRPr="00397AA2">
        <w:rPr>
          <w:rFonts w:ascii="Courier New" w:eastAsia="Arial" w:hAnsi="Courier New" w:cs="Courier New"/>
          <w:b/>
          <w:spacing w:val="-1"/>
        </w:rPr>
        <w:t>R</w:t>
      </w:r>
      <w:r w:rsidRPr="00397AA2">
        <w:rPr>
          <w:rFonts w:ascii="Courier New" w:eastAsia="Arial" w:hAnsi="Courier New" w:cs="Courier New"/>
          <w:b/>
          <w:spacing w:val="6"/>
        </w:rPr>
        <w:t>E</w:t>
      </w:r>
      <w:r w:rsidRPr="00397AA2">
        <w:rPr>
          <w:rFonts w:ascii="Courier New" w:eastAsia="Arial" w:hAnsi="Courier New" w:cs="Courier New"/>
          <w:b/>
          <w:spacing w:val="-1"/>
        </w:rPr>
        <w:t>C</w:t>
      </w:r>
      <w:r w:rsidRPr="00397AA2">
        <w:rPr>
          <w:rFonts w:ascii="Courier New" w:eastAsia="Arial" w:hAnsi="Courier New" w:cs="Courier New"/>
          <w:b/>
          <w:spacing w:val="1"/>
        </w:rPr>
        <w:t>E</w:t>
      </w:r>
      <w:r w:rsidRPr="00397AA2">
        <w:rPr>
          <w:rFonts w:ascii="Courier New" w:eastAsia="Arial" w:hAnsi="Courier New" w:cs="Courier New"/>
          <w:b/>
          <w:spacing w:val="-1"/>
        </w:rPr>
        <w:t>B</w:t>
      </w:r>
      <w:r w:rsidRPr="00397AA2">
        <w:rPr>
          <w:rFonts w:ascii="Courier New" w:eastAsia="Arial" w:hAnsi="Courier New" w:cs="Courier New"/>
          <w:b/>
          <w:spacing w:val="-5"/>
        </w:rPr>
        <w:t>I</w:t>
      </w:r>
      <w:r w:rsidRPr="00397AA2">
        <w:rPr>
          <w:rFonts w:ascii="Courier New" w:eastAsia="Arial" w:hAnsi="Courier New" w:cs="Courier New"/>
          <w:b/>
          <w:spacing w:val="5"/>
        </w:rPr>
        <w:t>M</w:t>
      </w:r>
      <w:r w:rsidRPr="00397AA2">
        <w:rPr>
          <w:rFonts w:ascii="Courier New" w:eastAsia="Arial" w:hAnsi="Courier New" w:cs="Courier New"/>
          <w:b/>
          <w:spacing w:val="1"/>
        </w:rPr>
        <w:t>E</w:t>
      </w:r>
      <w:r w:rsidRPr="00397AA2">
        <w:rPr>
          <w:rFonts w:ascii="Courier New" w:eastAsia="Arial" w:hAnsi="Courier New" w:cs="Courier New"/>
          <w:b/>
          <w:spacing w:val="-5"/>
        </w:rPr>
        <w:t>N</w:t>
      </w:r>
      <w:r w:rsidRPr="00397AA2">
        <w:rPr>
          <w:rFonts w:ascii="Courier New" w:eastAsia="Arial" w:hAnsi="Courier New" w:cs="Courier New"/>
          <w:b/>
          <w:spacing w:val="3"/>
        </w:rPr>
        <w:t>T</w:t>
      </w:r>
      <w:r w:rsidRPr="00397AA2">
        <w:rPr>
          <w:rFonts w:ascii="Courier New" w:eastAsia="Arial" w:hAnsi="Courier New" w:cs="Courier New"/>
          <w:b/>
        </w:rPr>
        <w:t>O</w:t>
      </w:r>
      <w:r w:rsidRPr="00397AA2">
        <w:rPr>
          <w:rFonts w:ascii="Courier New" w:eastAsia="Arial" w:hAnsi="Courier New" w:cs="Courier New"/>
          <w:b/>
          <w:spacing w:val="44"/>
        </w:rPr>
        <w:t xml:space="preserve"> </w:t>
      </w:r>
      <w:r w:rsidRPr="00397AA2">
        <w:rPr>
          <w:rFonts w:ascii="Courier New" w:eastAsia="Arial" w:hAnsi="Courier New" w:cs="Courier New"/>
          <w:b/>
          <w:spacing w:val="-1"/>
        </w:rPr>
        <w:t>D</w:t>
      </w:r>
      <w:r w:rsidRPr="00397AA2">
        <w:rPr>
          <w:rFonts w:ascii="Courier New" w:eastAsia="Arial" w:hAnsi="Courier New" w:cs="Courier New"/>
          <w:b/>
        </w:rPr>
        <w:t>O</w:t>
      </w:r>
      <w:r w:rsidRPr="00397AA2">
        <w:rPr>
          <w:rFonts w:ascii="Courier New" w:eastAsia="Arial" w:hAnsi="Courier New" w:cs="Courier New"/>
          <w:b/>
          <w:spacing w:val="9"/>
        </w:rPr>
        <w:t xml:space="preserve"> </w:t>
      </w:r>
      <w:r w:rsidRPr="00397AA2">
        <w:rPr>
          <w:rFonts w:ascii="Courier New" w:eastAsia="Arial" w:hAnsi="Courier New" w:cs="Courier New"/>
          <w:b/>
          <w:spacing w:val="6"/>
          <w:w w:val="103"/>
        </w:rPr>
        <w:t>P</w:t>
      </w:r>
      <w:r w:rsidRPr="00397AA2">
        <w:rPr>
          <w:rFonts w:ascii="Courier New" w:eastAsia="Arial" w:hAnsi="Courier New" w:cs="Courier New"/>
          <w:b/>
          <w:spacing w:val="-7"/>
          <w:w w:val="103"/>
        </w:rPr>
        <w:t>O</w:t>
      </w:r>
      <w:r w:rsidRPr="00397AA2">
        <w:rPr>
          <w:rFonts w:ascii="Courier New" w:eastAsia="Arial" w:hAnsi="Courier New" w:cs="Courier New"/>
          <w:b/>
          <w:spacing w:val="-1"/>
          <w:w w:val="103"/>
        </w:rPr>
        <w:t>Ç</w:t>
      </w:r>
      <w:r w:rsidRPr="00397AA2">
        <w:rPr>
          <w:rFonts w:ascii="Courier New" w:eastAsia="Arial" w:hAnsi="Courier New" w:cs="Courier New"/>
          <w:b/>
          <w:spacing w:val="-3"/>
          <w:w w:val="103"/>
        </w:rPr>
        <w:t>O</w:t>
      </w:r>
      <w:r w:rsidRPr="00397AA2">
        <w:rPr>
          <w:rFonts w:ascii="Courier New" w:eastAsia="Arial" w:hAnsi="Courier New" w:cs="Courier New"/>
          <w:b/>
          <w:w w:val="103"/>
        </w:rPr>
        <w:t>:</w:t>
      </w:r>
    </w:p>
    <w:p w:rsidR="00397AA2" w:rsidRPr="00397AA2" w:rsidRDefault="00397AA2" w:rsidP="00397AA2">
      <w:pPr>
        <w:spacing w:line="120" w:lineRule="exact"/>
        <w:rPr>
          <w:rFonts w:ascii="Courier New" w:hAnsi="Courier New" w:cs="Courier New"/>
        </w:rPr>
      </w:pPr>
    </w:p>
    <w:p w:rsidR="00397AA2" w:rsidRPr="00397AA2" w:rsidRDefault="00397AA2" w:rsidP="00397AA2">
      <w:pPr>
        <w:ind w:left="128" w:right="81" w:firstLine="802"/>
        <w:rPr>
          <w:rFonts w:ascii="Courier New" w:eastAsia="Arial" w:hAnsi="Courier New" w:cs="Courier New"/>
        </w:rPr>
      </w:pPr>
      <w:r w:rsidRPr="00397AA2">
        <w:rPr>
          <w:rFonts w:ascii="Courier New" w:eastAsia="Arial" w:hAnsi="Courier New" w:cs="Courier New"/>
          <w:spacing w:val="1"/>
        </w:rPr>
        <w:t>S</w:t>
      </w:r>
      <w:r w:rsidRPr="00397AA2">
        <w:rPr>
          <w:rFonts w:ascii="Courier New" w:eastAsia="Arial" w:hAnsi="Courier New" w:cs="Courier New"/>
        </w:rPr>
        <w:t>omen</w:t>
      </w:r>
      <w:r w:rsidRPr="00397AA2">
        <w:rPr>
          <w:rFonts w:ascii="Courier New" w:eastAsia="Arial" w:hAnsi="Courier New" w:cs="Courier New"/>
          <w:spacing w:val="-5"/>
        </w:rPr>
        <w:t>t</w:t>
      </w:r>
      <w:r w:rsidRPr="00397AA2">
        <w:rPr>
          <w:rFonts w:ascii="Courier New" w:eastAsia="Arial" w:hAnsi="Courier New" w:cs="Courier New"/>
        </w:rPr>
        <w:t>e</w:t>
      </w:r>
      <w:r w:rsidRPr="00397AA2">
        <w:rPr>
          <w:rFonts w:ascii="Courier New" w:eastAsia="Arial" w:hAnsi="Courier New" w:cs="Courier New"/>
          <w:spacing w:val="36"/>
        </w:rPr>
        <w:t xml:space="preserve"> </w:t>
      </w:r>
      <w:r w:rsidRPr="00397AA2">
        <w:rPr>
          <w:rFonts w:ascii="Courier New" w:eastAsia="Arial" w:hAnsi="Courier New" w:cs="Courier New"/>
          <w:spacing w:val="-3"/>
        </w:rPr>
        <w:t>s</w:t>
      </w:r>
      <w:r w:rsidRPr="00397AA2">
        <w:rPr>
          <w:rFonts w:ascii="Courier New" w:eastAsia="Arial" w:hAnsi="Courier New" w:cs="Courier New"/>
          <w:spacing w:val="5"/>
        </w:rPr>
        <w:t>e</w:t>
      </w:r>
      <w:r w:rsidRPr="00397AA2">
        <w:rPr>
          <w:rFonts w:ascii="Courier New" w:eastAsia="Arial" w:hAnsi="Courier New" w:cs="Courier New"/>
          <w:spacing w:val="-2"/>
        </w:rPr>
        <w:t>r</w:t>
      </w:r>
      <w:r w:rsidRPr="00397AA2">
        <w:rPr>
          <w:rFonts w:ascii="Courier New" w:eastAsia="Arial" w:hAnsi="Courier New" w:cs="Courier New"/>
        </w:rPr>
        <w:t>á</w:t>
      </w:r>
      <w:r w:rsidRPr="00397AA2">
        <w:rPr>
          <w:rFonts w:ascii="Courier New" w:eastAsia="Arial" w:hAnsi="Courier New" w:cs="Courier New"/>
          <w:spacing w:val="19"/>
        </w:rPr>
        <w:t xml:space="preserve"> </w:t>
      </w:r>
      <w:r w:rsidRPr="00397AA2">
        <w:rPr>
          <w:rFonts w:ascii="Courier New" w:eastAsia="Arial" w:hAnsi="Courier New" w:cs="Courier New"/>
        </w:rPr>
        <w:t>a</w:t>
      </w:r>
      <w:r w:rsidRPr="00397AA2">
        <w:rPr>
          <w:rFonts w:ascii="Courier New" w:eastAsia="Arial" w:hAnsi="Courier New" w:cs="Courier New"/>
          <w:spacing w:val="-3"/>
        </w:rPr>
        <w:t>c</w:t>
      </w:r>
      <w:r w:rsidRPr="00397AA2">
        <w:rPr>
          <w:rFonts w:ascii="Courier New" w:eastAsia="Arial" w:hAnsi="Courier New" w:cs="Courier New"/>
        </w:rPr>
        <w:t>e</w:t>
      </w:r>
      <w:r w:rsidRPr="00397AA2">
        <w:rPr>
          <w:rFonts w:ascii="Courier New" w:eastAsia="Arial" w:hAnsi="Courier New" w:cs="Courier New"/>
          <w:spacing w:val="2"/>
        </w:rPr>
        <w:t>i</w:t>
      </w:r>
      <w:r w:rsidRPr="00397AA2">
        <w:rPr>
          <w:rFonts w:ascii="Courier New" w:eastAsia="Arial" w:hAnsi="Courier New" w:cs="Courier New"/>
        </w:rPr>
        <w:t>to</w:t>
      </w:r>
      <w:r w:rsidRPr="00397AA2">
        <w:rPr>
          <w:rFonts w:ascii="Courier New" w:eastAsia="Arial" w:hAnsi="Courier New" w:cs="Courier New"/>
          <w:spacing w:val="18"/>
        </w:rPr>
        <w:t xml:space="preserve"> </w:t>
      </w:r>
      <w:r w:rsidRPr="00397AA2">
        <w:rPr>
          <w:rFonts w:ascii="Courier New" w:eastAsia="Arial" w:hAnsi="Courier New" w:cs="Courier New"/>
        </w:rPr>
        <w:t>o</w:t>
      </w:r>
      <w:r w:rsidRPr="00397AA2">
        <w:rPr>
          <w:rFonts w:ascii="Courier New" w:eastAsia="Arial" w:hAnsi="Courier New" w:cs="Courier New"/>
          <w:spacing w:val="15"/>
        </w:rPr>
        <w:t xml:space="preserve"> </w:t>
      </w:r>
      <w:r w:rsidRPr="00397AA2">
        <w:rPr>
          <w:rFonts w:ascii="Courier New" w:eastAsia="Arial" w:hAnsi="Courier New" w:cs="Courier New"/>
        </w:rPr>
        <w:t>po</w:t>
      </w:r>
      <w:r w:rsidRPr="00397AA2">
        <w:rPr>
          <w:rFonts w:ascii="Courier New" w:eastAsia="Arial" w:hAnsi="Courier New" w:cs="Courier New"/>
          <w:spacing w:val="2"/>
        </w:rPr>
        <w:t>ç</w:t>
      </w:r>
      <w:r w:rsidRPr="00397AA2">
        <w:rPr>
          <w:rFonts w:ascii="Courier New" w:eastAsia="Arial" w:hAnsi="Courier New" w:cs="Courier New"/>
        </w:rPr>
        <w:t>o</w:t>
      </w:r>
      <w:r w:rsidRPr="00397AA2">
        <w:rPr>
          <w:rFonts w:ascii="Courier New" w:eastAsia="Arial" w:hAnsi="Courier New" w:cs="Courier New"/>
          <w:spacing w:val="15"/>
        </w:rPr>
        <w:t xml:space="preserve"> </w:t>
      </w:r>
      <w:r w:rsidRPr="00397AA2">
        <w:rPr>
          <w:rFonts w:ascii="Courier New" w:eastAsia="Arial" w:hAnsi="Courier New" w:cs="Courier New"/>
          <w:spacing w:val="5"/>
        </w:rPr>
        <w:t>q</w:t>
      </w:r>
      <w:r w:rsidRPr="00397AA2">
        <w:rPr>
          <w:rFonts w:ascii="Courier New" w:eastAsia="Arial" w:hAnsi="Courier New" w:cs="Courier New"/>
          <w:spacing w:val="-5"/>
        </w:rPr>
        <w:t>u</w:t>
      </w:r>
      <w:r w:rsidRPr="00397AA2">
        <w:rPr>
          <w:rFonts w:ascii="Courier New" w:eastAsia="Arial" w:hAnsi="Courier New" w:cs="Courier New"/>
        </w:rPr>
        <w:t>e</w:t>
      </w:r>
      <w:r w:rsidRPr="00397AA2">
        <w:rPr>
          <w:rFonts w:ascii="Courier New" w:eastAsia="Arial" w:hAnsi="Courier New" w:cs="Courier New"/>
          <w:spacing w:val="22"/>
        </w:rPr>
        <w:t xml:space="preserve"> </w:t>
      </w:r>
      <w:r w:rsidRPr="00397AA2">
        <w:rPr>
          <w:rFonts w:ascii="Courier New" w:eastAsia="Arial" w:hAnsi="Courier New" w:cs="Courier New"/>
          <w:spacing w:val="-5"/>
        </w:rPr>
        <w:t>t</w:t>
      </w:r>
      <w:r w:rsidRPr="00397AA2">
        <w:rPr>
          <w:rFonts w:ascii="Courier New" w:eastAsia="Arial" w:hAnsi="Courier New" w:cs="Courier New"/>
          <w:spacing w:val="2"/>
        </w:rPr>
        <w:t>i</w:t>
      </w:r>
      <w:r w:rsidRPr="00397AA2">
        <w:rPr>
          <w:rFonts w:ascii="Courier New" w:eastAsia="Arial" w:hAnsi="Courier New" w:cs="Courier New"/>
          <w:spacing w:val="-3"/>
        </w:rPr>
        <w:t>v</w:t>
      </w:r>
      <w:r w:rsidRPr="00397AA2">
        <w:rPr>
          <w:rFonts w:ascii="Courier New" w:eastAsia="Arial" w:hAnsi="Courier New" w:cs="Courier New"/>
          <w:spacing w:val="5"/>
        </w:rPr>
        <w:t>e</w:t>
      </w:r>
      <w:r w:rsidRPr="00397AA2">
        <w:rPr>
          <w:rFonts w:ascii="Courier New" w:eastAsia="Arial" w:hAnsi="Courier New" w:cs="Courier New"/>
        </w:rPr>
        <w:t>r</w:t>
      </w:r>
      <w:r w:rsidRPr="00397AA2">
        <w:rPr>
          <w:rFonts w:ascii="Courier New" w:eastAsia="Arial" w:hAnsi="Courier New" w:cs="Courier New"/>
          <w:spacing w:val="16"/>
        </w:rPr>
        <w:t xml:space="preserve"> </w:t>
      </w:r>
      <w:r w:rsidRPr="00397AA2">
        <w:rPr>
          <w:rFonts w:ascii="Courier New" w:eastAsia="Arial" w:hAnsi="Courier New" w:cs="Courier New"/>
        </w:rPr>
        <w:t>as</w:t>
      </w:r>
      <w:r w:rsidRPr="00397AA2">
        <w:rPr>
          <w:rFonts w:ascii="Courier New" w:eastAsia="Arial" w:hAnsi="Courier New" w:cs="Courier New"/>
          <w:spacing w:val="10"/>
        </w:rPr>
        <w:t xml:space="preserve"> </w:t>
      </w:r>
      <w:r w:rsidRPr="00397AA2">
        <w:rPr>
          <w:rFonts w:ascii="Courier New" w:eastAsia="Arial" w:hAnsi="Courier New" w:cs="Courier New"/>
        </w:rPr>
        <w:t>f</w:t>
      </w:r>
      <w:r w:rsidRPr="00397AA2">
        <w:rPr>
          <w:rFonts w:ascii="Courier New" w:eastAsia="Arial" w:hAnsi="Courier New" w:cs="Courier New"/>
          <w:spacing w:val="5"/>
        </w:rPr>
        <w:t>a</w:t>
      </w:r>
      <w:r w:rsidRPr="00397AA2">
        <w:rPr>
          <w:rFonts w:ascii="Courier New" w:eastAsia="Arial" w:hAnsi="Courier New" w:cs="Courier New"/>
          <w:spacing w:val="-3"/>
        </w:rPr>
        <w:t>s</w:t>
      </w:r>
      <w:r w:rsidRPr="00397AA2">
        <w:rPr>
          <w:rFonts w:ascii="Courier New" w:eastAsia="Arial" w:hAnsi="Courier New" w:cs="Courier New"/>
          <w:spacing w:val="5"/>
        </w:rPr>
        <w:t>e</w:t>
      </w:r>
      <w:r w:rsidRPr="00397AA2">
        <w:rPr>
          <w:rFonts w:ascii="Courier New" w:eastAsia="Arial" w:hAnsi="Courier New" w:cs="Courier New"/>
        </w:rPr>
        <w:t>s</w:t>
      </w:r>
      <w:r w:rsidRPr="00397AA2">
        <w:rPr>
          <w:rFonts w:ascii="Courier New" w:eastAsia="Arial" w:hAnsi="Courier New" w:cs="Courier New"/>
          <w:spacing w:val="18"/>
        </w:rPr>
        <w:t xml:space="preserve"> </w:t>
      </w:r>
      <w:r w:rsidRPr="00397AA2">
        <w:rPr>
          <w:rFonts w:ascii="Courier New" w:eastAsia="Arial" w:hAnsi="Courier New" w:cs="Courier New"/>
          <w:spacing w:val="-3"/>
        </w:rPr>
        <w:t>c</w:t>
      </w:r>
      <w:r w:rsidRPr="00397AA2">
        <w:rPr>
          <w:rFonts w:ascii="Courier New" w:eastAsia="Arial" w:hAnsi="Courier New" w:cs="Courier New"/>
        </w:rPr>
        <w:t>on</w:t>
      </w:r>
      <w:r w:rsidRPr="00397AA2">
        <w:rPr>
          <w:rFonts w:ascii="Courier New" w:eastAsia="Arial" w:hAnsi="Courier New" w:cs="Courier New"/>
          <w:spacing w:val="2"/>
        </w:rPr>
        <w:t>s</w:t>
      </w:r>
      <w:r w:rsidRPr="00397AA2">
        <w:rPr>
          <w:rFonts w:ascii="Courier New" w:eastAsia="Arial" w:hAnsi="Courier New" w:cs="Courier New"/>
        </w:rPr>
        <w:t>t</w:t>
      </w:r>
      <w:r w:rsidRPr="00397AA2">
        <w:rPr>
          <w:rFonts w:ascii="Courier New" w:eastAsia="Arial" w:hAnsi="Courier New" w:cs="Courier New"/>
          <w:spacing w:val="-2"/>
        </w:rPr>
        <w:t>r</w:t>
      </w:r>
      <w:r w:rsidRPr="00397AA2">
        <w:rPr>
          <w:rFonts w:ascii="Courier New" w:eastAsia="Arial" w:hAnsi="Courier New" w:cs="Courier New"/>
          <w:spacing w:val="5"/>
        </w:rPr>
        <w:t>u</w:t>
      </w:r>
      <w:r w:rsidRPr="00397AA2">
        <w:rPr>
          <w:rFonts w:ascii="Courier New" w:eastAsia="Arial" w:hAnsi="Courier New" w:cs="Courier New"/>
          <w:spacing w:val="-5"/>
        </w:rPr>
        <w:t>t</w:t>
      </w:r>
      <w:r w:rsidRPr="00397AA2">
        <w:rPr>
          <w:rFonts w:ascii="Courier New" w:eastAsia="Arial" w:hAnsi="Courier New" w:cs="Courier New"/>
          <w:spacing w:val="-3"/>
        </w:rPr>
        <w:t>i</w:t>
      </w:r>
      <w:r w:rsidRPr="00397AA2">
        <w:rPr>
          <w:rFonts w:ascii="Courier New" w:eastAsia="Arial" w:hAnsi="Courier New" w:cs="Courier New"/>
          <w:spacing w:val="2"/>
        </w:rPr>
        <w:t>v</w:t>
      </w:r>
      <w:r w:rsidRPr="00397AA2">
        <w:rPr>
          <w:rFonts w:ascii="Courier New" w:eastAsia="Arial" w:hAnsi="Courier New" w:cs="Courier New"/>
        </w:rPr>
        <w:t>as</w:t>
      </w:r>
      <w:r w:rsidRPr="00397AA2">
        <w:rPr>
          <w:rFonts w:ascii="Courier New" w:eastAsia="Arial" w:hAnsi="Courier New" w:cs="Courier New"/>
          <w:spacing w:val="41"/>
        </w:rPr>
        <w:t xml:space="preserve"> </w:t>
      </w:r>
      <w:r w:rsidRPr="00397AA2">
        <w:rPr>
          <w:rFonts w:ascii="Courier New" w:eastAsia="Arial" w:hAnsi="Courier New" w:cs="Courier New"/>
        </w:rPr>
        <w:t>ap</w:t>
      </w:r>
      <w:r w:rsidRPr="00397AA2">
        <w:rPr>
          <w:rFonts w:ascii="Courier New" w:eastAsia="Arial" w:hAnsi="Courier New" w:cs="Courier New"/>
          <w:spacing w:val="-2"/>
        </w:rPr>
        <w:t>r</w:t>
      </w:r>
      <w:r w:rsidRPr="00397AA2">
        <w:rPr>
          <w:rFonts w:ascii="Courier New" w:eastAsia="Arial" w:hAnsi="Courier New" w:cs="Courier New"/>
        </w:rPr>
        <w:t>o</w:t>
      </w:r>
      <w:r w:rsidRPr="00397AA2">
        <w:rPr>
          <w:rFonts w:ascii="Courier New" w:eastAsia="Arial" w:hAnsi="Courier New" w:cs="Courier New"/>
          <w:spacing w:val="-3"/>
        </w:rPr>
        <w:t>v</w:t>
      </w:r>
      <w:r w:rsidRPr="00397AA2">
        <w:rPr>
          <w:rFonts w:ascii="Courier New" w:eastAsia="Arial" w:hAnsi="Courier New" w:cs="Courier New"/>
          <w:spacing w:val="5"/>
        </w:rPr>
        <w:t>a</w:t>
      </w:r>
      <w:r w:rsidRPr="00397AA2">
        <w:rPr>
          <w:rFonts w:ascii="Courier New" w:eastAsia="Arial" w:hAnsi="Courier New" w:cs="Courier New"/>
          <w:spacing w:val="-5"/>
        </w:rPr>
        <w:t>d</w:t>
      </w:r>
      <w:r w:rsidRPr="00397AA2">
        <w:rPr>
          <w:rFonts w:ascii="Courier New" w:eastAsia="Arial" w:hAnsi="Courier New" w:cs="Courier New"/>
          <w:spacing w:val="5"/>
        </w:rPr>
        <w:t>a</w:t>
      </w:r>
      <w:r w:rsidRPr="00397AA2">
        <w:rPr>
          <w:rFonts w:ascii="Courier New" w:eastAsia="Arial" w:hAnsi="Courier New" w:cs="Courier New"/>
        </w:rPr>
        <w:t>s</w:t>
      </w:r>
      <w:r w:rsidRPr="00397AA2">
        <w:rPr>
          <w:rFonts w:ascii="Courier New" w:eastAsia="Arial" w:hAnsi="Courier New" w:cs="Courier New"/>
          <w:spacing w:val="32"/>
        </w:rPr>
        <w:t xml:space="preserve"> </w:t>
      </w:r>
      <w:r w:rsidRPr="00397AA2">
        <w:rPr>
          <w:rFonts w:ascii="Courier New" w:eastAsia="Arial" w:hAnsi="Courier New" w:cs="Courier New"/>
        </w:rPr>
        <w:t>p</w:t>
      </w:r>
      <w:r w:rsidRPr="00397AA2">
        <w:rPr>
          <w:rFonts w:ascii="Courier New" w:eastAsia="Arial" w:hAnsi="Courier New" w:cs="Courier New"/>
          <w:spacing w:val="-5"/>
        </w:rPr>
        <w:t>e</w:t>
      </w:r>
      <w:r w:rsidRPr="00397AA2">
        <w:rPr>
          <w:rFonts w:ascii="Courier New" w:eastAsia="Arial" w:hAnsi="Courier New" w:cs="Courier New"/>
          <w:spacing w:val="7"/>
        </w:rPr>
        <w:t>l</w:t>
      </w:r>
      <w:r w:rsidRPr="00397AA2">
        <w:rPr>
          <w:rFonts w:ascii="Courier New" w:eastAsia="Arial" w:hAnsi="Courier New" w:cs="Courier New"/>
        </w:rPr>
        <w:t>a</w:t>
      </w:r>
      <w:r w:rsidRPr="00397AA2">
        <w:rPr>
          <w:rFonts w:ascii="Courier New" w:eastAsia="Arial" w:hAnsi="Courier New" w:cs="Courier New"/>
          <w:spacing w:val="13"/>
        </w:rPr>
        <w:t xml:space="preserve"> </w:t>
      </w:r>
      <w:r w:rsidRPr="00397AA2">
        <w:rPr>
          <w:rFonts w:ascii="Courier New" w:eastAsia="Arial" w:hAnsi="Courier New" w:cs="Courier New"/>
          <w:spacing w:val="5"/>
        </w:rPr>
        <w:t>f</w:t>
      </w:r>
      <w:r w:rsidRPr="00397AA2">
        <w:rPr>
          <w:rFonts w:ascii="Courier New" w:eastAsia="Arial" w:hAnsi="Courier New" w:cs="Courier New"/>
          <w:spacing w:val="2"/>
        </w:rPr>
        <w:t>i</w:t>
      </w:r>
      <w:r w:rsidRPr="00397AA2">
        <w:rPr>
          <w:rFonts w:ascii="Courier New" w:eastAsia="Arial" w:hAnsi="Courier New" w:cs="Courier New"/>
          <w:spacing w:val="-3"/>
        </w:rPr>
        <w:t>sc</w:t>
      </w:r>
      <w:r w:rsidRPr="00397AA2">
        <w:rPr>
          <w:rFonts w:ascii="Courier New" w:eastAsia="Arial" w:hAnsi="Courier New" w:cs="Courier New"/>
        </w:rPr>
        <w:t>a</w:t>
      </w:r>
      <w:r w:rsidRPr="00397AA2">
        <w:rPr>
          <w:rFonts w:ascii="Courier New" w:eastAsia="Arial" w:hAnsi="Courier New" w:cs="Courier New"/>
          <w:spacing w:val="-3"/>
        </w:rPr>
        <w:t>l</w:t>
      </w:r>
      <w:r w:rsidRPr="00397AA2">
        <w:rPr>
          <w:rFonts w:ascii="Courier New" w:eastAsia="Arial" w:hAnsi="Courier New" w:cs="Courier New"/>
          <w:spacing w:val="7"/>
        </w:rPr>
        <w:t>i</w:t>
      </w:r>
      <w:r w:rsidRPr="00397AA2">
        <w:rPr>
          <w:rFonts w:ascii="Courier New" w:eastAsia="Arial" w:hAnsi="Courier New" w:cs="Courier New"/>
          <w:spacing w:val="-7"/>
        </w:rPr>
        <w:t>z</w:t>
      </w:r>
      <w:r w:rsidRPr="00397AA2">
        <w:rPr>
          <w:rFonts w:ascii="Courier New" w:eastAsia="Arial" w:hAnsi="Courier New" w:cs="Courier New"/>
          <w:spacing w:val="5"/>
        </w:rPr>
        <w:t>a</w:t>
      </w:r>
      <w:r w:rsidRPr="00397AA2">
        <w:rPr>
          <w:rFonts w:ascii="Courier New" w:eastAsia="Arial" w:hAnsi="Courier New" w:cs="Courier New"/>
          <w:spacing w:val="-3"/>
        </w:rPr>
        <w:t>ç</w:t>
      </w:r>
      <w:r w:rsidRPr="00397AA2">
        <w:rPr>
          <w:rFonts w:ascii="Courier New" w:eastAsia="Arial" w:hAnsi="Courier New" w:cs="Courier New"/>
          <w:spacing w:val="5"/>
        </w:rPr>
        <w:t>ã</w:t>
      </w:r>
      <w:r w:rsidRPr="00397AA2">
        <w:rPr>
          <w:rFonts w:ascii="Courier New" w:eastAsia="Arial" w:hAnsi="Courier New" w:cs="Courier New"/>
        </w:rPr>
        <w:t>o</w:t>
      </w:r>
      <w:r w:rsidRPr="00397AA2">
        <w:rPr>
          <w:rFonts w:ascii="Courier New" w:eastAsia="Arial" w:hAnsi="Courier New" w:cs="Courier New"/>
          <w:spacing w:val="33"/>
        </w:rPr>
        <w:t xml:space="preserve"> </w:t>
      </w:r>
      <w:r w:rsidRPr="00397AA2">
        <w:rPr>
          <w:rFonts w:ascii="Courier New" w:eastAsia="Arial" w:hAnsi="Courier New" w:cs="Courier New"/>
          <w:w w:val="103"/>
        </w:rPr>
        <w:t xml:space="preserve">e </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9"/>
        </w:rPr>
        <w:t xml:space="preserve"> </w:t>
      </w:r>
      <w:r w:rsidRPr="00397AA2">
        <w:rPr>
          <w:rFonts w:ascii="Courier New" w:eastAsia="Arial" w:hAnsi="Courier New" w:cs="Courier New"/>
        </w:rPr>
        <w:t>a</w:t>
      </w:r>
      <w:r w:rsidRPr="00397AA2">
        <w:rPr>
          <w:rFonts w:ascii="Courier New" w:eastAsia="Arial" w:hAnsi="Courier New" w:cs="Courier New"/>
          <w:spacing w:val="2"/>
        </w:rPr>
        <w:t>c</w:t>
      </w:r>
      <w:r w:rsidRPr="00397AA2">
        <w:rPr>
          <w:rFonts w:ascii="Courier New" w:eastAsia="Arial" w:hAnsi="Courier New" w:cs="Courier New"/>
        </w:rPr>
        <w:t>o</w:t>
      </w:r>
      <w:r w:rsidRPr="00397AA2">
        <w:rPr>
          <w:rFonts w:ascii="Courier New" w:eastAsia="Arial" w:hAnsi="Courier New" w:cs="Courier New"/>
          <w:spacing w:val="-6"/>
        </w:rPr>
        <w:t>r</w:t>
      </w:r>
      <w:r w:rsidRPr="00397AA2">
        <w:rPr>
          <w:rFonts w:ascii="Courier New" w:eastAsia="Arial" w:hAnsi="Courier New" w:cs="Courier New"/>
          <w:spacing w:val="5"/>
        </w:rPr>
        <w:t>d</w:t>
      </w:r>
      <w:r w:rsidRPr="00397AA2">
        <w:rPr>
          <w:rFonts w:ascii="Courier New" w:eastAsia="Arial" w:hAnsi="Courier New" w:cs="Courier New"/>
        </w:rPr>
        <w:t>o</w:t>
      </w:r>
      <w:r w:rsidRPr="00397AA2">
        <w:rPr>
          <w:rFonts w:ascii="Courier New" w:eastAsia="Arial" w:hAnsi="Courier New" w:cs="Courier New"/>
          <w:spacing w:val="15"/>
        </w:rPr>
        <w:t xml:space="preserve"> </w:t>
      </w:r>
      <w:r w:rsidRPr="00397AA2">
        <w:rPr>
          <w:rFonts w:ascii="Courier New" w:eastAsia="Arial" w:hAnsi="Courier New" w:cs="Courier New"/>
          <w:spacing w:val="2"/>
        </w:rPr>
        <w:t>c</w:t>
      </w:r>
      <w:r w:rsidRPr="00397AA2">
        <w:rPr>
          <w:rFonts w:ascii="Courier New" w:eastAsia="Arial" w:hAnsi="Courier New" w:cs="Courier New"/>
        </w:rPr>
        <w:t>om</w:t>
      </w:r>
      <w:r w:rsidRPr="00397AA2">
        <w:rPr>
          <w:rFonts w:ascii="Courier New" w:eastAsia="Arial" w:hAnsi="Courier New" w:cs="Courier New"/>
          <w:spacing w:val="9"/>
        </w:rPr>
        <w:t xml:space="preserve"> </w:t>
      </w:r>
      <w:r w:rsidRPr="00397AA2">
        <w:rPr>
          <w:rFonts w:ascii="Courier New" w:eastAsia="Arial" w:hAnsi="Courier New" w:cs="Courier New"/>
        </w:rPr>
        <w:t>o</w:t>
      </w:r>
      <w:r w:rsidRPr="00397AA2">
        <w:rPr>
          <w:rFonts w:ascii="Courier New" w:eastAsia="Arial" w:hAnsi="Courier New" w:cs="Courier New"/>
          <w:spacing w:val="10"/>
        </w:rPr>
        <w:t xml:space="preserve"> </w:t>
      </w:r>
      <w:r w:rsidRPr="00397AA2">
        <w:rPr>
          <w:rFonts w:ascii="Courier New" w:eastAsia="Arial" w:hAnsi="Courier New" w:cs="Courier New"/>
        </w:rPr>
        <w:t>p</w:t>
      </w:r>
      <w:r w:rsidRPr="00397AA2">
        <w:rPr>
          <w:rFonts w:ascii="Courier New" w:eastAsia="Arial" w:hAnsi="Courier New" w:cs="Courier New"/>
          <w:spacing w:val="-2"/>
        </w:rPr>
        <w:t>r</w:t>
      </w:r>
      <w:r w:rsidRPr="00397AA2">
        <w:rPr>
          <w:rFonts w:ascii="Courier New" w:eastAsia="Arial" w:hAnsi="Courier New" w:cs="Courier New"/>
          <w:spacing w:val="-5"/>
        </w:rPr>
        <w:t>o</w:t>
      </w:r>
      <w:r w:rsidRPr="00397AA2">
        <w:rPr>
          <w:rFonts w:ascii="Courier New" w:eastAsia="Arial" w:hAnsi="Courier New" w:cs="Courier New"/>
          <w:spacing w:val="2"/>
        </w:rPr>
        <w:t>j</w:t>
      </w:r>
      <w:r w:rsidRPr="00397AA2">
        <w:rPr>
          <w:rFonts w:ascii="Courier New" w:eastAsia="Arial" w:hAnsi="Courier New" w:cs="Courier New"/>
          <w:spacing w:val="5"/>
        </w:rPr>
        <w:t>e</w:t>
      </w:r>
      <w:r w:rsidRPr="00397AA2">
        <w:rPr>
          <w:rFonts w:ascii="Courier New" w:eastAsia="Arial" w:hAnsi="Courier New" w:cs="Courier New"/>
          <w:spacing w:val="-5"/>
        </w:rPr>
        <w:t>t</w:t>
      </w:r>
      <w:r w:rsidRPr="00397AA2">
        <w:rPr>
          <w:rFonts w:ascii="Courier New" w:eastAsia="Arial" w:hAnsi="Courier New" w:cs="Courier New"/>
        </w:rPr>
        <w:t>o</w:t>
      </w:r>
      <w:r w:rsidRPr="00397AA2">
        <w:rPr>
          <w:rFonts w:ascii="Courier New" w:eastAsia="Arial" w:hAnsi="Courier New" w:cs="Courier New"/>
          <w:spacing w:val="20"/>
        </w:rPr>
        <w:t xml:space="preserve"> </w:t>
      </w:r>
      <w:r w:rsidRPr="00397AA2">
        <w:rPr>
          <w:rFonts w:ascii="Courier New" w:eastAsia="Arial" w:hAnsi="Courier New" w:cs="Courier New"/>
        </w:rPr>
        <w:t>f</w:t>
      </w:r>
      <w:r w:rsidRPr="00397AA2">
        <w:rPr>
          <w:rFonts w:ascii="Courier New" w:eastAsia="Arial" w:hAnsi="Courier New" w:cs="Courier New"/>
          <w:spacing w:val="2"/>
        </w:rPr>
        <w:t>i</w:t>
      </w:r>
      <w:r w:rsidRPr="00397AA2">
        <w:rPr>
          <w:rFonts w:ascii="Courier New" w:eastAsia="Arial" w:hAnsi="Courier New" w:cs="Courier New"/>
        </w:rPr>
        <w:t>n</w:t>
      </w:r>
      <w:r w:rsidRPr="00397AA2">
        <w:rPr>
          <w:rFonts w:ascii="Courier New" w:eastAsia="Arial" w:hAnsi="Courier New" w:cs="Courier New"/>
          <w:spacing w:val="-5"/>
        </w:rPr>
        <w:t>a</w:t>
      </w:r>
      <w:r w:rsidRPr="00397AA2">
        <w:rPr>
          <w:rFonts w:ascii="Courier New" w:eastAsia="Arial" w:hAnsi="Courier New" w:cs="Courier New"/>
          <w:spacing w:val="7"/>
        </w:rPr>
        <w:t>l</w:t>
      </w:r>
      <w:r w:rsidRPr="00397AA2">
        <w:rPr>
          <w:rFonts w:ascii="Courier New" w:eastAsia="Arial" w:hAnsi="Courier New" w:cs="Courier New"/>
        </w:rPr>
        <w:t>.</w:t>
      </w:r>
      <w:r w:rsidRPr="00397AA2">
        <w:rPr>
          <w:rFonts w:ascii="Courier New" w:eastAsia="Arial" w:hAnsi="Courier New" w:cs="Courier New"/>
          <w:spacing w:val="10"/>
        </w:rPr>
        <w:t xml:space="preserve"> </w:t>
      </w:r>
      <w:r w:rsidRPr="00397AA2">
        <w:rPr>
          <w:rFonts w:ascii="Courier New" w:eastAsia="Arial" w:hAnsi="Courier New" w:cs="Courier New"/>
          <w:spacing w:val="-1"/>
        </w:rPr>
        <w:t>C</w:t>
      </w:r>
      <w:r w:rsidRPr="00397AA2">
        <w:rPr>
          <w:rFonts w:ascii="Courier New" w:eastAsia="Arial" w:hAnsi="Courier New" w:cs="Courier New"/>
          <w:spacing w:val="5"/>
        </w:rPr>
        <w:t>o</w:t>
      </w:r>
      <w:r w:rsidRPr="00397AA2">
        <w:rPr>
          <w:rFonts w:ascii="Courier New" w:eastAsia="Arial" w:hAnsi="Courier New" w:cs="Courier New"/>
          <w:spacing w:val="-5"/>
        </w:rPr>
        <w:t>n</w:t>
      </w:r>
      <w:r w:rsidRPr="00397AA2">
        <w:rPr>
          <w:rFonts w:ascii="Courier New" w:eastAsia="Arial" w:hAnsi="Courier New" w:cs="Courier New"/>
          <w:spacing w:val="2"/>
        </w:rPr>
        <w:t>s</w:t>
      </w:r>
      <w:r w:rsidRPr="00397AA2">
        <w:rPr>
          <w:rFonts w:ascii="Courier New" w:eastAsia="Arial" w:hAnsi="Courier New" w:cs="Courier New"/>
          <w:spacing w:val="-5"/>
        </w:rPr>
        <w:t>t</w:t>
      </w:r>
      <w:r w:rsidRPr="00397AA2">
        <w:rPr>
          <w:rFonts w:ascii="Courier New" w:eastAsia="Arial" w:hAnsi="Courier New" w:cs="Courier New"/>
          <w:spacing w:val="7"/>
        </w:rPr>
        <w:t>i</w:t>
      </w:r>
      <w:r w:rsidRPr="00397AA2">
        <w:rPr>
          <w:rFonts w:ascii="Courier New" w:eastAsia="Arial" w:hAnsi="Courier New" w:cs="Courier New"/>
        </w:rPr>
        <w:t>t</w:t>
      </w:r>
      <w:r w:rsidRPr="00397AA2">
        <w:rPr>
          <w:rFonts w:ascii="Courier New" w:eastAsia="Arial" w:hAnsi="Courier New" w:cs="Courier New"/>
          <w:spacing w:val="-5"/>
        </w:rPr>
        <w:t>u</w:t>
      </w:r>
      <w:r w:rsidRPr="00397AA2">
        <w:rPr>
          <w:rFonts w:ascii="Courier New" w:eastAsia="Arial" w:hAnsi="Courier New" w:cs="Courier New"/>
          <w:spacing w:val="5"/>
        </w:rPr>
        <w:t>e</w:t>
      </w:r>
      <w:r w:rsidRPr="00397AA2">
        <w:rPr>
          <w:rFonts w:ascii="Courier New" w:eastAsia="Arial" w:hAnsi="Courier New" w:cs="Courier New"/>
        </w:rPr>
        <w:t>m</w:t>
      </w:r>
      <w:r w:rsidRPr="00397AA2">
        <w:rPr>
          <w:rFonts w:ascii="Courier New" w:eastAsia="Arial" w:hAnsi="Courier New" w:cs="Courier New"/>
          <w:spacing w:val="32"/>
        </w:rPr>
        <w:t xml:space="preserve"> </w:t>
      </w:r>
      <w:r w:rsidRPr="00397AA2">
        <w:rPr>
          <w:rFonts w:ascii="Courier New" w:eastAsia="Arial" w:hAnsi="Courier New" w:cs="Courier New"/>
          <w:spacing w:val="-5"/>
        </w:rPr>
        <w:t>m</w:t>
      </w:r>
      <w:r w:rsidRPr="00397AA2">
        <w:rPr>
          <w:rFonts w:ascii="Courier New" w:eastAsia="Arial" w:hAnsi="Courier New" w:cs="Courier New"/>
        </w:rPr>
        <w:t>ot</w:t>
      </w:r>
      <w:r w:rsidRPr="00397AA2">
        <w:rPr>
          <w:rFonts w:ascii="Courier New" w:eastAsia="Arial" w:hAnsi="Courier New" w:cs="Courier New"/>
          <w:spacing w:val="-3"/>
        </w:rPr>
        <w:t>i</w:t>
      </w:r>
      <w:r w:rsidRPr="00397AA2">
        <w:rPr>
          <w:rFonts w:ascii="Courier New" w:eastAsia="Arial" w:hAnsi="Courier New" w:cs="Courier New"/>
          <w:spacing w:val="2"/>
        </w:rPr>
        <w:t>v</w:t>
      </w:r>
      <w:r w:rsidRPr="00397AA2">
        <w:rPr>
          <w:rFonts w:ascii="Courier New" w:eastAsia="Arial" w:hAnsi="Courier New" w:cs="Courier New"/>
          <w:spacing w:val="5"/>
        </w:rPr>
        <w:t>o</w:t>
      </w:r>
      <w:r w:rsidRPr="00397AA2">
        <w:rPr>
          <w:rFonts w:ascii="Courier New" w:eastAsia="Arial" w:hAnsi="Courier New" w:cs="Courier New"/>
        </w:rPr>
        <w:t>s</w:t>
      </w:r>
      <w:r w:rsidRPr="00397AA2">
        <w:rPr>
          <w:rFonts w:ascii="Courier New" w:eastAsia="Arial" w:hAnsi="Courier New" w:cs="Courier New"/>
          <w:spacing w:val="16"/>
        </w:rPr>
        <w:t xml:space="preserve"> </w:t>
      </w:r>
      <w:r w:rsidRPr="00397AA2">
        <w:rPr>
          <w:rFonts w:ascii="Courier New" w:eastAsia="Arial" w:hAnsi="Courier New" w:cs="Courier New"/>
          <w:spacing w:val="5"/>
        </w:rPr>
        <w:t>p</w:t>
      </w:r>
      <w:r w:rsidRPr="00397AA2">
        <w:rPr>
          <w:rFonts w:ascii="Courier New" w:eastAsia="Arial" w:hAnsi="Courier New" w:cs="Courier New"/>
        </w:rPr>
        <w:t>a</w:t>
      </w:r>
      <w:r w:rsidRPr="00397AA2">
        <w:rPr>
          <w:rFonts w:ascii="Courier New" w:eastAsia="Arial" w:hAnsi="Courier New" w:cs="Courier New"/>
          <w:spacing w:val="-6"/>
        </w:rPr>
        <w:t>r</w:t>
      </w:r>
      <w:r w:rsidRPr="00397AA2">
        <w:rPr>
          <w:rFonts w:ascii="Courier New" w:eastAsia="Arial" w:hAnsi="Courier New" w:cs="Courier New"/>
        </w:rPr>
        <w:t>a</w:t>
      </w:r>
      <w:r w:rsidRPr="00397AA2">
        <w:rPr>
          <w:rFonts w:ascii="Courier New" w:eastAsia="Arial" w:hAnsi="Courier New" w:cs="Courier New"/>
          <w:spacing w:val="19"/>
        </w:rPr>
        <w:t xml:space="preserve"> </w:t>
      </w:r>
      <w:r w:rsidRPr="00397AA2">
        <w:rPr>
          <w:rFonts w:ascii="Courier New" w:eastAsia="Arial" w:hAnsi="Courier New" w:cs="Courier New"/>
        </w:rPr>
        <w:t>o</w:t>
      </w:r>
      <w:r w:rsidRPr="00397AA2">
        <w:rPr>
          <w:rFonts w:ascii="Courier New" w:eastAsia="Arial" w:hAnsi="Courier New" w:cs="Courier New"/>
          <w:spacing w:val="5"/>
        </w:rPr>
        <w:t xml:space="preserve"> </w:t>
      </w:r>
      <w:r w:rsidRPr="00397AA2">
        <w:rPr>
          <w:rFonts w:ascii="Courier New" w:eastAsia="Arial" w:hAnsi="Courier New" w:cs="Courier New"/>
          <w:spacing w:val="-5"/>
        </w:rPr>
        <w:t>n</w:t>
      </w:r>
      <w:r w:rsidRPr="00397AA2">
        <w:rPr>
          <w:rFonts w:ascii="Courier New" w:eastAsia="Arial" w:hAnsi="Courier New" w:cs="Courier New"/>
          <w:spacing w:val="5"/>
        </w:rPr>
        <w:t>ã</w:t>
      </w:r>
      <w:r w:rsidRPr="00397AA2">
        <w:rPr>
          <w:rFonts w:ascii="Courier New" w:eastAsia="Arial" w:hAnsi="Courier New" w:cs="Courier New"/>
        </w:rPr>
        <w:t>o</w:t>
      </w:r>
      <w:r w:rsidRPr="00397AA2">
        <w:rPr>
          <w:rFonts w:ascii="Courier New" w:eastAsia="Arial" w:hAnsi="Courier New" w:cs="Courier New"/>
          <w:spacing w:val="12"/>
        </w:rPr>
        <w:t xml:space="preserve"> </w:t>
      </w:r>
      <w:r w:rsidRPr="00397AA2">
        <w:rPr>
          <w:rFonts w:ascii="Courier New" w:eastAsia="Arial" w:hAnsi="Courier New" w:cs="Courier New"/>
          <w:spacing w:val="-2"/>
        </w:rPr>
        <w:t>r</w:t>
      </w:r>
      <w:r w:rsidRPr="00397AA2">
        <w:rPr>
          <w:rFonts w:ascii="Courier New" w:eastAsia="Arial" w:hAnsi="Courier New" w:cs="Courier New"/>
        </w:rPr>
        <w:t>e</w:t>
      </w:r>
      <w:r w:rsidRPr="00397AA2">
        <w:rPr>
          <w:rFonts w:ascii="Courier New" w:eastAsia="Arial" w:hAnsi="Courier New" w:cs="Courier New"/>
          <w:spacing w:val="2"/>
        </w:rPr>
        <w:t>c</w:t>
      </w:r>
      <w:r w:rsidRPr="00397AA2">
        <w:rPr>
          <w:rFonts w:ascii="Courier New" w:eastAsia="Arial" w:hAnsi="Courier New" w:cs="Courier New"/>
          <w:spacing w:val="-5"/>
        </w:rPr>
        <w:t>e</w:t>
      </w:r>
      <w:r w:rsidRPr="00397AA2">
        <w:rPr>
          <w:rFonts w:ascii="Courier New" w:eastAsia="Arial" w:hAnsi="Courier New" w:cs="Courier New"/>
        </w:rPr>
        <w:t>b</w:t>
      </w:r>
      <w:r w:rsidRPr="00397AA2">
        <w:rPr>
          <w:rFonts w:ascii="Courier New" w:eastAsia="Arial" w:hAnsi="Courier New" w:cs="Courier New"/>
          <w:spacing w:val="2"/>
        </w:rPr>
        <w:t>i</w:t>
      </w:r>
      <w:r w:rsidRPr="00397AA2">
        <w:rPr>
          <w:rFonts w:ascii="Courier New" w:eastAsia="Arial" w:hAnsi="Courier New" w:cs="Courier New"/>
        </w:rPr>
        <w:t>mento</w:t>
      </w:r>
      <w:r w:rsidRPr="00397AA2">
        <w:rPr>
          <w:rFonts w:ascii="Courier New" w:eastAsia="Arial" w:hAnsi="Courier New" w:cs="Courier New"/>
          <w:spacing w:val="35"/>
        </w:rPr>
        <w:t xml:space="preserve"> </w:t>
      </w:r>
      <w:r w:rsidRPr="00397AA2">
        <w:rPr>
          <w:rFonts w:ascii="Courier New" w:eastAsia="Arial" w:hAnsi="Courier New" w:cs="Courier New"/>
          <w:spacing w:val="-5"/>
        </w:rPr>
        <w:t>d</w:t>
      </w:r>
      <w:r w:rsidRPr="00397AA2">
        <w:rPr>
          <w:rFonts w:ascii="Courier New" w:eastAsia="Arial" w:hAnsi="Courier New" w:cs="Courier New"/>
        </w:rPr>
        <w:t>o</w:t>
      </w:r>
      <w:r w:rsidRPr="00397AA2">
        <w:rPr>
          <w:rFonts w:ascii="Courier New" w:eastAsia="Arial" w:hAnsi="Courier New" w:cs="Courier New"/>
          <w:spacing w:val="14"/>
        </w:rPr>
        <w:t xml:space="preserve"> </w:t>
      </w:r>
      <w:r w:rsidRPr="00397AA2">
        <w:rPr>
          <w:rFonts w:ascii="Courier New" w:eastAsia="Arial" w:hAnsi="Courier New" w:cs="Courier New"/>
          <w:spacing w:val="-5"/>
          <w:w w:val="103"/>
        </w:rPr>
        <w:t>p</w:t>
      </w:r>
      <w:r w:rsidRPr="00397AA2">
        <w:rPr>
          <w:rFonts w:ascii="Courier New" w:eastAsia="Arial" w:hAnsi="Courier New" w:cs="Courier New"/>
          <w:spacing w:val="5"/>
          <w:w w:val="103"/>
        </w:rPr>
        <w:t>o</w:t>
      </w:r>
      <w:r w:rsidRPr="00397AA2">
        <w:rPr>
          <w:rFonts w:ascii="Courier New" w:eastAsia="Arial" w:hAnsi="Courier New" w:cs="Courier New"/>
          <w:spacing w:val="-3"/>
          <w:w w:val="103"/>
        </w:rPr>
        <w:t>ç</w:t>
      </w:r>
      <w:r w:rsidRPr="00397AA2">
        <w:rPr>
          <w:rFonts w:ascii="Courier New" w:eastAsia="Arial" w:hAnsi="Courier New" w:cs="Courier New"/>
          <w:w w:val="103"/>
        </w:rPr>
        <w:t>o:</w:t>
      </w:r>
    </w:p>
    <w:p w:rsidR="00397AA2" w:rsidRPr="00397AA2" w:rsidRDefault="00397AA2" w:rsidP="00397AA2">
      <w:pPr>
        <w:rPr>
          <w:rFonts w:ascii="Courier New" w:hAnsi="Courier New" w:cs="Courier New"/>
        </w:rPr>
      </w:pPr>
    </w:p>
    <w:p w:rsidR="00397AA2" w:rsidRPr="00397AA2" w:rsidRDefault="00397AA2" w:rsidP="00397AA2">
      <w:pPr>
        <w:ind w:left="930"/>
        <w:rPr>
          <w:rFonts w:ascii="Courier New" w:eastAsia="Arial" w:hAnsi="Courier New" w:cs="Courier New"/>
        </w:rPr>
      </w:pPr>
      <w:r w:rsidRPr="00397AA2">
        <w:rPr>
          <w:rFonts w:ascii="Courier New" w:eastAsia="Arial" w:hAnsi="Courier New" w:cs="Courier New"/>
        </w:rPr>
        <w:t>a)</w:t>
      </w:r>
      <w:r w:rsidRPr="00397AA2">
        <w:rPr>
          <w:rFonts w:ascii="Courier New" w:eastAsia="Arial" w:hAnsi="Courier New" w:cs="Courier New"/>
          <w:spacing w:val="29"/>
        </w:rPr>
        <w:t xml:space="preserve"> </w:t>
      </w:r>
      <w:r w:rsidRPr="00397AA2">
        <w:rPr>
          <w:rFonts w:ascii="Courier New" w:eastAsia="Arial" w:hAnsi="Courier New" w:cs="Courier New"/>
          <w:spacing w:val="1"/>
        </w:rPr>
        <w:t>A</w:t>
      </w:r>
      <w:r w:rsidRPr="00397AA2">
        <w:rPr>
          <w:rFonts w:ascii="Courier New" w:eastAsia="Arial" w:hAnsi="Courier New" w:cs="Courier New"/>
          <w:spacing w:val="2"/>
        </w:rPr>
        <w:t>l</w:t>
      </w:r>
      <w:r w:rsidRPr="00397AA2">
        <w:rPr>
          <w:rFonts w:ascii="Courier New" w:eastAsia="Arial" w:hAnsi="Courier New" w:cs="Courier New"/>
          <w:spacing w:val="-3"/>
        </w:rPr>
        <w:t>i</w:t>
      </w:r>
      <w:r w:rsidRPr="00397AA2">
        <w:rPr>
          <w:rFonts w:ascii="Courier New" w:eastAsia="Arial" w:hAnsi="Courier New" w:cs="Courier New"/>
          <w:spacing w:val="5"/>
        </w:rPr>
        <w:t>n</w:t>
      </w:r>
      <w:r w:rsidRPr="00397AA2">
        <w:rPr>
          <w:rFonts w:ascii="Courier New" w:eastAsia="Arial" w:hAnsi="Courier New" w:cs="Courier New"/>
          <w:spacing w:val="-5"/>
        </w:rPr>
        <w:t>h</w:t>
      </w:r>
      <w:r w:rsidRPr="00397AA2">
        <w:rPr>
          <w:rFonts w:ascii="Courier New" w:eastAsia="Arial" w:hAnsi="Courier New" w:cs="Courier New"/>
        </w:rPr>
        <w:t>am</w:t>
      </w:r>
      <w:r w:rsidRPr="00397AA2">
        <w:rPr>
          <w:rFonts w:ascii="Courier New" w:eastAsia="Arial" w:hAnsi="Courier New" w:cs="Courier New"/>
          <w:spacing w:val="5"/>
        </w:rPr>
        <w:t>e</w:t>
      </w:r>
      <w:r w:rsidRPr="00397AA2">
        <w:rPr>
          <w:rFonts w:ascii="Courier New" w:eastAsia="Arial" w:hAnsi="Courier New" w:cs="Courier New"/>
          <w:spacing w:val="-5"/>
        </w:rPr>
        <w:t>n</w:t>
      </w:r>
      <w:r w:rsidRPr="00397AA2">
        <w:rPr>
          <w:rFonts w:ascii="Courier New" w:eastAsia="Arial" w:hAnsi="Courier New" w:cs="Courier New"/>
        </w:rPr>
        <w:t>to</w:t>
      </w:r>
      <w:r w:rsidRPr="00397AA2">
        <w:rPr>
          <w:rFonts w:ascii="Courier New" w:eastAsia="Arial" w:hAnsi="Courier New" w:cs="Courier New"/>
          <w:spacing w:val="35"/>
        </w:rPr>
        <w:t xml:space="preserve"> </w:t>
      </w:r>
      <w:r w:rsidRPr="00397AA2">
        <w:rPr>
          <w:rFonts w:ascii="Courier New" w:eastAsia="Arial" w:hAnsi="Courier New" w:cs="Courier New"/>
        </w:rPr>
        <w:t>ou</w:t>
      </w:r>
      <w:r w:rsidRPr="00397AA2">
        <w:rPr>
          <w:rFonts w:ascii="Courier New" w:eastAsia="Arial" w:hAnsi="Courier New" w:cs="Courier New"/>
          <w:spacing w:val="4"/>
        </w:rPr>
        <w:t xml:space="preserve"> </w:t>
      </w:r>
      <w:r w:rsidRPr="00397AA2">
        <w:rPr>
          <w:rFonts w:ascii="Courier New" w:eastAsia="Arial" w:hAnsi="Courier New" w:cs="Courier New"/>
          <w:spacing w:val="7"/>
        </w:rPr>
        <w:t>v</w:t>
      </w:r>
      <w:r w:rsidRPr="00397AA2">
        <w:rPr>
          <w:rFonts w:ascii="Courier New" w:eastAsia="Arial" w:hAnsi="Courier New" w:cs="Courier New"/>
        </w:rPr>
        <w:t>e</w:t>
      </w:r>
      <w:r w:rsidRPr="00397AA2">
        <w:rPr>
          <w:rFonts w:ascii="Courier New" w:eastAsia="Arial" w:hAnsi="Courier New" w:cs="Courier New"/>
          <w:spacing w:val="-2"/>
        </w:rPr>
        <w:t>r</w:t>
      </w:r>
      <w:r w:rsidRPr="00397AA2">
        <w:rPr>
          <w:rFonts w:ascii="Courier New" w:eastAsia="Arial" w:hAnsi="Courier New" w:cs="Courier New"/>
        </w:rPr>
        <w:t>t</w:t>
      </w:r>
      <w:r w:rsidRPr="00397AA2">
        <w:rPr>
          <w:rFonts w:ascii="Courier New" w:eastAsia="Arial" w:hAnsi="Courier New" w:cs="Courier New"/>
          <w:spacing w:val="2"/>
        </w:rPr>
        <w:t>i</w:t>
      </w:r>
      <w:r w:rsidRPr="00397AA2">
        <w:rPr>
          <w:rFonts w:ascii="Courier New" w:eastAsia="Arial" w:hAnsi="Courier New" w:cs="Courier New"/>
          <w:spacing w:val="-3"/>
        </w:rPr>
        <w:t>c</w:t>
      </w:r>
      <w:r w:rsidRPr="00397AA2">
        <w:rPr>
          <w:rFonts w:ascii="Courier New" w:eastAsia="Arial" w:hAnsi="Courier New" w:cs="Courier New"/>
          <w:spacing w:val="-5"/>
        </w:rPr>
        <w:t>a</w:t>
      </w:r>
      <w:r w:rsidRPr="00397AA2">
        <w:rPr>
          <w:rFonts w:ascii="Courier New" w:eastAsia="Arial" w:hAnsi="Courier New" w:cs="Courier New"/>
          <w:spacing w:val="7"/>
        </w:rPr>
        <w:t>l</w:t>
      </w:r>
      <w:r w:rsidRPr="00397AA2">
        <w:rPr>
          <w:rFonts w:ascii="Courier New" w:eastAsia="Arial" w:hAnsi="Courier New" w:cs="Courier New"/>
          <w:spacing w:val="-3"/>
        </w:rPr>
        <w:t>i</w:t>
      </w:r>
      <w:r w:rsidRPr="00397AA2">
        <w:rPr>
          <w:rFonts w:ascii="Courier New" w:eastAsia="Arial" w:hAnsi="Courier New" w:cs="Courier New"/>
          <w:spacing w:val="-5"/>
        </w:rPr>
        <w:t>d</w:t>
      </w:r>
      <w:r w:rsidRPr="00397AA2">
        <w:rPr>
          <w:rFonts w:ascii="Courier New" w:eastAsia="Arial" w:hAnsi="Courier New" w:cs="Courier New"/>
          <w:spacing w:val="5"/>
        </w:rPr>
        <w:t>a</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36"/>
        </w:rPr>
        <w:t xml:space="preserve"> </w:t>
      </w:r>
      <w:r w:rsidRPr="00397AA2">
        <w:rPr>
          <w:rFonts w:ascii="Courier New" w:eastAsia="Arial" w:hAnsi="Courier New" w:cs="Courier New"/>
        </w:rPr>
        <w:t>f</w:t>
      </w:r>
      <w:r w:rsidRPr="00397AA2">
        <w:rPr>
          <w:rFonts w:ascii="Courier New" w:eastAsia="Arial" w:hAnsi="Courier New" w:cs="Courier New"/>
          <w:spacing w:val="5"/>
        </w:rPr>
        <w:t>o</w:t>
      </w:r>
      <w:r w:rsidRPr="00397AA2">
        <w:rPr>
          <w:rFonts w:ascii="Courier New" w:eastAsia="Arial" w:hAnsi="Courier New" w:cs="Courier New"/>
          <w:spacing w:val="-2"/>
        </w:rPr>
        <w:t>r</w:t>
      </w:r>
      <w:r w:rsidRPr="00397AA2">
        <w:rPr>
          <w:rFonts w:ascii="Courier New" w:eastAsia="Arial" w:hAnsi="Courier New" w:cs="Courier New"/>
        </w:rPr>
        <w:t>a</w:t>
      </w:r>
      <w:r w:rsidRPr="00397AA2">
        <w:rPr>
          <w:rFonts w:ascii="Courier New" w:eastAsia="Arial" w:hAnsi="Courier New" w:cs="Courier New"/>
          <w:spacing w:val="13"/>
        </w:rPr>
        <w:t xml:space="preserve"> </w:t>
      </w:r>
      <w:r w:rsidRPr="00397AA2">
        <w:rPr>
          <w:rFonts w:ascii="Courier New" w:eastAsia="Arial" w:hAnsi="Courier New" w:cs="Courier New"/>
        </w:rPr>
        <w:t>dos</w:t>
      </w:r>
      <w:r w:rsidRPr="00397AA2">
        <w:rPr>
          <w:rFonts w:ascii="Courier New" w:eastAsia="Arial" w:hAnsi="Courier New" w:cs="Courier New"/>
          <w:spacing w:val="9"/>
        </w:rPr>
        <w:t xml:space="preserve"> </w:t>
      </w:r>
      <w:r w:rsidRPr="00397AA2">
        <w:rPr>
          <w:rFonts w:ascii="Courier New" w:eastAsia="Arial" w:hAnsi="Courier New" w:cs="Courier New"/>
          <w:spacing w:val="2"/>
        </w:rPr>
        <w:t>li</w:t>
      </w:r>
      <w:r w:rsidRPr="00397AA2">
        <w:rPr>
          <w:rFonts w:ascii="Courier New" w:eastAsia="Arial" w:hAnsi="Courier New" w:cs="Courier New"/>
          <w:spacing w:val="-5"/>
        </w:rPr>
        <w:t>m</w:t>
      </w:r>
      <w:r w:rsidRPr="00397AA2">
        <w:rPr>
          <w:rFonts w:ascii="Courier New" w:eastAsia="Arial" w:hAnsi="Courier New" w:cs="Courier New"/>
          <w:spacing w:val="2"/>
        </w:rPr>
        <w:t>i</w:t>
      </w:r>
      <w:r w:rsidRPr="00397AA2">
        <w:rPr>
          <w:rFonts w:ascii="Courier New" w:eastAsia="Arial" w:hAnsi="Courier New" w:cs="Courier New"/>
        </w:rPr>
        <w:t>tes</w:t>
      </w:r>
      <w:r w:rsidRPr="00397AA2">
        <w:rPr>
          <w:rFonts w:ascii="Courier New" w:eastAsia="Arial" w:hAnsi="Courier New" w:cs="Courier New"/>
          <w:spacing w:val="21"/>
        </w:rPr>
        <w:t xml:space="preserve"> </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14"/>
        </w:rPr>
        <w:t xml:space="preserve"> </w:t>
      </w:r>
      <w:r w:rsidRPr="00397AA2">
        <w:rPr>
          <w:rFonts w:ascii="Courier New" w:eastAsia="Arial" w:hAnsi="Courier New" w:cs="Courier New"/>
          <w:spacing w:val="-5"/>
          <w:w w:val="103"/>
        </w:rPr>
        <w:t>t</w:t>
      </w:r>
      <w:r w:rsidRPr="00397AA2">
        <w:rPr>
          <w:rFonts w:ascii="Courier New" w:eastAsia="Arial" w:hAnsi="Courier New" w:cs="Courier New"/>
          <w:spacing w:val="5"/>
          <w:w w:val="103"/>
        </w:rPr>
        <w:t>o</w:t>
      </w:r>
      <w:r w:rsidRPr="00397AA2">
        <w:rPr>
          <w:rFonts w:ascii="Courier New" w:eastAsia="Arial" w:hAnsi="Courier New" w:cs="Courier New"/>
          <w:spacing w:val="-3"/>
          <w:w w:val="103"/>
        </w:rPr>
        <w:t>l</w:t>
      </w:r>
      <w:r w:rsidRPr="00397AA2">
        <w:rPr>
          <w:rFonts w:ascii="Courier New" w:eastAsia="Arial" w:hAnsi="Courier New" w:cs="Courier New"/>
          <w:spacing w:val="5"/>
          <w:w w:val="103"/>
        </w:rPr>
        <w:t>e</w:t>
      </w:r>
      <w:r w:rsidRPr="00397AA2">
        <w:rPr>
          <w:rFonts w:ascii="Courier New" w:eastAsia="Arial" w:hAnsi="Courier New" w:cs="Courier New"/>
          <w:spacing w:val="-2"/>
          <w:w w:val="103"/>
        </w:rPr>
        <w:t>r</w:t>
      </w:r>
      <w:r w:rsidRPr="00397AA2">
        <w:rPr>
          <w:rFonts w:ascii="Courier New" w:eastAsia="Arial" w:hAnsi="Courier New" w:cs="Courier New"/>
          <w:spacing w:val="-5"/>
          <w:w w:val="103"/>
        </w:rPr>
        <w:t>â</w:t>
      </w:r>
      <w:r w:rsidRPr="00397AA2">
        <w:rPr>
          <w:rFonts w:ascii="Courier New" w:eastAsia="Arial" w:hAnsi="Courier New" w:cs="Courier New"/>
          <w:spacing w:val="5"/>
          <w:w w:val="103"/>
        </w:rPr>
        <w:t>n</w:t>
      </w:r>
      <w:r w:rsidRPr="00397AA2">
        <w:rPr>
          <w:rFonts w:ascii="Courier New" w:eastAsia="Arial" w:hAnsi="Courier New" w:cs="Courier New"/>
          <w:spacing w:val="-7"/>
          <w:w w:val="103"/>
        </w:rPr>
        <w:t>c</w:t>
      </w:r>
      <w:r w:rsidRPr="00397AA2">
        <w:rPr>
          <w:rFonts w:ascii="Courier New" w:eastAsia="Arial" w:hAnsi="Courier New" w:cs="Courier New"/>
          <w:spacing w:val="7"/>
          <w:w w:val="103"/>
        </w:rPr>
        <w:t>i</w:t>
      </w:r>
      <w:r w:rsidRPr="00397AA2">
        <w:rPr>
          <w:rFonts w:ascii="Courier New" w:eastAsia="Arial" w:hAnsi="Courier New" w:cs="Courier New"/>
          <w:w w:val="103"/>
        </w:rPr>
        <w:t>a;</w:t>
      </w:r>
    </w:p>
    <w:p w:rsidR="00397AA2" w:rsidRPr="00397AA2" w:rsidRDefault="00397AA2" w:rsidP="00397AA2">
      <w:pPr>
        <w:ind w:left="930"/>
        <w:rPr>
          <w:rFonts w:ascii="Courier New" w:eastAsia="Arial" w:hAnsi="Courier New" w:cs="Courier New"/>
        </w:rPr>
      </w:pPr>
      <w:r w:rsidRPr="00397AA2">
        <w:rPr>
          <w:rFonts w:ascii="Courier New" w:eastAsia="Arial" w:hAnsi="Courier New" w:cs="Courier New"/>
        </w:rPr>
        <w:t>b)</w:t>
      </w:r>
      <w:r w:rsidRPr="00397AA2">
        <w:rPr>
          <w:rFonts w:ascii="Courier New" w:eastAsia="Arial" w:hAnsi="Courier New" w:cs="Courier New"/>
          <w:spacing w:val="29"/>
        </w:rPr>
        <w:t xml:space="preserve"> </w:t>
      </w:r>
      <w:r w:rsidRPr="00397AA2">
        <w:rPr>
          <w:rFonts w:ascii="Courier New" w:eastAsia="Arial" w:hAnsi="Courier New" w:cs="Courier New"/>
          <w:spacing w:val="1"/>
        </w:rPr>
        <w:t>P</w:t>
      </w:r>
      <w:r w:rsidRPr="00397AA2">
        <w:rPr>
          <w:rFonts w:ascii="Courier New" w:eastAsia="Arial" w:hAnsi="Courier New" w:cs="Courier New"/>
          <w:spacing w:val="5"/>
        </w:rPr>
        <w:t>e</w:t>
      </w:r>
      <w:r w:rsidRPr="00397AA2">
        <w:rPr>
          <w:rFonts w:ascii="Courier New" w:eastAsia="Arial" w:hAnsi="Courier New" w:cs="Courier New"/>
          <w:spacing w:val="-2"/>
        </w:rPr>
        <w:t>r</w:t>
      </w:r>
      <w:r w:rsidRPr="00397AA2">
        <w:rPr>
          <w:rFonts w:ascii="Courier New" w:eastAsia="Arial" w:hAnsi="Courier New" w:cs="Courier New"/>
          <w:spacing w:val="-5"/>
        </w:rPr>
        <w:t>d</w:t>
      </w:r>
      <w:r w:rsidRPr="00397AA2">
        <w:rPr>
          <w:rFonts w:ascii="Courier New" w:eastAsia="Arial" w:hAnsi="Courier New" w:cs="Courier New"/>
        </w:rPr>
        <w:t>a</w:t>
      </w:r>
      <w:r w:rsidRPr="00397AA2">
        <w:rPr>
          <w:rFonts w:ascii="Courier New" w:eastAsia="Arial" w:hAnsi="Courier New" w:cs="Courier New"/>
          <w:spacing w:val="23"/>
        </w:rPr>
        <w:t xml:space="preserve"> </w:t>
      </w:r>
      <w:r w:rsidRPr="00397AA2">
        <w:rPr>
          <w:rFonts w:ascii="Courier New" w:eastAsia="Arial" w:hAnsi="Courier New" w:cs="Courier New"/>
          <w:spacing w:val="-5"/>
        </w:rPr>
        <w:t>d</w:t>
      </w:r>
      <w:r w:rsidRPr="00397AA2">
        <w:rPr>
          <w:rFonts w:ascii="Courier New" w:eastAsia="Arial" w:hAnsi="Courier New" w:cs="Courier New"/>
        </w:rPr>
        <w:t>o</w:t>
      </w:r>
      <w:r w:rsidRPr="00397AA2">
        <w:rPr>
          <w:rFonts w:ascii="Courier New" w:eastAsia="Arial" w:hAnsi="Courier New" w:cs="Courier New"/>
          <w:spacing w:val="9"/>
        </w:rPr>
        <w:t xml:space="preserve"> </w:t>
      </w:r>
      <w:r w:rsidRPr="00397AA2">
        <w:rPr>
          <w:rFonts w:ascii="Courier New" w:eastAsia="Arial" w:hAnsi="Courier New" w:cs="Courier New"/>
          <w:spacing w:val="5"/>
        </w:rPr>
        <w:t>p</w:t>
      </w:r>
      <w:r w:rsidRPr="00397AA2">
        <w:rPr>
          <w:rFonts w:ascii="Courier New" w:eastAsia="Arial" w:hAnsi="Courier New" w:cs="Courier New"/>
        </w:rPr>
        <w:t>o</w:t>
      </w:r>
      <w:r w:rsidRPr="00397AA2">
        <w:rPr>
          <w:rFonts w:ascii="Courier New" w:eastAsia="Arial" w:hAnsi="Courier New" w:cs="Courier New"/>
          <w:spacing w:val="-3"/>
        </w:rPr>
        <w:t>ç</w:t>
      </w:r>
      <w:r w:rsidRPr="00397AA2">
        <w:rPr>
          <w:rFonts w:ascii="Courier New" w:eastAsia="Arial" w:hAnsi="Courier New" w:cs="Courier New"/>
        </w:rPr>
        <w:t>o</w:t>
      </w:r>
      <w:r w:rsidRPr="00397AA2">
        <w:rPr>
          <w:rFonts w:ascii="Courier New" w:eastAsia="Arial" w:hAnsi="Courier New" w:cs="Courier New"/>
          <w:spacing w:val="10"/>
        </w:rPr>
        <w:t xml:space="preserve"> </w:t>
      </w:r>
      <w:r w:rsidRPr="00397AA2">
        <w:rPr>
          <w:rFonts w:ascii="Courier New" w:eastAsia="Arial" w:hAnsi="Courier New" w:cs="Courier New"/>
          <w:spacing w:val="5"/>
        </w:rPr>
        <w:t>p</w:t>
      </w:r>
      <w:r w:rsidRPr="00397AA2">
        <w:rPr>
          <w:rFonts w:ascii="Courier New" w:eastAsia="Arial" w:hAnsi="Courier New" w:cs="Courier New"/>
        </w:rPr>
        <w:t>or</w:t>
      </w:r>
      <w:r w:rsidRPr="00397AA2">
        <w:rPr>
          <w:rFonts w:ascii="Courier New" w:eastAsia="Arial" w:hAnsi="Courier New" w:cs="Courier New"/>
          <w:spacing w:val="9"/>
        </w:rPr>
        <w:t xml:space="preserve"> </w:t>
      </w:r>
      <w:r w:rsidRPr="00397AA2">
        <w:rPr>
          <w:rFonts w:ascii="Courier New" w:eastAsia="Arial" w:hAnsi="Courier New" w:cs="Courier New"/>
        </w:rPr>
        <w:t>def</w:t>
      </w:r>
      <w:r w:rsidRPr="00397AA2">
        <w:rPr>
          <w:rFonts w:ascii="Courier New" w:eastAsia="Arial" w:hAnsi="Courier New" w:cs="Courier New"/>
          <w:spacing w:val="2"/>
        </w:rPr>
        <w:t>i</w:t>
      </w:r>
      <w:r w:rsidRPr="00397AA2">
        <w:rPr>
          <w:rFonts w:ascii="Courier New" w:eastAsia="Arial" w:hAnsi="Courier New" w:cs="Courier New"/>
          <w:spacing w:val="-3"/>
        </w:rPr>
        <w:t>ci</w:t>
      </w:r>
      <w:r w:rsidRPr="00397AA2">
        <w:rPr>
          <w:rFonts w:ascii="Courier New" w:eastAsia="Arial" w:hAnsi="Courier New" w:cs="Courier New"/>
          <w:spacing w:val="5"/>
        </w:rPr>
        <w:t>ê</w:t>
      </w:r>
      <w:r w:rsidRPr="00397AA2">
        <w:rPr>
          <w:rFonts w:ascii="Courier New" w:eastAsia="Arial" w:hAnsi="Courier New" w:cs="Courier New"/>
        </w:rPr>
        <w:t>n</w:t>
      </w:r>
      <w:r w:rsidRPr="00397AA2">
        <w:rPr>
          <w:rFonts w:ascii="Courier New" w:eastAsia="Arial" w:hAnsi="Courier New" w:cs="Courier New"/>
          <w:spacing w:val="-3"/>
        </w:rPr>
        <w:t>ci</w:t>
      </w:r>
      <w:r w:rsidRPr="00397AA2">
        <w:rPr>
          <w:rFonts w:ascii="Courier New" w:eastAsia="Arial" w:hAnsi="Courier New" w:cs="Courier New"/>
        </w:rPr>
        <w:t>a</w:t>
      </w:r>
      <w:r w:rsidRPr="00397AA2">
        <w:rPr>
          <w:rFonts w:ascii="Courier New" w:eastAsia="Arial" w:hAnsi="Courier New" w:cs="Courier New"/>
          <w:spacing w:val="35"/>
        </w:rPr>
        <w:t xml:space="preserve"> </w:t>
      </w:r>
      <w:r w:rsidRPr="00397AA2">
        <w:rPr>
          <w:rFonts w:ascii="Courier New" w:eastAsia="Arial" w:hAnsi="Courier New" w:cs="Courier New"/>
          <w:spacing w:val="-5"/>
        </w:rPr>
        <w:t>o</w:t>
      </w:r>
      <w:r w:rsidRPr="00397AA2">
        <w:rPr>
          <w:rFonts w:ascii="Courier New" w:eastAsia="Arial" w:hAnsi="Courier New" w:cs="Courier New"/>
          <w:spacing w:val="5"/>
        </w:rPr>
        <w:t>p</w:t>
      </w:r>
      <w:r w:rsidRPr="00397AA2">
        <w:rPr>
          <w:rFonts w:ascii="Courier New" w:eastAsia="Arial" w:hAnsi="Courier New" w:cs="Courier New"/>
        </w:rPr>
        <w:t>e</w:t>
      </w:r>
      <w:r w:rsidRPr="00397AA2">
        <w:rPr>
          <w:rFonts w:ascii="Courier New" w:eastAsia="Arial" w:hAnsi="Courier New" w:cs="Courier New"/>
          <w:spacing w:val="-6"/>
        </w:rPr>
        <w:t>r</w:t>
      </w:r>
      <w:r w:rsidRPr="00397AA2">
        <w:rPr>
          <w:rFonts w:ascii="Courier New" w:eastAsia="Arial" w:hAnsi="Courier New" w:cs="Courier New"/>
          <w:spacing w:val="5"/>
        </w:rPr>
        <w:t>a</w:t>
      </w:r>
      <w:r w:rsidRPr="00397AA2">
        <w:rPr>
          <w:rFonts w:ascii="Courier New" w:eastAsia="Arial" w:hAnsi="Courier New" w:cs="Courier New"/>
          <w:spacing w:val="-3"/>
        </w:rPr>
        <w:t>c</w:t>
      </w:r>
      <w:r w:rsidRPr="00397AA2">
        <w:rPr>
          <w:rFonts w:ascii="Courier New" w:eastAsia="Arial" w:hAnsi="Courier New" w:cs="Courier New"/>
          <w:spacing w:val="2"/>
        </w:rPr>
        <w:t>i</w:t>
      </w:r>
      <w:r w:rsidRPr="00397AA2">
        <w:rPr>
          <w:rFonts w:ascii="Courier New" w:eastAsia="Arial" w:hAnsi="Courier New" w:cs="Courier New"/>
          <w:spacing w:val="-5"/>
        </w:rPr>
        <w:t>o</w:t>
      </w:r>
      <w:r w:rsidRPr="00397AA2">
        <w:rPr>
          <w:rFonts w:ascii="Courier New" w:eastAsia="Arial" w:hAnsi="Courier New" w:cs="Courier New"/>
          <w:spacing w:val="5"/>
        </w:rPr>
        <w:t>n</w:t>
      </w:r>
      <w:r w:rsidRPr="00397AA2">
        <w:rPr>
          <w:rFonts w:ascii="Courier New" w:eastAsia="Arial" w:hAnsi="Courier New" w:cs="Courier New"/>
          <w:spacing w:val="-5"/>
        </w:rPr>
        <w:t>a</w:t>
      </w:r>
      <w:r w:rsidRPr="00397AA2">
        <w:rPr>
          <w:rFonts w:ascii="Courier New" w:eastAsia="Arial" w:hAnsi="Courier New" w:cs="Courier New"/>
        </w:rPr>
        <w:t>l</w:t>
      </w:r>
      <w:r w:rsidRPr="00397AA2">
        <w:rPr>
          <w:rFonts w:ascii="Courier New" w:eastAsia="Arial" w:hAnsi="Courier New" w:cs="Courier New"/>
          <w:spacing w:val="35"/>
        </w:rPr>
        <w:t xml:space="preserve"> </w:t>
      </w:r>
      <w:r w:rsidRPr="00397AA2">
        <w:rPr>
          <w:rFonts w:ascii="Courier New" w:eastAsia="Arial" w:hAnsi="Courier New" w:cs="Courier New"/>
        </w:rPr>
        <w:t>ou</w:t>
      </w:r>
      <w:r w:rsidRPr="00397AA2">
        <w:rPr>
          <w:rFonts w:ascii="Courier New" w:eastAsia="Arial" w:hAnsi="Courier New" w:cs="Courier New"/>
          <w:spacing w:val="9"/>
        </w:rPr>
        <w:t xml:space="preserve"> </w:t>
      </w:r>
      <w:r w:rsidRPr="00397AA2">
        <w:rPr>
          <w:rFonts w:ascii="Courier New" w:eastAsia="Arial" w:hAnsi="Courier New" w:cs="Courier New"/>
          <w:w w:val="103"/>
        </w:rPr>
        <w:t>equ</w:t>
      </w:r>
      <w:r w:rsidRPr="00397AA2">
        <w:rPr>
          <w:rFonts w:ascii="Courier New" w:eastAsia="Arial" w:hAnsi="Courier New" w:cs="Courier New"/>
          <w:spacing w:val="-3"/>
          <w:w w:val="103"/>
        </w:rPr>
        <w:t>i</w:t>
      </w:r>
      <w:r w:rsidRPr="00397AA2">
        <w:rPr>
          <w:rFonts w:ascii="Courier New" w:eastAsia="Arial" w:hAnsi="Courier New" w:cs="Courier New"/>
          <w:w w:val="103"/>
        </w:rPr>
        <w:t>p</w:t>
      </w:r>
      <w:r w:rsidRPr="00397AA2">
        <w:rPr>
          <w:rFonts w:ascii="Courier New" w:eastAsia="Arial" w:hAnsi="Courier New" w:cs="Courier New"/>
          <w:spacing w:val="5"/>
          <w:w w:val="103"/>
        </w:rPr>
        <w:t>a</w:t>
      </w:r>
      <w:r w:rsidRPr="00397AA2">
        <w:rPr>
          <w:rFonts w:ascii="Courier New" w:eastAsia="Arial" w:hAnsi="Courier New" w:cs="Courier New"/>
          <w:w w:val="103"/>
        </w:rPr>
        <w:t>m</w:t>
      </w:r>
      <w:r w:rsidRPr="00397AA2">
        <w:rPr>
          <w:rFonts w:ascii="Courier New" w:eastAsia="Arial" w:hAnsi="Courier New" w:cs="Courier New"/>
          <w:spacing w:val="-5"/>
          <w:w w:val="103"/>
        </w:rPr>
        <w:t>e</w:t>
      </w:r>
      <w:r w:rsidRPr="00397AA2">
        <w:rPr>
          <w:rFonts w:ascii="Courier New" w:eastAsia="Arial" w:hAnsi="Courier New" w:cs="Courier New"/>
          <w:spacing w:val="5"/>
          <w:w w:val="103"/>
        </w:rPr>
        <w:t>n</w:t>
      </w:r>
      <w:r w:rsidRPr="00397AA2">
        <w:rPr>
          <w:rFonts w:ascii="Courier New" w:eastAsia="Arial" w:hAnsi="Courier New" w:cs="Courier New"/>
          <w:spacing w:val="-5"/>
          <w:w w:val="103"/>
        </w:rPr>
        <w:t>t</w:t>
      </w:r>
      <w:r w:rsidRPr="00397AA2">
        <w:rPr>
          <w:rFonts w:ascii="Courier New" w:eastAsia="Arial" w:hAnsi="Courier New" w:cs="Courier New"/>
          <w:w w:val="103"/>
        </w:rPr>
        <w:t>o;</w:t>
      </w:r>
    </w:p>
    <w:p w:rsidR="00397AA2" w:rsidRPr="00397AA2" w:rsidRDefault="00397AA2" w:rsidP="00397AA2">
      <w:pPr>
        <w:ind w:left="930" w:right="1079"/>
        <w:rPr>
          <w:rFonts w:ascii="Courier New" w:eastAsia="Arial" w:hAnsi="Courier New" w:cs="Courier New"/>
          <w:w w:val="103"/>
        </w:rPr>
      </w:pPr>
      <w:r w:rsidRPr="00397AA2">
        <w:rPr>
          <w:rFonts w:ascii="Courier New" w:eastAsia="Arial" w:hAnsi="Courier New" w:cs="Courier New"/>
          <w:spacing w:val="-3"/>
        </w:rPr>
        <w:t>c</w:t>
      </w:r>
      <w:r w:rsidRPr="00397AA2">
        <w:rPr>
          <w:rFonts w:ascii="Courier New" w:eastAsia="Arial" w:hAnsi="Courier New" w:cs="Courier New"/>
        </w:rPr>
        <w:t>)</w:t>
      </w:r>
      <w:r w:rsidRPr="00397AA2">
        <w:rPr>
          <w:rFonts w:ascii="Courier New" w:eastAsia="Arial" w:hAnsi="Courier New" w:cs="Courier New"/>
          <w:spacing w:val="43"/>
        </w:rPr>
        <w:t xml:space="preserve"> </w:t>
      </w:r>
      <w:r w:rsidRPr="00397AA2">
        <w:rPr>
          <w:rFonts w:ascii="Courier New" w:eastAsia="Arial" w:hAnsi="Courier New" w:cs="Courier New"/>
        </w:rPr>
        <w:t>I</w:t>
      </w:r>
      <w:r w:rsidRPr="00397AA2">
        <w:rPr>
          <w:rFonts w:ascii="Courier New" w:eastAsia="Arial" w:hAnsi="Courier New" w:cs="Courier New"/>
          <w:spacing w:val="2"/>
        </w:rPr>
        <w:t>s</w:t>
      </w:r>
      <w:r w:rsidRPr="00397AA2">
        <w:rPr>
          <w:rFonts w:ascii="Courier New" w:eastAsia="Arial" w:hAnsi="Courier New" w:cs="Courier New"/>
          <w:spacing w:val="-5"/>
        </w:rPr>
        <w:t>o</w:t>
      </w:r>
      <w:r w:rsidRPr="00397AA2">
        <w:rPr>
          <w:rFonts w:ascii="Courier New" w:eastAsia="Arial" w:hAnsi="Courier New" w:cs="Courier New"/>
          <w:spacing w:val="7"/>
        </w:rPr>
        <w:t>l</w:t>
      </w:r>
      <w:r w:rsidRPr="00397AA2">
        <w:rPr>
          <w:rFonts w:ascii="Courier New" w:eastAsia="Arial" w:hAnsi="Courier New" w:cs="Courier New"/>
        </w:rPr>
        <w:t>a</w:t>
      </w:r>
      <w:r w:rsidRPr="00397AA2">
        <w:rPr>
          <w:rFonts w:ascii="Courier New" w:eastAsia="Arial" w:hAnsi="Courier New" w:cs="Courier New"/>
          <w:spacing w:val="-5"/>
        </w:rPr>
        <w:t>m</w:t>
      </w:r>
      <w:r w:rsidRPr="00397AA2">
        <w:rPr>
          <w:rFonts w:ascii="Courier New" w:eastAsia="Arial" w:hAnsi="Courier New" w:cs="Courier New"/>
        </w:rPr>
        <w:t>e</w:t>
      </w:r>
      <w:r w:rsidRPr="00397AA2">
        <w:rPr>
          <w:rFonts w:ascii="Courier New" w:eastAsia="Arial" w:hAnsi="Courier New" w:cs="Courier New"/>
          <w:spacing w:val="5"/>
        </w:rPr>
        <w:t>n</w:t>
      </w:r>
      <w:r w:rsidRPr="00397AA2">
        <w:rPr>
          <w:rFonts w:ascii="Courier New" w:eastAsia="Arial" w:hAnsi="Courier New" w:cs="Courier New"/>
          <w:spacing w:val="-5"/>
        </w:rPr>
        <w:t>t</w:t>
      </w:r>
      <w:r w:rsidRPr="00397AA2">
        <w:rPr>
          <w:rFonts w:ascii="Courier New" w:eastAsia="Arial" w:hAnsi="Courier New" w:cs="Courier New"/>
        </w:rPr>
        <w:t>o</w:t>
      </w:r>
      <w:r w:rsidRPr="00397AA2">
        <w:rPr>
          <w:rFonts w:ascii="Courier New" w:eastAsia="Arial" w:hAnsi="Courier New" w:cs="Courier New"/>
          <w:spacing w:val="31"/>
        </w:rPr>
        <w:t xml:space="preserve"> </w:t>
      </w:r>
      <w:r w:rsidRPr="00397AA2">
        <w:rPr>
          <w:rFonts w:ascii="Courier New" w:eastAsia="Arial" w:hAnsi="Courier New" w:cs="Courier New"/>
          <w:spacing w:val="2"/>
        </w:rPr>
        <w:t>i</w:t>
      </w:r>
      <w:r w:rsidRPr="00397AA2">
        <w:rPr>
          <w:rFonts w:ascii="Courier New" w:eastAsia="Arial" w:hAnsi="Courier New" w:cs="Courier New"/>
        </w:rPr>
        <w:t>nadeq</w:t>
      </w:r>
      <w:r w:rsidRPr="00397AA2">
        <w:rPr>
          <w:rFonts w:ascii="Courier New" w:eastAsia="Arial" w:hAnsi="Courier New" w:cs="Courier New"/>
          <w:spacing w:val="-5"/>
        </w:rPr>
        <w:t>u</w:t>
      </w:r>
      <w:r w:rsidRPr="00397AA2">
        <w:rPr>
          <w:rFonts w:ascii="Courier New" w:eastAsia="Arial" w:hAnsi="Courier New" w:cs="Courier New"/>
          <w:spacing w:val="5"/>
        </w:rPr>
        <w:t>a</w:t>
      </w:r>
      <w:r w:rsidRPr="00397AA2">
        <w:rPr>
          <w:rFonts w:ascii="Courier New" w:eastAsia="Arial" w:hAnsi="Courier New" w:cs="Courier New"/>
          <w:spacing w:val="-5"/>
        </w:rPr>
        <w:t>d</w:t>
      </w:r>
      <w:r w:rsidRPr="00397AA2">
        <w:rPr>
          <w:rFonts w:ascii="Courier New" w:eastAsia="Arial" w:hAnsi="Courier New" w:cs="Courier New"/>
        </w:rPr>
        <w:t>o</w:t>
      </w:r>
      <w:r w:rsidRPr="00397AA2">
        <w:rPr>
          <w:rFonts w:ascii="Courier New" w:eastAsia="Arial" w:hAnsi="Courier New" w:cs="Courier New"/>
          <w:spacing w:val="38"/>
        </w:rPr>
        <w:t xml:space="preserve"> </w:t>
      </w:r>
      <w:r w:rsidRPr="00397AA2">
        <w:rPr>
          <w:rFonts w:ascii="Courier New" w:eastAsia="Arial" w:hAnsi="Courier New" w:cs="Courier New"/>
          <w:spacing w:val="-5"/>
        </w:rPr>
        <w:t>d</w:t>
      </w:r>
      <w:r w:rsidRPr="00397AA2">
        <w:rPr>
          <w:rFonts w:ascii="Courier New" w:eastAsia="Arial" w:hAnsi="Courier New" w:cs="Courier New"/>
        </w:rPr>
        <w:t>o</w:t>
      </w:r>
      <w:r w:rsidRPr="00397AA2">
        <w:rPr>
          <w:rFonts w:ascii="Courier New" w:eastAsia="Arial" w:hAnsi="Courier New" w:cs="Courier New"/>
          <w:spacing w:val="9"/>
        </w:rPr>
        <w:t xml:space="preserve"> </w:t>
      </w:r>
      <w:r w:rsidRPr="00397AA2">
        <w:rPr>
          <w:rFonts w:ascii="Courier New" w:eastAsia="Arial" w:hAnsi="Courier New" w:cs="Courier New"/>
        </w:rPr>
        <w:t>aquífe</w:t>
      </w:r>
      <w:r w:rsidRPr="00397AA2">
        <w:rPr>
          <w:rFonts w:ascii="Courier New" w:eastAsia="Arial" w:hAnsi="Courier New" w:cs="Courier New"/>
          <w:spacing w:val="-2"/>
        </w:rPr>
        <w:t>r</w:t>
      </w:r>
      <w:r w:rsidRPr="00397AA2">
        <w:rPr>
          <w:rFonts w:ascii="Courier New" w:eastAsia="Arial" w:hAnsi="Courier New" w:cs="Courier New"/>
        </w:rPr>
        <w:t>o</w:t>
      </w:r>
      <w:r w:rsidRPr="00397AA2">
        <w:rPr>
          <w:rFonts w:ascii="Courier New" w:eastAsia="Arial" w:hAnsi="Courier New" w:cs="Courier New"/>
          <w:spacing w:val="29"/>
        </w:rPr>
        <w:t xml:space="preserve"> </w:t>
      </w:r>
      <w:r w:rsidRPr="00397AA2">
        <w:rPr>
          <w:rFonts w:ascii="Courier New" w:eastAsia="Arial" w:hAnsi="Courier New" w:cs="Courier New"/>
          <w:spacing w:val="-3"/>
        </w:rPr>
        <w:t>s</w:t>
      </w:r>
      <w:r w:rsidRPr="00397AA2">
        <w:rPr>
          <w:rFonts w:ascii="Courier New" w:eastAsia="Arial" w:hAnsi="Courier New" w:cs="Courier New"/>
        </w:rPr>
        <w:t>upe</w:t>
      </w:r>
      <w:r w:rsidRPr="00397AA2">
        <w:rPr>
          <w:rFonts w:ascii="Courier New" w:eastAsia="Arial" w:hAnsi="Courier New" w:cs="Courier New"/>
          <w:spacing w:val="-6"/>
        </w:rPr>
        <w:t>r</w:t>
      </w:r>
      <w:r w:rsidRPr="00397AA2">
        <w:rPr>
          <w:rFonts w:ascii="Courier New" w:eastAsia="Arial" w:hAnsi="Courier New" w:cs="Courier New"/>
        </w:rPr>
        <w:t>f</w:t>
      </w:r>
      <w:r w:rsidRPr="00397AA2">
        <w:rPr>
          <w:rFonts w:ascii="Courier New" w:eastAsia="Arial" w:hAnsi="Courier New" w:cs="Courier New"/>
          <w:spacing w:val="7"/>
        </w:rPr>
        <w:t>i</w:t>
      </w:r>
      <w:r w:rsidRPr="00397AA2">
        <w:rPr>
          <w:rFonts w:ascii="Courier New" w:eastAsia="Arial" w:hAnsi="Courier New" w:cs="Courier New"/>
          <w:spacing w:val="-3"/>
        </w:rPr>
        <w:t>c</w:t>
      </w:r>
      <w:r w:rsidRPr="00397AA2">
        <w:rPr>
          <w:rFonts w:ascii="Courier New" w:eastAsia="Arial" w:hAnsi="Courier New" w:cs="Courier New"/>
          <w:spacing w:val="2"/>
        </w:rPr>
        <w:t>i</w:t>
      </w:r>
      <w:r w:rsidRPr="00397AA2">
        <w:rPr>
          <w:rFonts w:ascii="Courier New" w:eastAsia="Arial" w:hAnsi="Courier New" w:cs="Courier New"/>
          <w:spacing w:val="-5"/>
        </w:rPr>
        <w:t>a</w:t>
      </w:r>
      <w:r w:rsidRPr="00397AA2">
        <w:rPr>
          <w:rFonts w:ascii="Courier New" w:eastAsia="Arial" w:hAnsi="Courier New" w:cs="Courier New"/>
        </w:rPr>
        <w:t>l</w:t>
      </w:r>
      <w:r w:rsidRPr="00397AA2">
        <w:rPr>
          <w:rFonts w:ascii="Courier New" w:eastAsia="Arial" w:hAnsi="Courier New" w:cs="Courier New"/>
          <w:spacing w:val="31"/>
        </w:rPr>
        <w:t xml:space="preserve"> </w:t>
      </w:r>
      <w:r w:rsidRPr="00397AA2">
        <w:rPr>
          <w:rFonts w:ascii="Courier New" w:eastAsia="Arial" w:hAnsi="Courier New" w:cs="Courier New"/>
        </w:rPr>
        <w:t>e</w:t>
      </w:r>
      <w:r w:rsidRPr="00397AA2">
        <w:rPr>
          <w:rFonts w:ascii="Courier New" w:eastAsia="Arial" w:hAnsi="Courier New" w:cs="Courier New"/>
          <w:spacing w:val="5"/>
        </w:rPr>
        <w:t>/</w:t>
      </w:r>
      <w:r w:rsidRPr="00397AA2">
        <w:rPr>
          <w:rFonts w:ascii="Courier New" w:eastAsia="Arial" w:hAnsi="Courier New" w:cs="Courier New"/>
          <w:spacing w:val="-5"/>
        </w:rPr>
        <w:t>o</w:t>
      </w:r>
      <w:r w:rsidRPr="00397AA2">
        <w:rPr>
          <w:rFonts w:ascii="Courier New" w:eastAsia="Arial" w:hAnsi="Courier New" w:cs="Courier New"/>
        </w:rPr>
        <w:t>u</w:t>
      </w:r>
      <w:r w:rsidRPr="00397AA2">
        <w:rPr>
          <w:rFonts w:ascii="Courier New" w:eastAsia="Arial" w:hAnsi="Courier New" w:cs="Courier New"/>
          <w:spacing w:val="19"/>
        </w:rPr>
        <w:t xml:space="preserve"> </w:t>
      </w:r>
      <w:r w:rsidRPr="00397AA2">
        <w:rPr>
          <w:rFonts w:ascii="Courier New" w:eastAsia="Arial" w:hAnsi="Courier New" w:cs="Courier New"/>
          <w:spacing w:val="-5"/>
        </w:rPr>
        <w:t>a</w:t>
      </w:r>
      <w:r w:rsidRPr="00397AA2">
        <w:rPr>
          <w:rFonts w:ascii="Courier New" w:eastAsia="Arial" w:hAnsi="Courier New" w:cs="Courier New"/>
          <w:spacing w:val="5"/>
        </w:rPr>
        <w:t>q</w:t>
      </w:r>
      <w:r w:rsidRPr="00397AA2">
        <w:rPr>
          <w:rFonts w:ascii="Courier New" w:eastAsia="Arial" w:hAnsi="Courier New" w:cs="Courier New"/>
          <w:spacing w:val="-5"/>
        </w:rPr>
        <w:t>u</w:t>
      </w:r>
      <w:r w:rsidRPr="00397AA2">
        <w:rPr>
          <w:rFonts w:ascii="Courier New" w:eastAsia="Arial" w:hAnsi="Courier New" w:cs="Courier New"/>
        </w:rPr>
        <w:t>í</w:t>
      </w:r>
      <w:r w:rsidRPr="00397AA2">
        <w:rPr>
          <w:rFonts w:ascii="Courier New" w:eastAsia="Arial" w:hAnsi="Courier New" w:cs="Courier New"/>
          <w:spacing w:val="5"/>
        </w:rPr>
        <w:t>f</w:t>
      </w:r>
      <w:r w:rsidRPr="00397AA2">
        <w:rPr>
          <w:rFonts w:ascii="Courier New" w:eastAsia="Arial" w:hAnsi="Courier New" w:cs="Courier New"/>
        </w:rPr>
        <w:t>e</w:t>
      </w:r>
      <w:r w:rsidRPr="00397AA2">
        <w:rPr>
          <w:rFonts w:ascii="Courier New" w:eastAsia="Arial" w:hAnsi="Courier New" w:cs="Courier New"/>
          <w:spacing w:val="-6"/>
        </w:rPr>
        <w:t>r</w:t>
      </w:r>
      <w:r w:rsidRPr="00397AA2">
        <w:rPr>
          <w:rFonts w:ascii="Courier New" w:eastAsia="Arial" w:hAnsi="Courier New" w:cs="Courier New"/>
          <w:spacing w:val="5"/>
        </w:rPr>
        <w:t>o</w:t>
      </w:r>
      <w:r w:rsidRPr="00397AA2">
        <w:rPr>
          <w:rFonts w:ascii="Courier New" w:eastAsia="Arial" w:hAnsi="Courier New" w:cs="Courier New"/>
        </w:rPr>
        <w:t>s</w:t>
      </w:r>
      <w:r w:rsidRPr="00397AA2">
        <w:rPr>
          <w:rFonts w:ascii="Courier New" w:eastAsia="Arial" w:hAnsi="Courier New" w:cs="Courier New"/>
          <w:spacing w:val="25"/>
        </w:rPr>
        <w:t xml:space="preserve"> </w:t>
      </w:r>
      <w:r w:rsidRPr="00397AA2">
        <w:rPr>
          <w:rFonts w:ascii="Courier New" w:eastAsia="Arial" w:hAnsi="Courier New" w:cs="Courier New"/>
          <w:spacing w:val="2"/>
          <w:w w:val="103"/>
        </w:rPr>
        <w:t>i</w:t>
      </w:r>
      <w:r w:rsidRPr="00397AA2">
        <w:rPr>
          <w:rFonts w:ascii="Courier New" w:eastAsia="Arial" w:hAnsi="Courier New" w:cs="Courier New"/>
          <w:spacing w:val="-5"/>
          <w:w w:val="103"/>
        </w:rPr>
        <w:t>n</w:t>
      </w:r>
      <w:r w:rsidRPr="00397AA2">
        <w:rPr>
          <w:rFonts w:ascii="Courier New" w:eastAsia="Arial" w:hAnsi="Courier New" w:cs="Courier New"/>
          <w:spacing w:val="5"/>
          <w:w w:val="103"/>
        </w:rPr>
        <w:t>d</w:t>
      </w:r>
      <w:r w:rsidRPr="00397AA2">
        <w:rPr>
          <w:rFonts w:ascii="Courier New" w:eastAsia="Arial" w:hAnsi="Courier New" w:cs="Courier New"/>
          <w:w w:val="103"/>
        </w:rPr>
        <w:t>e</w:t>
      </w:r>
      <w:r w:rsidRPr="00397AA2">
        <w:rPr>
          <w:rFonts w:ascii="Courier New" w:eastAsia="Arial" w:hAnsi="Courier New" w:cs="Courier New"/>
          <w:spacing w:val="-3"/>
          <w:w w:val="103"/>
        </w:rPr>
        <w:t>s</w:t>
      </w:r>
      <w:r w:rsidRPr="00397AA2">
        <w:rPr>
          <w:rFonts w:ascii="Courier New" w:eastAsia="Arial" w:hAnsi="Courier New" w:cs="Courier New"/>
          <w:w w:val="103"/>
        </w:rPr>
        <w:t>e</w:t>
      </w:r>
      <w:r w:rsidRPr="00397AA2">
        <w:rPr>
          <w:rFonts w:ascii="Courier New" w:eastAsia="Arial" w:hAnsi="Courier New" w:cs="Courier New"/>
          <w:spacing w:val="2"/>
          <w:w w:val="103"/>
        </w:rPr>
        <w:t>j</w:t>
      </w:r>
      <w:r w:rsidRPr="00397AA2">
        <w:rPr>
          <w:rFonts w:ascii="Courier New" w:eastAsia="Arial" w:hAnsi="Courier New" w:cs="Courier New"/>
          <w:spacing w:val="-5"/>
          <w:w w:val="103"/>
        </w:rPr>
        <w:t>á</w:t>
      </w:r>
      <w:r w:rsidRPr="00397AA2">
        <w:rPr>
          <w:rFonts w:ascii="Courier New" w:eastAsia="Arial" w:hAnsi="Courier New" w:cs="Courier New"/>
          <w:spacing w:val="2"/>
          <w:w w:val="103"/>
        </w:rPr>
        <w:t>v</w:t>
      </w:r>
      <w:r w:rsidRPr="00397AA2">
        <w:rPr>
          <w:rFonts w:ascii="Courier New" w:eastAsia="Arial" w:hAnsi="Courier New" w:cs="Courier New"/>
          <w:spacing w:val="-5"/>
          <w:w w:val="103"/>
        </w:rPr>
        <w:t>e</w:t>
      </w:r>
      <w:r w:rsidRPr="00397AA2">
        <w:rPr>
          <w:rFonts w:ascii="Courier New" w:eastAsia="Arial" w:hAnsi="Courier New" w:cs="Courier New"/>
          <w:spacing w:val="7"/>
          <w:w w:val="103"/>
        </w:rPr>
        <w:t>i</w:t>
      </w:r>
      <w:r w:rsidRPr="00397AA2">
        <w:rPr>
          <w:rFonts w:ascii="Courier New" w:eastAsia="Arial" w:hAnsi="Courier New" w:cs="Courier New"/>
          <w:spacing w:val="-3"/>
          <w:w w:val="103"/>
        </w:rPr>
        <w:t>s</w:t>
      </w:r>
      <w:r w:rsidRPr="00397AA2">
        <w:rPr>
          <w:rFonts w:ascii="Courier New" w:eastAsia="Arial" w:hAnsi="Courier New" w:cs="Courier New"/>
          <w:w w:val="103"/>
        </w:rPr>
        <w:t xml:space="preserve">; </w:t>
      </w:r>
    </w:p>
    <w:p w:rsidR="00397AA2" w:rsidRPr="00397AA2" w:rsidRDefault="00397AA2" w:rsidP="00397AA2">
      <w:pPr>
        <w:ind w:left="930" w:right="1079"/>
        <w:rPr>
          <w:rFonts w:ascii="Courier New" w:eastAsia="Arial" w:hAnsi="Courier New" w:cs="Courier New"/>
          <w:w w:val="103"/>
        </w:rPr>
      </w:pPr>
      <w:r w:rsidRPr="00397AA2">
        <w:rPr>
          <w:rFonts w:ascii="Courier New" w:eastAsia="Arial" w:hAnsi="Courier New" w:cs="Courier New"/>
          <w:w w:val="103"/>
        </w:rPr>
        <w:t>d)</w:t>
      </w:r>
      <w:r w:rsidRPr="00397AA2">
        <w:rPr>
          <w:rFonts w:ascii="Courier New" w:eastAsia="Arial" w:hAnsi="Courier New" w:cs="Courier New"/>
          <w:spacing w:val="24"/>
        </w:rPr>
        <w:t xml:space="preserve"> </w:t>
      </w:r>
      <w:r w:rsidRPr="00397AA2">
        <w:rPr>
          <w:rFonts w:ascii="Courier New" w:eastAsia="Arial" w:hAnsi="Courier New" w:cs="Courier New"/>
          <w:spacing w:val="-1"/>
        </w:rPr>
        <w:t>D</w:t>
      </w:r>
      <w:r w:rsidRPr="00397AA2">
        <w:rPr>
          <w:rFonts w:ascii="Courier New" w:eastAsia="Arial" w:hAnsi="Courier New" w:cs="Courier New"/>
        </w:rPr>
        <w:t>ef</w:t>
      </w:r>
      <w:r w:rsidRPr="00397AA2">
        <w:rPr>
          <w:rFonts w:ascii="Courier New" w:eastAsia="Arial" w:hAnsi="Courier New" w:cs="Courier New"/>
          <w:spacing w:val="2"/>
        </w:rPr>
        <w:t>ic</w:t>
      </w:r>
      <w:r w:rsidRPr="00397AA2">
        <w:rPr>
          <w:rFonts w:ascii="Courier New" w:eastAsia="Arial" w:hAnsi="Courier New" w:cs="Courier New"/>
          <w:spacing w:val="-3"/>
        </w:rPr>
        <w:t>i</w:t>
      </w:r>
      <w:r w:rsidRPr="00397AA2">
        <w:rPr>
          <w:rFonts w:ascii="Courier New" w:eastAsia="Arial" w:hAnsi="Courier New" w:cs="Courier New"/>
          <w:spacing w:val="5"/>
        </w:rPr>
        <w:t>ê</w:t>
      </w:r>
      <w:r w:rsidRPr="00397AA2">
        <w:rPr>
          <w:rFonts w:ascii="Courier New" w:eastAsia="Arial" w:hAnsi="Courier New" w:cs="Courier New"/>
          <w:spacing w:val="-5"/>
        </w:rPr>
        <w:t>n</w:t>
      </w:r>
      <w:r w:rsidRPr="00397AA2">
        <w:rPr>
          <w:rFonts w:ascii="Courier New" w:eastAsia="Arial" w:hAnsi="Courier New" w:cs="Courier New"/>
          <w:spacing w:val="2"/>
        </w:rPr>
        <w:t>c</w:t>
      </w:r>
      <w:r w:rsidRPr="00397AA2">
        <w:rPr>
          <w:rFonts w:ascii="Courier New" w:eastAsia="Arial" w:hAnsi="Courier New" w:cs="Courier New"/>
          <w:spacing w:val="-3"/>
        </w:rPr>
        <w:t>i</w:t>
      </w:r>
      <w:r w:rsidRPr="00397AA2">
        <w:rPr>
          <w:rFonts w:ascii="Courier New" w:eastAsia="Arial" w:hAnsi="Courier New" w:cs="Courier New"/>
        </w:rPr>
        <w:t>a</w:t>
      </w:r>
      <w:r w:rsidRPr="00397AA2">
        <w:rPr>
          <w:rFonts w:ascii="Courier New" w:eastAsia="Arial" w:hAnsi="Courier New" w:cs="Courier New"/>
          <w:spacing w:val="31"/>
        </w:rPr>
        <w:t xml:space="preserve"> </w:t>
      </w:r>
      <w:r w:rsidRPr="00397AA2">
        <w:rPr>
          <w:rFonts w:ascii="Courier New" w:eastAsia="Arial" w:hAnsi="Courier New" w:cs="Courier New"/>
        </w:rPr>
        <w:t>p</w:t>
      </w:r>
      <w:r w:rsidRPr="00397AA2">
        <w:rPr>
          <w:rFonts w:ascii="Courier New" w:eastAsia="Arial" w:hAnsi="Courier New" w:cs="Courier New"/>
          <w:spacing w:val="-2"/>
        </w:rPr>
        <w:t>r</w:t>
      </w:r>
      <w:r w:rsidRPr="00397AA2">
        <w:rPr>
          <w:rFonts w:ascii="Courier New" w:eastAsia="Arial" w:hAnsi="Courier New" w:cs="Courier New"/>
          <w:spacing w:val="5"/>
        </w:rPr>
        <w:t>o</w:t>
      </w:r>
      <w:r w:rsidRPr="00397AA2">
        <w:rPr>
          <w:rFonts w:ascii="Courier New" w:eastAsia="Arial" w:hAnsi="Courier New" w:cs="Courier New"/>
          <w:spacing w:val="-5"/>
        </w:rPr>
        <w:t>d</w:t>
      </w:r>
      <w:r w:rsidRPr="00397AA2">
        <w:rPr>
          <w:rFonts w:ascii="Courier New" w:eastAsia="Arial" w:hAnsi="Courier New" w:cs="Courier New"/>
          <w:spacing w:val="5"/>
        </w:rPr>
        <w:t>u</w:t>
      </w:r>
      <w:r w:rsidRPr="00397AA2">
        <w:rPr>
          <w:rFonts w:ascii="Courier New" w:eastAsia="Arial" w:hAnsi="Courier New" w:cs="Courier New"/>
          <w:spacing w:val="-5"/>
        </w:rPr>
        <w:t>t</w:t>
      </w:r>
      <w:r w:rsidRPr="00397AA2">
        <w:rPr>
          <w:rFonts w:ascii="Courier New" w:eastAsia="Arial" w:hAnsi="Courier New" w:cs="Courier New"/>
          <w:spacing w:val="2"/>
        </w:rPr>
        <w:t>i</w:t>
      </w:r>
      <w:r w:rsidRPr="00397AA2">
        <w:rPr>
          <w:rFonts w:ascii="Courier New" w:eastAsia="Arial" w:hAnsi="Courier New" w:cs="Courier New"/>
          <w:spacing w:val="-3"/>
        </w:rPr>
        <w:t>v</w:t>
      </w:r>
      <w:r w:rsidRPr="00397AA2">
        <w:rPr>
          <w:rFonts w:ascii="Courier New" w:eastAsia="Arial" w:hAnsi="Courier New" w:cs="Courier New"/>
        </w:rPr>
        <w:t>a</w:t>
      </w:r>
      <w:r w:rsidRPr="00397AA2">
        <w:rPr>
          <w:rFonts w:ascii="Courier New" w:eastAsia="Arial" w:hAnsi="Courier New" w:cs="Courier New"/>
          <w:spacing w:val="32"/>
        </w:rPr>
        <w:t xml:space="preserve"> </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9"/>
        </w:rPr>
        <w:t xml:space="preserve"> </w:t>
      </w:r>
      <w:r w:rsidRPr="00397AA2">
        <w:rPr>
          <w:rFonts w:ascii="Courier New" w:eastAsia="Arial" w:hAnsi="Courier New" w:cs="Courier New"/>
        </w:rPr>
        <w:t>águ</w:t>
      </w:r>
      <w:r w:rsidRPr="00397AA2">
        <w:rPr>
          <w:rFonts w:ascii="Courier New" w:eastAsia="Arial" w:hAnsi="Courier New" w:cs="Courier New"/>
          <w:spacing w:val="5"/>
        </w:rPr>
        <w:t>a</w:t>
      </w:r>
      <w:r w:rsidRPr="00397AA2">
        <w:rPr>
          <w:rFonts w:ascii="Courier New" w:eastAsia="Arial" w:hAnsi="Courier New" w:cs="Courier New"/>
        </w:rPr>
        <w:t>,</w:t>
      </w:r>
      <w:r w:rsidRPr="00397AA2">
        <w:rPr>
          <w:rFonts w:ascii="Courier New" w:eastAsia="Arial" w:hAnsi="Courier New" w:cs="Courier New"/>
          <w:spacing w:val="12"/>
        </w:rPr>
        <w:t xml:space="preserve"> </w:t>
      </w:r>
      <w:r w:rsidRPr="00397AA2">
        <w:rPr>
          <w:rFonts w:ascii="Courier New" w:eastAsia="Arial" w:hAnsi="Courier New" w:cs="Courier New"/>
        </w:rPr>
        <w:t>de</w:t>
      </w:r>
      <w:r w:rsidRPr="00397AA2">
        <w:rPr>
          <w:rFonts w:ascii="Courier New" w:eastAsia="Arial" w:hAnsi="Courier New" w:cs="Courier New"/>
          <w:spacing w:val="2"/>
        </w:rPr>
        <w:t>c</w:t>
      </w:r>
      <w:r w:rsidRPr="00397AA2">
        <w:rPr>
          <w:rFonts w:ascii="Courier New" w:eastAsia="Arial" w:hAnsi="Courier New" w:cs="Courier New"/>
        </w:rPr>
        <w:t>o</w:t>
      </w:r>
      <w:r w:rsidRPr="00397AA2">
        <w:rPr>
          <w:rFonts w:ascii="Courier New" w:eastAsia="Arial" w:hAnsi="Courier New" w:cs="Courier New"/>
          <w:spacing w:val="-2"/>
        </w:rPr>
        <w:t>r</w:t>
      </w:r>
      <w:r w:rsidRPr="00397AA2">
        <w:rPr>
          <w:rFonts w:ascii="Courier New" w:eastAsia="Arial" w:hAnsi="Courier New" w:cs="Courier New"/>
          <w:spacing w:val="3"/>
        </w:rPr>
        <w:t>r</w:t>
      </w:r>
      <w:r w:rsidRPr="00397AA2">
        <w:rPr>
          <w:rFonts w:ascii="Courier New" w:eastAsia="Arial" w:hAnsi="Courier New" w:cs="Courier New"/>
          <w:spacing w:val="-5"/>
        </w:rPr>
        <w:t>e</w:t>
      </w:r>
      <w:r w:rsidRPr="00397AA2">
        <w:rPr>
          <w:rFonts w:ascii="Courier New" w:eastAsia="Arial" w:hAnsi="Courier New" w:cs="Courier New"/>
        </w:rPr>
        <w:t>nte</w:t>
      </w:r>
      <w:r w:rsidRPr="00397AA2">
        <w:rPr>
          <w:rFonts w:ascii="Courier New" w:eastAsia="Arial" w:hAnsi="Courier New" w:cs="Courier New"/>
          <w:spacing w:val="31"/>
        </w:rPr>
        <w:t xml:space="preserve"> </w:t>
      </w:r>
      <w:r w:rsidRPr="00397AA2">
        <w:rPr>
          <w:rFonts w:ascii="Courier New" w:eastAsia="Arial" w:hAnsi="Courier New" w:cs="Courier New"/>
        </w:rPr>
        <w:t>da</w:t>
      </w:r>
      <w:r w:rsidRPr="00397AA2">
        <w:rPr>
          <w:rFonts w:ascii="Courier New" w:eastAsia="Arial" w:hAnsi="Courier New" w:cs="Courier New"/>
          <w:spacing w:val="14"/>
        </w:rPr>
        <w:t xml:space="preserve"> </w:t>
      </w:r>
      <w:r w:rsidRPr="00397AA2">
        <w:rPr>
          <w:rFonts w:ascii="Courier New" w:eastAsia="Arial" w:hAnsi="Courier New" w:cs="Courier New"/>
          <w:spacing w:val="-9"/>
        </w:rPr>
        <w:t>m</w:t>
      </w:r>
      <w:r w:rsidRPr="00397AA2">
        <w:rPr>
          <w:rFonts w:ascii="Courier New" w:eastAsia="Arial" w:hAnsi="Courier New" w:cs="Courier New"/>
        </w:rPr>
        <w:t>á</w:t>
      </w:r>
      <w:r w:rsidRPr="00397AA2">
        <w:rPr>
          <w:rFonts w:ascii="Courier New" w:eastAsia="Arial" w:hAnsi="Courier New" w:cs="Courier New"/>
          <w:spacing w:val="10"/>
        </w:rPr>
        <w:t xml:space="preserve"> </w:t>
      </w:r>
      <w:r w:rsidRPr="00397AA2">
        <w:rPr>
          <w:rFonts w:ascii="Courier New" w:eastAsia="Arial" w:hAnsi="Courier New" w:cs="Courier New"/>
          <w:spacing w:val="2"/>
        </w:rPr>
        <w:t>c</w:t>
      </w:r>
      <w:r w:rsidRPr="00397AA2">
        <w:rPr>
          <w:rFonts w:ascii="Courier New" w:eastAsia="Arial" w:hAnsi="Courier New" w:cs="Courier New"/>
        </w:rPr>
        <w:t>o</w:t>
      </w:r>
      <w:r w:rsidRPr="00397AA2">
        <w:rPr>
          <w:rFonts w:ascii="Courier New" w:eastAsia="Arial" w:hAnsi="Courier New" w:cs="Courier New"/>
          <w:spacing w:val="5"/>
        </w:rPr>
        <w:t>n</w:t>
      </w:r>
      <w:r w:rsidRPr="00397AA2">
        <w:rPr>
          <w:rFonts w:ascii="Courier New" w:eastAsia="Arial" w:hAnsi="Courier New" w:cs="Courier New"/>
          <w:spacing w:val="-7"/>
        </w:rPr>
        <w:t>c</w:t>
      </w:r>
      <w:r w:rsidRPr="00397AA2">
        <w:rPr>
          <w:rFonts w:ascii="Courier New" w:eastAsia="Arial" w:hAnsi="Courier New" w:cs="Courier New"/>
          <w:spacing w:val="2"/>
        </w:rPr>
        <w:t>l</w:t>
      </w:r>
      <w:r w:rsidRPr="00397AA2">
        <w:rPr>
          <w:rFonts w:ascii="Courier New" w:eastAsia="Arial" w:hAnsi="Courier New" w:cs="Courier New"/>
        </w:rPr>
        <w:t>u</w:t>
      </w:r>
      <w:r w:rsidRPr="00397AA2">
        <w:rPr>
          <w:rFonts w:ascii="Courier New" w:eastAsia="Arial" w:hAnsi="Courier New" w:cs="Courier New"/>
          <w:spacing w:val="2"/>
        </w:rPr>
        <w:t>s</w:t>
      </w:r>
      <w:r w:rsidRPr="00397AA2">
        <w:rPr>
          <w:rFonts w:ascii="Courier New" w:eastAsia="Arial" w:hAnsi="Courier New" w:cs="Courier New"/>
          <w:spacing w:val="-5"/>
        </w:rPr>
        <w:t>ã</w:t>
      </w:r>
      <w:r w:rsidRPr="00397AA2">
        <w:rPr>
          <w:rFonts w:ascii="Courier New" w:eastAsia="Arial" w:hAnsi="Courier New" w:cs="Courier New"/>
        </w:rPr>
        <w:t>o</w:t>
      </w:r>
      <w:r w:rsidRPr="00397AA2">
        <w:rPr>
          <w:rFonts w:ascii="Courier New" w:eastAsia="Arial" w:hAnsi="Courier New" w:cs="Courier New"/>
          <w:spacing w:val="34"/>
        </w:rPr>
        <w:t xml:space="preserve"> </w:t>
      </w:r>
      <w:r w:rsidRPr="00397AA2">
        <w:rPr>
          <w:rFonts w:ascii="Courier New" w:eastAsia="Arial" w:hAnsi="Courier New" w:cs="Courier New"/>
          <w:spacing w:val="-5"/>
        </w:rPr>
        <w:t>d</w:t>
      </w:r>
      <w:r w:rsidRPr="00397AA2">
        <w:rPr>
          <w:rFonts w:ascii="Courier New" w:eastAsia="Arial" w:hAnsi="Courier New" w:cs="Courier New"/>
        </w:rPr>
        <w:t>o</w:t>
      </w:r>
      <w:r w:rsidRPr="00397AA2">
        <w:rPr>
          <w:rFonts w:ascii="Courier New" w:eastAsia="Arial" w:hAnsi="Courier New" w:cs="Courier New"/>
          <w:spacing w:val="9"/>
        </w:rPr>
        <w:t xml:space="preserve"> </w:t>
      </w:r>
      <w:r w:rsidRPr="00397AA2">
        <w:rPr>
          <w:rFonts w:ascii="Courier New" w:eastAsia="Arial" w:hAnsi="Courier New" w:cs="Courier New"/>
          <w:spacing w:val="5"/>
        </w:rPr>
        <w:t>p</w:t>
      </w:r>
      <w:r w:rsidRPr="00397AA2">
        <w:rPr>
          <w:rFonts w:ascii="Courier New" w:eastAsia="Arial" w:hAnsi="Courier New" w:cs="Courier New"/>
        </w:rPr>
        <w:t>o</w:t>
      </w:r>
      <w:r w:rsidRPr="00397AA2">
        <w:rPr>
          <w:rFonts w:ascii="Courier New" w:eastAsia="Arial" w:hAnsi="Courier New" w:cs="Courier New"/>
          <w:spacing w:val="-3"/>
        </w:rPr>
        <w:t>ç</w:t>
      </w:r>
      <w:r w:rsidRPr="00397AA2">
        <w:rPr>
          <w:rFonts w:ascii="Courier New" w:eastAsia="Arial" w:hAnsi="Courier New" w:cs="Courier New"/>
        </w:rPr>
        <w:t>o</w:t>
      </w:r>
      <w:r w:rsidRPr="00397AA2">
        <w:rPr>
          <w:rFonts w:ascii="Courier New" w:eastAsia="Arial" w:hAnsi="Courier New" w:cs="Courier New"/>
          <w:spacing w:val="15"/>
        </w:rPr>
        <w:t xml:space="preserve"> </w:t>
      </w:r>
      <w:r w:rsidRPr="00397AA2">
        <w:rPr>
          <w:rFonts w:ascii="Courier New" w:eastAsia="Arial" w:hAnsi="Courier New" w:cs="Courier New"/>
          <w:w w:val="103"/>
        </w:rPr>
        <w:t>tub</w:t>
      </w:r>
      <w:r w:rsidRPr="00397AA2">
        <w:rPr>
          <w:rFonts w:ascii="Courier New" w:eastAsia="Arial" w:hAnsi="Courier New" w:cs="Courier New"/>
          <w:spacing w:val="-5"/>
          <w:w w:val="103"/>
        </w:rPr>
        <w:t>u</w:t>
      </w:r>
      <w:r w:rsidRPr="00397AA2">
        <w:rPr>
          <w:rFonts w:ascii="Courier New" w:eastAsia="Arial" w:hAnsi="Courier New" w:cs="Courier New"/>
          <w:spacing w:val="2"/>
          <w:w w:val="103"/>
        </w:rPr>
        <w:t>l</w:t>
      </w:r>
      <w:r w:rsidRPr="00397AA2">
        <w:rPr>
          <w:rFonts w:ascii="Courier New" w:eastAsia="Arial" w:hAnsi="Courier New" w:cs="Courier New"/>
          <w:spacing w:val="5"/>
          <w:w w:val="103"/>
        </w:rPr>
        <w:t>a</w:t>
      </w:r>
      <w:r w:rsidRPr="00397AA2">
        <w:rPr>
          <w:rFonts w:ascii="Courier New" w:eastAsia="Arial" w:hAnsi="Courier New" w:cs="Courier New"/>
          <w:spacing w:val="-2"/>
          <w:w w:val="103"/>
        </w:rPr>
        <w:t>r</w:t>
      </w:r>
      <w:r w:rsidRPr="00397AA2">
        <w:rPr>
          <w:rFonts w:ascii="Courier New" w:eastAsia="Arial" w:hAnsi="Courier New" w:cs="Courier New"/>
          <w:w w:val="103"/>
        </w:rPr>
        <w:t xml:space="preserve">; </w:t>
      </w:r>
    </w:p>
    <w:p w:rsidR="00397AA2" w:rsidRPr="00397AA2" w:rsidRDefault="00397AA2" w:rsidP="00397AA2">
      <w:pPr>
        <w:ind w:left="930" w:right="1079"/>
        <w:rPr>
          <w:rFonts w:ascii="Courier New" w:eastAsia="Arial" w:hAnsi="Courier New" w:cs="Courier New"/>
        </w:rPr>
      </w:pPr>
      <w:r w:rsidRPr="00397AA2">
        <w:rPr>
          <w:rFonts w:ascii="Courier New" w:eastAsia="Arial" w:hAnsi="Courier New" w:cs="Courier New"/>
        </w:rPr>
        <w:lastRenderedPageBreak/>
        <w:t>e)</w:t>
      </w:r>
      <w:r w:rsidRPr="00397AA2">
        <w:rPr>
          <w:rFonts w:ascii="Courier New" w:eastAsia="Arial" w:hAnsi="Courier New" w:cs="Courier New"/>
          <w:spacing w:val="29"/>
        </w:rPr>
        <w:t xml:space="preserve"> </w:t>
      </w:r>
      <w:r w:rsidRPr="00397AA2">
        <w:rPr>
          <w:rFonts w:ascii="Courier New" w:eastAsia="Arial" w:hAnsi="Courier New" w:cs="Courier New"/>
          <w:spacing w:val="-2"/>
        </w:rPr>
        <w:t>T</w:t>
      </w:r>
      <w:r w:rsidRPr="00397AA2">
        <w:rPr>
          <w:rFonts w:ascii="Courier New" w:eastAsia="Arial" w:hAnsi="Courier New" w:cs="Courier New"/>
          <w:spacing w:val="5"/>
        </w:rPr>
        <w:t>u</w:t>
      </w:r>
      <w:r w:rsidRPr="00397AA2">
        <w:rPr>
          <w:rFonts w:ascii="Courier New" w:eastAsia="Arial" w:hAnsi="Courier New" w:cs="Courier New"/>
          <w:spacing w:val="-2"/>
        </w:rPr>
        <w:t>r</w:t>
      </w:r>
      <w:r w:rsidRPr="00397AA2">
        <w:rPr>
          <w:rFonts w:ascii="Courier New" w:eastAsia="Arial" w:hAnsi="Courier New" w:cs="Courier New"/>
        </w:rPr>
        <w:t>b</w:t>
      </w:r>
      <w:r w:rsidRPr="00397AA2">
        <w:rPr>
          <w:rFonts w:ascii="Courier New" w:eastAsia="Arial" w:hAnsi="Courier New" w:cs="Courier New"/>
          <w:spacing w:val="2"/>
        </w:rPr>
        <w:t>i</w:t>
      </w:r>
      <w:r w:rsidRPr="00397AA2">
        <w:rPr>
          <w:rFonts w:ascii="Courier New" w:eastAsia="Arial" w:hAnsi="Courier New" w:cs="Courier New"/>
          <w:spacing w:val="-5"/>
        </w:rPr>
        <w:t>d</w:t>
      </w:r>
      <w:r w:rsidRPr="00397AA2">
        <w:rPr>
          <w:rFonts w:ascii="Courier New" w:eastAsia="Arial" w:hAnsi="Courier New" w:cs="Courier New"/>
          <w:spacing w:val="5"/>
        </w:rPr>
        <w:t>e</w:t>
      </w:r>
      <w:r w:rsidRPr="00397AA2">
        <w:rPr>
          <w:rFonts w:ascii="Courier New" w:eastAsia="Arial" w:hAnsi="Courier New" w:cs="Courier New"/>
        </w:rPr>
        <w:t xml:space="preserve">z </w:t>
      </w:r>
      <w:r w:rsidRPr="00397AA2">
        <w:rPr>
          <w:rFonts w:ascii="Courier New" w:eastAsia="Arial" w:hAnsi="Courier New" w:cs="Courier New"/>
          <w:spacing w:val="25"/>
        </w:rPr>
        <w:t>&gt;</w:t>
      </w:r>
      <w:r w:rsidRPr="00397AA2">
        <w:rPr>
          <w:rFonts w:ascii="Courier New" w:eastAsia="Arial" w:hAnsi="Courier New" w:cs="Courier New"/>
          <w:spacing w:val="-55"/>
          <w:w w:val="186"/>
        </w:rPr>
        <w:t xml:space="preserve"> </w:t>
      </w:r>
      <w:r w:rsidRPr="00397AA2">
        <w:rPr>
          <w:rFonts w:ascii="Courier New" w:eastAsia="Arial" w:hAnsi="Courier New" w:cs="Courier New"/>
        </w:rPr>
        <w:t>5mg/l</w:t>
      </w:r>
      <w:r w:rsidRPr="00397AA2">
        <w:rPr>
          <w:rFonts w:ascii="Courier New" w:eastAsia="Arial" w:hAnsi="Courier New" w:cs="Courier New"/>
          <w:spacing w:val="15"/>
        </w:rPr>
        <w:t xml:space="preserve"> </w:t>
      </w:r>
      <w:r w:rsidRPr="00397AA2">
        <w:rPr>
          <w:rFonts w:ascii="Courier New" w:eastAsia="Arial" w:hAnsi="Courier New" w:cs="Courier New"/>
        </w:rPr>
        <w:t>de</w:t>
      </w:r>
      <w:r w:rsidRPr="00397AA2">
        <w:rPr>
          <w:rFonts w:ascii="Courier New" w:eastAsia="Arial" w:hAnsi="Courier New" w:cs="Courier New"/>
          <w:spacing w:val="9"/>
        </w:rPr>
        <w:t xml:space="preserve"> </w:t>
      </w:r>
      <w:r w:rsidRPr="00397AA2">
        <w:rPr>
          <w:rFonts w:ascii="Courier New" w:eastAsia="Arial" w:hAnsi="Courier New" w:cs="Courier New"/>
          <w:spacing w:val="-4"/>
        </w:rPr>
        <w:t>S</w:t>
      </w:r>
      <w:r w:rsidRPr="00397AA2">
        <w:rPr>
          <w:rFonts w:ascii="Courier New" w:eastAsia="Arial" w:hAnsi="Courier New" w:cs="Courier New"/>
          <w:spacing w:val="5"/>
        </w:rPr>
        <w:t>I</w:t>
      </w:r>
      <w:r w:rsidRPr="00397AA2">
        <w:rPr>
          <w:rFonts w:ascii="Courier New" w:eastAsia="Arial" w:hAnsi="Courier New" w:cs="Courier New"/>
          <w:spacing w:val="-3"/>
        </w:rPr>
        <w:t>O</w:t>
      </w:r>
      <w:r w:rsidRPr="00397AA2">
        <w:rPr>
          <w:rFonts w:ascii="Courier New" w:eastAsia="Arial" w:hAnsi="Courier New" w:cs="Courier New"/>
          <w:position w:val="-2"/>
        </w:rPr>
        <w:t>2</w:t>
      </w:r>
      <w:r w:rsidRPr="00397AA2">
        <w:rPr>
          <w:rFonts w:ascii="Courier New" w:eastAsia="Arial" w:hAnsi="Courier New" w:cs="Courier New"/>
          <w:spacing w:val="31"/>
          <w:position w:val="-2"/>
        </w:rPr>
        <w:t xml:space="preserve"> </w:t>
      </w:r>
      <w:r w:rsidRPr="00397AA2">
        <w:rPr>
          <w:rFonts w:ascii="Courier New" w:eastAsia="Arial" w:hAnsi="Courier New" w:cs="Courier New"/>
        </w:rPr>
        <w:t>(</w:t>
      </w:r>
      <w:r w:rsidRPr="00397AA2">
        <w:rPr>
          <w:rFonts w:ascii="Courier New" w:eastAsia="Arial" w:hAnsi="Courier New" w:cs="Courier New"/>
          <w:spacing w:val="2"/>
        </w:rPr>
        <w:t>cinco</w:t>
      </w:r>
      <w:r w:rsidRPr="00397AA2">
        <w:rPr>
          <w:rFonts w:ascii="Courier New" w:eastAsia="Arial" w:hAnsi="Courier New" w:cs="Courier New"/>
          <w:spacing w:val="21"/>
        </w:rPr>
        <w:t xml:space="preserve"> </w:t>
      </w:r>
      <w:r w:rsidRPr="00397AA2">
        <w:rPr>
          <w:rFonts w:ascii="Courier New" w:eastAsia="Arial" w:hAnsi="Courier New" w:cs="Courier New"/>
          <w:spacing w:val="-5"/>
        </w:rPr>
        <w:t>m</w:t>
      </w:r>
      <w:r w:rsidRPr="00397AA2">
        <w:rPr>
          <w:rFonts w:ascii="Courier New" w:eastAsia="Arial" w:hAnsi="Courier New" w:cs="Courier New"/>
          <w:spacing w:val="-3"/>
        </w:rPr>
        <w:t>i</w:t>
      </w:r>
      <w:r w:rsidRPr="00397AA2">
        <w:rPr>
          <w:rFonts w:ascii="Courier New" w:eastAsia="Arial" w:hAnsi="Courier New" w:cs="Courier New"/>
          <w:spacing w:val="2"/>
        </w:rPr>
        <w:t>li</w:t>
      </w:r>
      <w:r w:rsidRPr="00397AA2">
        <w:rPr>
          <w:rFonts w:ascii="Courier New" w:eastAsia="Arial" w:hAnsi="Courier New" w:cs="Courier New"/>
        </w:rPr>
        <w:t>g</w:t>
      </w:r>
      <w:r w:rsidRPr="00397AA2">
        <w:rPr>
          <w:rFonts w:ascii="Courier New" w:eastAsia="Arial" w:hAnsi="Courier New" w:cs="Courier New"/>
          <w:spacing w:val="-2"/>
        </w:rPr>
        <w:t>r</w:t>
      </w:r>
      <w:r w:rsidRPr="00397AA2">
        <w:rPr>
          <w:rFonts w:ascii="Courier New" w:eastAsia="Arial" w:hAnsi="Courier New" w:cs="Courier New"/>
          <w:spacing w:val="5"/>
        </w:rPr>
        <w:t>a</w:t>
      </w:r>
      <w:r w:rsidRPr="00397AA2">
        <w:rPr>
          <w:rFonts w:ascii="Courier New" w:eastAsia="Arial" w:hAnsi="Courier New" w:cs="Courier New"/>
          <w:spacing w:val="-5"/>
        </w:rPr>
        <w:t>m</w:t>
      </w:r>
      <w:r w:rsidRPr="00397AA2">
        <w:rPr>
          <w:rFonts w:ascii="Courier New" w:eastAsia="Arial" w:hAnsi="Courier New" w:cs="Courier New"/>
        </w:rPr>
        <w:t>as</w:t>
      </w:r>
      <w:r w:rsidRPr="00397AA2">
        <w:rPr>
          <w:rFonts w:ascii="Courier New" w:eastAsia="Arial" w:hAnsi="Courier New" w:cs="Courier New"/>
          <w:spacing w:val="28"/>
        </w:rPr>
        <w:t xml:space="preserve"> </w:t>
      </w:r>
      <w:r w:rsidRPr="00397AA2">
        <w:rPr>
          <w:rFonts w:ascii="Courier New" w:eastAsia="Arial" w:hAnsi="Courier New" w:cs="Courier New"/>
        </w:rPr>
        <w:t>de</w:t>
      </w:r>
      <w:r w:rsidRPr="00397AA2">
        <w:rPr>
          <w:rFonts w:ascii="Courier New" w:eastAsia="Arial" w:hAnsi="Courier New" w:cs="Courier New"/>
          <w:spacing w:val="14"/>
        </w:rPr>
        <w:t xml:space="preserve"> </w:t>
      </w:r>
      <w:r w:rsidRPr="00397AA2">
        <w:rPr>
          <w:rFonts w:ascii="Courier New" w:eastAsia="Arial" w:hAnsi="Courier New" w:cs="Courier New"/>
          <w:spacing w:val="-3"/>
        </w:rPr>
        <w:t>s</w:t>
      </w:r>
      <w:r w:rsidRPr="00397AA2">
        <w:rPr>
          <w:rFonts w:ascii="Courier New" w:eastAsia="Arial" w:hAnsi="Courier New" w:cs="Courier New"/>
          <w:spacing w:val="-5"/>
        </w:rPr>
        <w:t>í</w:t>
      </w:r>
      <w:r w:rsidRPr="00397AA2">
        <w:rPr>
          <w:rFonts w:ascii="Courier New" w:eastAsia="Arial" w:hAnsi="Courier New" w:cs="Courier New"/>
          <w:spacing w:val="-3"/>
        </w:rPr>
        <w:t>l</w:t>
      </w:r>
      <w:r w:rsidRPr="00397AA2">
        <w:rPr>
          <w:rFonts w:ascii="Courier New" w:eastAsia="Arial" w:hAnsi="Courier New" w:cs="Courier New"/>
          <w:spacing w:val="7"/>
        </w:rPr>
        <w:t>i</w:t>
      </w:r>
      <w:r w:rsidRPr="00397AA2">
        <w:rPr>
          <w:rFonts w:ascii="Courier New" w:eastAsia="Arial" w:hAnsi="Courier New" w:cs="Courier New"/>
          <w:spacing w:val="-3"/>
        </w:rPr>
        <w:t>c</w:t>
      </w:r>
      <w:r w:rsidRPr="00397AA2">
        <w:rPr>
          <w:rFonts w:ascii="Courier New" w:eastAsia="Arial" w:hAnsi="Courier New" w:cs="Courier New"/>
        </w:rPr>
        <w:t>a</w:t>
      </w:r>
      <w:r w:rsidRPr="00397AA2">
        <w:rPr>
          <w:rFonts w:ascii="Courier New" w:eastAsia="Arial" w:hAnsi="Courier New" w:cs="Courier New"/>
          <w:spacing w:val="16"/>
        </w:rPr>
        <w:t xml:space="preserve"> </w:t>
      </w:r>
      <w:r w:rsidRPr="00397AA2">
        <w:rPr>
          <w:rFonts w:ascii="Courier New" w:eastAsia="Arial" w:hAnsi="Courier New" w:cs="Courier New"/>
        </w:rPr>
        <w:t>por</w:t>
      </w:r>
      <w:r w:rsidRPr="00397AA2">
        <w:rPr>
          <w:rFonts w:ascii="Courier New" w:eastAsia="Arial" w:hAnsi="Courier New" w:cs="Courier New"/>
          <w:spacing w:val="9"/>
        </w:rPr>
        <w:t xml:space="preserve"> </w:t>
      </w:r>
      <w:r w:rsidRPr="00397AA2">
        <w:rPr>
          <w:rFonts w:ascii="Courier New" w:eastAsia="Arial" w:hAnsi="Courier New" w:cs="Courier New"/>
          <w:spacing w:val="2"/>
          <w:w w:val="103"/>
        </w:rPr>
        <w:t>li</w:t>
      </w:r>
      <w:r w:rsidRPr="00397AA2">
        <w:rPr>
          <w:rFonts w:ascii="Courier New" w:eastAsia="Arial" w:hAnsi="Courier New" w:cs="Courier New"/>
          <w:w w:val="103"/>
        </w:rPr>
        <w:t>t</w:t>
      </w:r>
      <w:r w:rsidRPr="00397AA2">
        <w:rPr>
          <w:rFonts w:ascii="Courier New" w:eastAsia="Arial" w:hAnsi="Courier New" w:cs="Courier New"/>
          <w:spacing w:val="-2"/>
          <w:w w:val="103"/>
        </w:rPr>
        <w:t>r</w:t>
      </w:r>
      <w:r w:rsidRPr="00397AA2">
        <w:rPr>
          <w:rFonts w:ascii="Courier New" w:eastAsia="Arial" w:hAnsi="Courier New" w:cs="Courier New"/>
          <w:w w:val="103"/>
        </w:rPr>
        <w:t>o</w:t>
      </w:r>
      <w:r w:rsidRPr="00397AA2">
        <w:rPr>
          <w:rFonts w:ascii="Courier New" w:eastAsia="Arial" w:hAnsi="Courier New" w:cs="Courier New"/>
          <w:spacing w:val="-2"/>
          <w:w w:val="103"/>
        </w:rPr>
        <w:t>)</w:t>
      </w:r>
      <w:r w:rsidRPr="00397AA2">
        <w:rPr>
          <w:rFonts w:ascii="Courier New" w:eastAsia="Arial" w:hAnsi="Courier New" w:cs="Courier New"/>
          <w:w w:val="103"/>
        </w:rPr>
        <w:t>;</w:t>
      </w:r>
    </w:p>
    <w:p w:rsidR="00397AA2" w:rsidRPr="00397AA2" w:rsidRDefault="00397AA2" w:rsidP="00397AA2">
      <w:pPr>
        <w:ind w:left="930"/>
        <w:rPr>
          <w:rFonts w:ascii="Courier New" w:eastAsia="Arial" w:hAnsi="Courier New" w:cs="Courier New"/>
        </w:rPr>
      </w:pPr>
      <w:r w:rsidRPr="00397AA2">
        <w:rPr>
          <w:rFonts w:ascii="Courier New" w:eastAsia="Arial" w:hAnsi="Courier New" w:cs="Courier New"/>
          <w:spacing w:val="5"/>
        </w:rPr>
        <w:t>f</w:t>
      </w:r>
      <w:r w:rsidRPr="00397AA2">
        <w:rPr>
          <w:rFonts w:ascii="Courier New" w:eastAsia="Arial" w:hAnsi="Courier New" w:cs="Courier New"/>
        </w:rPr>
        <w:t xml:space="preserve">) </w:t>
      </w:r>
      <w:r w:rsidRPr="00397AA2">
        <w:rPr>
          <w:rFonts w:ascii="Courier New" w:eastAsia="Arial" w:hAnsi="Courier New" w:cs="Courier New"/>
          <w:spacing w:val="26"/>
        </w:rPr>
        <w:t xml:space="preserve"> </w:t>
      </w:r>
      <w:r w:rsidRPr="00397AA2">
        <w:rPr>
          <w:rFonts w:ascii="Courier New" w:eastAsia="Arial" w:hAnsi="Courier New" w:cs="Courier New"/>
          <w:spacing w:val="1"/>
        </w:rPr>
        <w:t>P</w:t>
      </w:r>
      <w:r w:rsidRPr="00397AA2">
        <w:rPr>
          <w:rFonts w:ascii="Courier New" w:eastAsia="Arial" w:hAnsi="Courier New" w:cs="Courier New"/>
          <w:spacing w:val="-2"/>
        </w:rPr>
        <w:t>r</w:t>
      </w:r>
      <w:r w:rsidRPr="00397AA2">
        <w:rPr>
          <w:rFonts w:ascii="Courier New" w:eastAsia="Arial" w:hAnsi="Courier New" w:cs="Courier New"/>
          <w:spacing w:val="5"/>
        </w:rPr>
        <w:t>o</w:t>
      </w:r>
      <w:r w:rsidRPr="00397AA2">
        <w:rPr>
          <w:rFonts w:ascii="Courier New" w:eastAsia="Arial" w:hAnsi="Courier New" w:cs="Courier New"/>
          <w:spacing w:val="-5"/>
        </w:rPr>
        <w:t>d</w:t>
      </w:r>
      <w:r w:rsidRPr="00397AA2">
        <w:rPr>
          <w:rFonts w:ascii="Courier New" w:eastAsia="Arial" w:hAnsi="Courier New" w:cs="Courier New"/>
          <w:spacing w:val="5"/>
        </w:rPr>
        <w:t>u</w:t>
      </w:r>
      <w:r w:rsidRPr="00397AA2">
        <w:rPr>
          <w:rFonts w:ascii="Courier New" w:eastAsia="Arial" w:hAnsi="Courier New" w:cs="Courier New"/>
          <w:spacing w:val="-3"/>
        </w:rPr>
        <w:t>ç</w:t>
      </w:r>
      <w:r w:rsidRPr="00397AA2">
        <w:rPr>
          <w:rFonts w:ascii="Courier New" w:eastAsia="Arial" w:hAnsi="Courier New" w:cs="Courier New"/>
        </w:rPr>
        <w:t>ão</w:t>
      </w:r>
      <w:r w:rsidRPr="00397AA2">
        <w:rPr>
          <w:rFonts w:ascii="Courier New" w:eastAsia="Arial" w:hAnsi="Courier New" w:cs="Courier New"/>
          <w:spacing w:val="28"/>
        </w:rPr>
        <w:t xml:space="preserve"> </w:t>
      </w:r>
      <w:r w:rsidRPr="00397AA2">
        <w:rPr>
          <w:rFonts w:ascii="Courier New" w:eastAsia="Arial" w:hAnsi="Courier New" w:cs="Courier New"/>
        </w:rPr>
        <w:t>de</w:t>
      </w:r>
      <w:r w:rsidRPr="00397AA2">
        <w:rPr>
          <w:rFonts w:ascii="Courier New" w:eastAsia="Arial" w:hAnsi="Courier New" w:cs="Courier New"/>
          <w:spacing w:val="9"/>
        </w:rPr>
        <w:t xml:space="preserve"> </w:t>
      </w:r>
      <w:r w:rsidRPr="00397AA2">
        <w:rPr>
          <w:rFonts w:ascii="Courier New" w:eastAsia="Arial" w:hAnsi="Courier New" w:cs="Courier New"/>
        </w:rPr>
        <w:t>a</w:t>
      </w:r>
      <w:r w:rsidRPr="00397AA2">
        <w:rPr>
          <w:rFonts w:ascii="Courier New" w:eastAsia="Arial" w:hAnsi="Courier New" w:cs="Courier New"/>
          <w:spacing w:val="-2"/>
        </w:rPr>
        <w:t>r</w:t>
      </w:r>
      <w:r w:rsidRPr="00397AA2">
        <w:rPr>
          <w:rFonts w:ascii="Courier New" w:eastAsia="Arial" w:hAnsi="Courier New" w:cs="Courier New"/>
        </w:rPr>
        <w:t>e</w:t>
      </w:r>
      <w:r w:rsidRPr="00397AA2">
        <w:rPr>
          <w:rFonts w:ascii="Courier New" w:eastAsia="Arial" w:hAnsi="Courier New" w:cs="Courier New"/>
          <w:spacing w:val="2"/>
        </w:rPr>
        <w:t>i</w:t>
      </w:r>
      <w:r w:rsidRPr="00397AA2">
        <w:rPr>
          <w:rFonts w:ascii="Courier New" w:eastAsia="Arial" w:hAnsi="Courier New" w:cs="Courier New"/>
        </w:rPr>
        <w:t>a;</w:t>
      </w:r>
      <w:r w:rsidRPr="00397AA2">
        <w:rPr>
          <w:rFonts w:ascii="Courier New" w:eastAsia="Arial" w:hAnsi="Courier New" w:cs="Courier New"/>
          <w:spacing w:val="12"/>
        </w:rPr>
        <w:t xml:space="preserve"> </w:t>
      </w:r>
      <w:r w:rsidRPr="00397AA2">
        <w:rPr>
          <w:rFonts w:ascii="Courier New" w:eastAsia="Arial" w:hAnsi="Courier New" w:cs="Courier New"/>
          <w:spacing w:val="5"/>
          <w:w w:val="103"/>
        </w:rPr>
        <w:t>e</w:t>
      </w:r>
      <w:r w:rsidRPr="00397AA2">
        <w:rPr>
          <w:rFonts w:ascii="Courier New" w:eastAsia="Arial" w:hAnsi="Courier New" w:cs="Courier New"/>
          <w:w w:val="103"/>
        </w:rPr>
        <w:t>/</w:t>
      </w:r>
      <w:r w:rsidRPr="00397AA2">
        <w:rPr>
          <w:rFonts w:ascii="Courier New" w:eastAsia="Arial" w:hAnsi="Courier New" w:cs="Courier New"/>
          <w:spacing w:val="-5"/>
          <w:w w:val="103"/>
        </w:rPr>
        <w:t>o</w:t>
      </w:r>
      <w:r w:rsidRPr="00397AA2">
        <w:rPr>
          <w:rFonts w:ascii="Courier New" w:eastAsia="Arial" w:hAnsi="Courier New" w:cs="Courier New"/>
          <w:w w:val="103"/>
        </w:rPr>
        <w:t>u</w:t>
      </w:r>
    </w:p>
    <w:p w:rsidR="00397AA2" w:rsidRPr="00397AA2" w:rsidRDefault="00397AA2" w:rsidP="00397AA2">
      <w:pPr>
        <w:ind w:left="930"/>
        <w:rPr>
          <w:rFonts w:ascii="Courier New" w:eastAsia="Arial" w:hAnsi="Courier New" w:cs="Courier New"/>
          <w:w w:val="103"/>
        </w:rPr>
      </w:pPr>
      <w:r w:rsidRPr="00397AA2">
        <w:rPr>
          <w:rFonts w:ascii="Courier New" w:eastAsia="Arial" w:hAnsi="Courier New" w:cs="Courier New"/>
        </w:rPr>
        <w:t>g)</w:t>
      </w:r>
      <w:r w:rsidRPr="00397AA2">
        <w:rPr>
          <w:rFonts w:ascii="Courier New" w:eastAsia="Arial" w:hAnsi="Courier New" w:cs="Courier New"/>
          <w:spacing w:val="29"/>
        </w:rPr>
        <w:t xml:space="preserve"> </w:t>
      </w:r>
      <w:r w:rsidRPr="00397AA2">
        <w:rPr>
          <w:rFonts w:ascii="Courier New" w:eastAsia="Arial" w:hAnsi="Courier New" w:cs="Courier New"/>
          <w:spacing w:val="-3"/>
        </w:rPr>
        <w:t>outros</w:t>
      </w:r>
      <w:r w:rsidRPr="00397AA2">
        <w:rPr>
          <w:rFonts w:ascii="Courier New" w:eastAsia="Arial" w:hAnsi="Courier New" w:cs="Courier New"/>
          <w:spacing w:val="22"/>
        </w:rPr>
        <w:t xml:space="preserve"> </w:t>
      </w:r>
      <w:r w:rsidRPr="00397AA2">
        <w:rPr>
          <w:rFonts w:ascii="Courier New" w:eastAsia="Arial" w:hAnsi="Courier New" w:cs="Courier New"/>
        </w:rPr>
        <w:t>que</w:t>
      </w:r>
      <w:r w:rsidRPr="00397AA2">
        <w:rPr>
          <w:rFonts w:ascii="Courier New" w:eastAsia="Arial" w:hAnsi="Courier New" w:cs="Courier New"/>
          <w:spacing w:val="12"/>
        </w:rPr>
        <w:t xml:space="preserve"> </w:t>
      </w:r>
      <w:r w:rsidRPr="00397AA2">
        <w:rPr>
          <w:rFonts w:ascii="Courier New" w:eastAsia="Arial" w:hAnsi="Courier New" w:cs="Courier New"/>
          <w:spacing w:val="-5"/>
        </w:rPr>
        <w:t>p</w:t>
      </w:r>
      <w:r w:rsidRPr="00397AA2">
        <w:rPr>
          <w:rFonts w:ascii="Courier New" w:eastAsia="Arial" w:hAnsi="Courier New" w:cs="Courier New"/>
          <w:spacing w:val="5"/>
        </w:rPr>
        <w:t>o</w:t>
      </w:r>
      <w:r w:rsidRPr="00397AA2">
        <w:rPr>
          <w:rFonts w:ascii="Courier New" w:eastAsia="Arial" w:hAnsi="Courier New" w:cs="Courier New"/>
          <w:spacing w:val="-3"/>
        </w:rPr>
        <w:t>s</w:t>
      </w:r>
      <w:r w:rsidRPr="00397AA2">
        <w:rPr>
          <w:rFonts w:ascii="Courier New" w:eastAsia="Arial" w:hAnsi="Courier New" w:cs="Courier New"/>
          <w:spacing w:val="2"/>
        </w:rPr>
        <w:t>s</w:t>
      </w:r>
      <w:r w:rsidRPr="00397AA2">
        <w:rPr>
          <w:rFonts w:ascii="Courier New" w:eastAsia="Arial" w:hAnsi="Courier New" w:cs="Courier New"/>
        </w:rPr>
        <w:t>am</w:t>
      </w:r>
      <w:r w:rsidRPr="00397AA2">
        <w:rPr>
          <w:rFonts w:ascii="Courier New" w:eastAsia="Arial" w:hAnsi="Courier New" w:cs="Courier New"/>
          <w:spacing w:val="19"/>
        </w:rPr>
        <w:t xml:space="preserve"> </w:t>
      </w:r>
      <w:r w:rsidRPr="00397AA2">
        <w:rPr>
          <w:rFonts w:ascii="Courier New" w:eastAsia="Arial" w:hAnsi="Courier New" w:cs="Courier New"/>
          <w:spacing w:val="5"/>
        </w:rPr>
        <w:t>p</w:t>
      </w:r>
      <w:r w:rsidRPr="00397AA2">
        <w:rPr>
          <w:rFonts w:ascii="Courier New" w:eastAsia="Arial" w:hAnsi="Courier New" w:cs="Courier New"/>
          <w:spacing w:val="-2"/>
        </w:rPr>
        <w:t>r</w:t>
      </w:r>
      <w:r w:rsidRPr="00397AA2">
        <w:rPr>
          <w:rFonts w:ascii="Courier New" w:eastAsia="Arial" w:hAnsi="Courier New" w:cs="Courier New"/>
          <w:spacing w:val="-5"/>
        </w:rPr>
        <w:t>e</w:t>
      </w:r>
      <w:r w:rsidRPr="00397AA2">
        <w:rPr>
          <w:rFonts w:ascii="Courier New" w:eastAsia="Arial" w:hAnsi="Courier New" w:cs="Courier New"/>
          <w:spacing w:val="7"/>
        </w:rPr>
        <w:t>j</w:t>
      </w:r>
      <w:r w:rsidRPr="00397AA2">
        <w:rPr>
          <w:rFonts w:ascii="Courier New" w:eastAsia="Arial" w:hAnsi="Courier New" w:cs="Courier New"/>
          <w:spacing w:val="-5"/>
        </w:rPr>
        <w:t>u</w:t>
      </w:r>
      <w:r w:rsidRPr="00397AA2">
        <w:rPr>
          <w:rFonts w:ascii="Courier New" w:eastAsia="Arial" w:hAnsi="Courier New" w:cs="Courier New"/>
        </w:rPr>
        <w:t>d</w:t>
      </w:r>
      <w:r w:rsidRPr="00397AA2">
        <w:rPr>
          <w:rFonts w:ascii="Courier New" w:eastAsia="Arial" w:hAnsi="Courier New" w:cs="Courier New"/>
          <w:spacing w:val="2"/>
        </w:rPr>
        <w:t>ic</w:t>
      </w:r>
      <w:r w:rsidRPr="00397AA2">
        <w:rPr>
          <w:rFonts w:ascii="Courier New" w:eastAsia="Arial" w:hAnsi="Courier New" w:cs="Courier New"/>
        </w:rPr>
        <w:t>ar</w:t>
      </w:r>
      <w:r w:rsidRPr="00397AA2">
        <w:rPr>
          <w:rFonts w:ascii="Courier New" w:eastAsia="Arial" w:hAnsi="Courier New" w:cs="Courier New"/>
          <w:spacing w:val="26"/>
        </w:rPr>
        <w:t xml:space="preserve"> </w:t>
      </w:r>
      <w:r w:rsidRPr="00397AA2">
        <w:rPr>
          <w:rFonts w:ascii="Courier New" w:eastAsia="Arial" w:hAnsi="Courier New" w:cs="Courier New"/>
        </w:rPr>
        <w:t>a</w:t>
      </w:r>
      <w:r w:rsidRPr="00397AA2">
        <w:rPr>
          <w:rFonts w:ascii="Courier New" w:eastAsia="Arial" w:hAnsi="Courier New" w:cs="Courier New"/>
          <w:spacing w:val="5"/>
        </w:rPr>
        <w:t xml:space="preserve"> </w:t>
      </w:r>
      <w:r w:rsidRPr="00397AA2">
        <w:rPr>
          <w:rFonts w:ascii="Courier New" w:eastAsia="Arial" w:hAnsi="Courier New" w:cs="Courier New"/>
          <w:spacing w:val="-3"/>
        </w:rPr>
        <w:t>c</w:t>
      </w:r>
      <w:r w:rsidRPr="00397AA2">
        <w:rPr>
          <w:rFonts w:ascii="Courier New" w:eastAsia="Arial" w:hAnsi="Courier New" w:cs="Courier New"/>
        </w:rPr>
        <w:t>apta</w:t>
      </w:r>
      <w:r w:rsidRPr="00397AA2">
        <w:rPr>
          <w:rFonts w:ascii="Courier New" w:eastAsia="Arial" w:hAnsi="Courier New" w:cs="Courier New"/>
          <w:spacing w:val="-3"/>
        </w:rPr>
        <w:t>ç</w:t>
      </w:r>
      <w:r w:rsidRPr="00397AA2">
        <w:rPr>
          <w:rFonts w:ascii="Courier New" w:eastAsia="Arial" w:hAnsi="Courier New" w:cs="Courier New"/>
          <w:spacing w:val="5"/>
        </w:rPr>
        <w:t>ã</w:t>
      </w:r>
      <w:r w:rsidRPr="00397AA2">
        <w:rPr>
          <w:rFonts w:ascii="Courier New" w:eastAsia="Arial" w:hAnsi="Courier New" w:cs="Courier New"/>
        </w:rPr>
        <w:t>o</w:t>
      </w:r>
      <w:r w:rsidRPr="00397AA2">
        <w:rPr>
          <w:rFonts w:ascii="Courier New" w:eastAsia="Arial" w:hAnsi="Courier New" w:cs="Courier New"/>
          <w:spacing w:val="21"/>
        </w:rPr>
        <w:t xml:space="preserve"> </w:t>
      </w:r>
      <w:r w:rsidRPr="00397AA2">
        <w:rPr>
          <w:rFonts w:ascii="Courier New" w:eastAsia="Arial" w:hAnsi="Courier New" w:cs="Courier New"/>
          <w:spacing w:val="5"/>
        </w:rPr>
        <w:t>d</w:t>
      </w:r>
      <w:r w:rsidRPr="00397AA2">
        <w:rPr>
          <w:rFonts w:ascii="Courier New" w:eastAsia="Arial" w:hAnsi="Courier New" w:cs="Courier New"/>
        </w:rPr>
        <w:t>e</w:t>
      </w:r>
      <w:r w:rsidRPr="00397AA2">
        <w:rPr>
          <w:rFonts w:ascii="Courier New" w:eastAsia="Arial" w:hAnsi="Courier New" w:cs="Courier New"/>
          <w:spacing w:val="4"/>
        </w:rPr>
        <w:t xml:space="preserve"> </w:t>
      </w:r>
      <w:r w:rsidRPr="00397AA2">
        <w:rPr>
          <w:rFonts w:ascii="Courier New" w:eastAsia="Arial" w:hAnsi="Courier New" w:cs="Courier New"/>
        </w:rPr>
        <w:t>água</w:t>
      </w:r>
      <w:r w:rsidRPr="00397AA2">
        <w:rPr>
          <w:rFonts w:ascii="Courier New" w:eastAsia="Arial" w:hAnsi="Courier New" w:cs="Courier New"/>
          <w:spacing w:val="20"/>
        </w:rPr>
        <w:t xml:space="preserve"> </w:t>
      </w:r>
      <w:r w:rsidRPr="00397AA2">
        <w:rPr>
          <w:rFonts w:ascii="Courier New" w:eastAsia="Arial" w:hAnsi="Courier New" w:cs="Courier New"/>
          <w:spacing w:val="-3"/>
          <w:w w:val="103"/>
        </w:rPr>
        <w:t>s</w:t>
      </w:r>
      <w:r w:rsidRPr="00397AA2">
        <w:rPr>
          <w:rFonts w:ascii="Courier New" w:eastAsia="Arial" w:hAnsi="Courier New" w:cs="Courier New"/>
          <w:w w:val="103"/>
        </w:rPr>
        <w:t>ub</w:t>
      </w:r>
      <w:r w:rsidRPr="00397AA2">
        <w:rPr>
          <w:rFonts w:ascii="Courier New" w:eastAsia="Arial" w:hAnsi="Courier New" w:cs="Courier New"/>
          <w:spacing w:val="-5"/>
          <w:w w:val="103"/>
        </w:rPr>
        <w:t>t</w:t>
      </w:r>
      <w:r w:rsidRPr="00397AA2">
        <w:rPr>
          <w:rFonts w:ascii="Courier New" w:eastAsia="Arial" w:hAnsi="Courier New" w:cs="Courier New"/>
          <w:spacing w:val="5"/>
          <w:w w:val="103"/>
        </w:rPr>
        <w:t>e</w:t>
      </w:r>
      <w:r w:rsidRPr="00397AA2">
        <w:rPr>
          <w:rFonts w:ascii="Courier New" w:eastAsia="Arial" w:hAnsi="Courier New" w:cs="Courier New"/>
          <w:spacing w:val="-2"/>
          <w:w w:val="103"/>
        </w:rPr>
        <w:t>rr</w:t>
      </w:r>
      <w:r w:rsidRPr="00397AA2">
        <w:rPr>
          <w:rFonts w:ascii="Courier New" w:eastAsia="Arial" w:hAnsi="Courier New" w:cs="Courier New"/>
          <w:w w:val="103"/>
        </w:rPr>
        <w:t>âne</w:t>
      </w:r>
      <w:r w:rsidRPr="00397AA2">
        <w:rPr>
          <w:rFonts w:ascii="Courier New" w:eastAsia="Arial" w:hAnsi="Courier New" w:cs="Courier New"/>
          <w:spacing w:val="5"/>
          <w:w w:val="103"/>
        </w:rPr>
        <w:t>a</w:t>
      </w:r>
      <w:r w:rsidRPr="00397AA2">
        <w:rPr>
          <w:rFonts w:ascii="Courier New" w:eastAsia="Arial" w:hAnsi="Courier New" w:cs="Courier New"/>
          <w:w w:val="103"/>
        </w:rPr>
        <w:t>.</w:t>
      </w:r>
    </w:p>
    <w:p w:rsidR="00397AA2" w:rsidRPr="00397AA2" w:rsidRDefault="00397AA2" w:rsidP="00397AA2">
      <w:pPr>
        <w:spacing w:before="19" w:line="250" w:lineRule="auto"/>
        <w:ind w:left="930" w:right="81" w:hanging="269"/>
        <w:jc w:val="both"/>
        <w:rPr>
          <w:rFonts w:ascii="Courier New" w:hAnsi="Courier New" w:cs="Courier New"/>
          <w:color w:val="000000"/>
        </w:rPr>
      </w:pPr>
    </w:p>
    <w:p w:rsidR="00397AA2" w:rsidRPr="00397AA2" w:rsidRDefault="00397AA2" w:rsidP="00397AA2">
      <w:pPr>
        <w:numPr>
          <w:ilvl w:val="0"/>
          <w:numId w:val="6"/>
        </w:numPr>
        <w:tabs>
          <w:tab w:val="clear" w:pos="1211"/>
          <w:tab w:val="num" w:pos="0"/>
        </w:tabs>
        <w:suppressAutoHyphens w:val="0"/>
        <w:spacing w:line="360" w:lineRule="auto"/>
        <w:ind w:left="0" w:right="113" w:firstLine="0"/>
        <w:contextualSpacing/>
        <w:mirrorIndents/>
        <w:jc w:val="both"/>
        <w:rPr>
          <w:rFonts w:ascii="Courier New" w:hAnsi="Courier New" w:cs="Courier New"/>
          <w:b/>
        </w:rPr>
      </w:pPr>
      <w:r w:rsidRPr="00397AA2">
        <w:rPr>
          <w:rFonts w:ascii="Courier New" w:hAnsi="Courier New" w:cs="Courier New"/>
          <w:b/>
        </w:rPr>
        <w:t>OBRIGAÇÕES DA CONTRATADA</w:t>
      </w:r>
    </w:p>
    <w:p w:rsidR="00397AA2" w:rsidRPr="00397AA2" w:rsidRDefault="00397AA2" w:rsidP="00397AA2">
      <w:pPr>
        <w:pStyle w:val="PargrafodaLista"/>
        <w:numPr>
          <w:ilvl w:val="0"/>
          <w:numId w:val="9"/>
        </w:numPr>
        <w:tabs>
          <w:tab w:val="num" w:pos="0"/>
        </w:tabs>
        <w:suppressAutoHyphens/>
        <w:spacing w:line="360" w:lineRule="auto"/>
        <w:ind w:left="0" w:right="113" w:firstLine="0"/>
        <w:contextualSpacing/>
        <w:mirrorIndents/>
        <w:jc w:val="both"/>
        <w:rPr>
          <w:rFonts w:ascii="Courier New" w:hAnsi="Courier New" w:cs="Courier New"/>
          <w:vanish/>
          <w:sz w:val="24"/>
          <w:szCs w:val="24"/>
        </w:rPr>
      </w:pPr>
    </w:p>
    <w:p w:rsidR="00397AA2" w:rsidRPr="00397AA2" w:rsidRDefault="00397AA2" w:rsidP="00397AA2">
      <w:pPr>
        <w:pStyle w:val="PargrafodaLista"/>
        <w:tabs>
          <w:tab w:val="num" w:pos="0"/>
        </w:tabs>
        <w:suppressAutoHyphens/>
        <w:ind w:left="0" w:right="113"/>
        <w:mirrorIndents/>
        <w:jc w:val="both"/>
        <w:rPr>
          <w:rFonts w:ascii="Courier New" w:hAnsi="Courier New" w:cs="Courier New"/>
          <w:sz w:val="24"/>
          <w:szCs w:val="24"/>
        </w:rPr>
      </w:pPr>
      <w:r w:rsidRPr="00397AA2">
        <w:rPr>
          <w:rFonts w:ascii="Courier New" w:hAnsi="Courier New" w:cs="Courier New"/>
          <w:sz w:val="24"/>
          <w:szCs w:val="24"/>
        </w:rPr>
        <w:t>5.1. Na execução do objeto do contrato, obriga-se a CONTRATADA a envidar todo empenho e dedicação necessária ao seu fiel e adequado cumprimento, obrigando-se ainda a:</w:t>
      </w:r>
    </w:p>
    <w:p w:rsidR="00397AA2" w:rsidRPr="00397AA2" w:rsidRDefault="00397AA2" w:rsidP="00397AA2">
      <w:pPr>
        <w:pStyle w:val="PargrafodaLista"/>
        <w:numPr>
          <w:ilvl w:val="2"/>
          <w:numId w:val="10"/>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Comunicar, formal e imediatamente, ao GESTOR de eventuais ocorrências anormais verificadas durante a execução dos serviços, no menor espaço de tempo possível.</w:t>
      </w:r>
    </w:p>
    <w:p w:rsidR="00397AA2" w:rsidRPr="00397AA2" w:rsidRDefault="00397AA2" w:rsidP="00397AA2">
      <w:pPr>
        <w:pStyle w:val="PargrafodaLista"/>
        <w:tabs>
          <w:tab w:val="num" w:pos="0"/>
        </w:tabs>
        <w:suppressAutoHyphens/>
        <w:spacing w:line="360" w:lineRule="auto"/>
        <w:ind w:left="0"/>
        <w:mirrorIndents/>
        <w:jc w:val="both"/>
        <w:rPr>
          <w:rFonts w:ascii="Courier New" w:hAnsi="Courier New" w:cs="Courier New"/>
          <w:sz w:val="24"/>
          <w:szCs w:val="24"/>
        </w:rPr>
      </w:pPr>
      <w:r w:rsidRPr="00397AA2">
        <w:rPr>
          <w:rFonts w:ascii="Courier New" w:hAnsi="Courier New" w:cs="Courier New"/>
          <w:sz w:val="24"/>
          <w:szCs w:val="24"/>
        </w:rPr>
        <w:t>5.1.1.1 Considera-se o menor espaço de tempo, o prazo máximo de até 24h (vinte e quatro horas).</w:t>
      </w:r>
    </w:p>
    <w:p w:rsidR="00397AA2" w:rsidRPr="00397AA2" w:rsidRDefault="00397AA2" w:rsidP="00397AA2">
      <w:pPr>
        <w:pStyle w:val="PargrafodaLista"/>
        <w:numPr>
          <w:ilvl w:val="2"/>
          <w:numId w:val="10"/>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Atender, com a diligência possível, as determinações do GESTOR, adotando todas as providências necessárias à regularização de falta(s) e/ou irregularidades verificadas.</w:t>
      </w:r>
    </w:p>
    <w:p w:rsidR="00397AA2" w:rsidRPr="00397AA2" w:rsidRDefault="00397AA2" w:rsidP="00397AA2">
      <w:pPr>
        <w:pStyle w:val="PargrafodaLista"/>
        <w:numPr>
          <w:ilvl w:val="2"/>
          <w:numId w:val="10"/>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Indenizar a </w:t>
      </w:r>
      <w:r w:rsidRPr="00397AA2">
        <w:rPr>
          <w:rFonts w:ascii="Courier New" w:hAnsi="Courier New" w:cs="Courier New"/>
          <w:b/>
          <w:sz w:val="24"/>
          <w:szCs w:val="24"/>
        </w:rPr>
        <w:t>COSANPA</w:t>
      </w:r>
      <w:r w:rsidRPr="00397AA2">
        <w:rPr>
          <w:rFonts w:ascii="Courier New" w:hAnsi="Courier New" w:cs="Courier New"/>
          <w:sz w:val="24"/>
          <w:szCs w:val="24"/>
        </w:rPr>
        <w:t xml:space="preserve"> por quaisquer danos causados às instalações, móveis, utensílios, equipamentos e acessórios, por seus empregados, ficando esta, autorizada a descontar o valor correspondente do pagamento devido à </w:t>
      </w:r>
      <w:r w:rsidRPr="00397AA2">
        <w:rPr>
          <w:rFonts w:ascii="Courier New" w:hAnsi="Courier New" w:cs="Courier New"/>
          <w:b/>
          <w:sz w:val="24"/>
          <w:szCs w:val="24"/>
        </w:rPr>
        <w:t>CONTRATADA</w:t>
      </w:r>
      <w:r w:rsidRPr="00397AA2">
        <w:rPr>
          <w:rFonts w:ascii="Courier New" w:hAnsi="Courier New" w:cs="Courier New"/>
          <w:sz w:val="24"/>
          <w:szCs w:val="24"/>
        </w:rPr>
        <w:t>.</w:t>
      </w:r>
    </w:p>
    <w:p w:rsidR="00397AA2" w:rsidRPr="00397AA2" w:rsidRDefault="00397AA2" w:rsidP="00397AA2">
      <w:pPr>
        <w:pStyle w:val="PargrafodaLista"/>
        <w:numPr>
          <w:ilvl w:val="2"/>
          <w:numId w:val="10"/>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Recrutar em seu nome e sob sua inteira e exclusiva responsabilidade, os empregados necessários à perfeita execução dos serviços, cabendo-lhe efetuar todos os pagamentos, inclusive dos encargos previstos na legislação trabalhista, previdenciária e fiscal e quaisquer outros decorrentes da sua condição de empregadora.</w:t>
      </w:r>
    </w:p>
    <w:p w:rsidR="00397AA2" w:rsidRPr="00397AA2" w:rsidRDefault="00397AA2" w:rsidP="00397AA2">
      <w:pPr>
        <w:pStyle w:val="PargrafodaLista"/>
        <w:numPr>
          <w:ilvl w:val="2"/>
          <w:numId w:val="10"/>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Realizar a substituição de qualquer empregado que, a critério do </w:t>
      </w:r>
      <w:r w:rsidRPr="00397AA2">
        <w:rPr>
          <w:rFonts w:ascii="Courier New" w:hAnsi="Courier New" w:cs="Courier New"/>
          <w:b/>
          <w:sz w:val="24"/>
          <w:szCs w:val="24"/>
        </w:rPr>
        <w:t>COSANPA</w:t>
      </w:r>
      <w:r w:rsidRPr="00397AA2">
        <w:rPr>
          <w:rFonts w:ascii="Courier New" w:hAnsi="Courier New" w:cs="Courier New"/>
          <w:sz w:val="24"/>
          <w:szCs w:val="24"/>
        </w:rPr>
        <w:t xml:space="preserve">, não esteja habilitado à execução dos serviços nas condições estabelecidas no presente contrato, ou em razão de não corresponder à confiança ou perturbar a ação do GESTOR do contrato, ou ainda, por motivo de falta ao serviço, licença, férias ou feriados, sem nenhum ônus adicional para 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2"/>
          <w:numId w:val="10"/>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Fazer com que seus empregados se submetam, durante o tempo de permanência nas dependências da </w:t>
      </w:r>
      <w:r w:rsidRPr="00397AA2">
        <w:rPr>
          <w:rFonts w:ascii="Courier New" w:hAnsi="Courier New" w:cs="Courier New"/>
          <w:b/>
          <w:sz w:val="24"/>
          <w:szCs w:val="24"/>
        </w:rPr>
        <w:t>COSANPA</w:t>
      </w:r>
      <w:r w:rsidRPr="00397AA2">
        <w:rPr>
          <w:rFonts w:ascii="Courier New" w:hAnsi="Courier New" w:cs="Courier New"/>
          <w:sz w:val="24"/>
          <w:szCs w:val="24"/>
        </w:rPr>
        <w:t>, aos regulamentos de segurança e disciplina por este exigido, bem como manter seus profissionais devidamente uniformizados e identificados.</w:t>
      </w:r>
    </w:p>
    <w:p w:rsidR="00397AA2" w:rsidRPr="00397AA2" w:rsidRDefault="00397AA2" w:rsidP="00397AA2">
      <w:pPr>
        <w:pStyle w:val="PargrafodaLista"/>
        <w:numPr>
          <w:ilvl w:val="2"/>
          <w:numId w:val="10"/>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Concluir os serviços em prazo não superior ao máximo estipulado no Termo de Referência Técnica, sob pena de multa estabelecida no contrato.</w:t>
      </w:r>
    </w:p>
    <w:p w:rsidR="00397AA2" w:rsidRPr="00397AA2" w:rsidRDefault="00397AA2" w:rsidP="00397AA2">
      <w:pPr>
        <w:pStyle w:val="PargrafodaLista"/>
        <w:numPr>
          <w:ilvl w:val="2"/>
          <w:numId w:val="11"/>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Assumir inteira responsabilidade técnica pela execução dos serviços e pela boa qualidade dos materiais empregados.</w:t>
      </w:r>
    </w:p>
    <w:p w:rsidR="00397AA2" w:rsidRPr="00397AA2" w:rsidRDefault="00397AA2" w:rsidP="00397AA2">
      <w:pPr>
        <w:pStyle w:val="PargrafodaLista"/>
        <w:numPr>
          <w:ilvl w:val="2"/>
          <w:numId w:val="11"/>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Responsabilizar-se pela embalagem, transporte e quaisquer custos que venham incidir no deslocamento de quaisquer peças ou componentes dos equipamentos utilizados nas execuções dos serviços.</w:t>
      </w:r>
    </w:p>
    <w:p w:rsidR="00397AA2" w:rsidRPr="00397AA2" w:rsidRDefault="00397AA2" w:rsidP="00397AA2">
      <w:pPr>
        <w:pStyle w:val="PargrafodaLista"/>
        <w:numPr>
          <w:ilvl w:val="2"/>
          <w:numId w:val="11"/>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lastRenderedPageBreak/>
        <w:t>O pagamento de impostos, taxas e outras obrigações financeiras, que vierem a incidir sobre a aquisição dos materiais.</w:t>
      </w:r>
    </w:p>
    <w:p w:rsidR="00397AA2" w:rsidRPr="00397AA2" w:rsidRDefault="00397AA2" w:rsidP="00397AA2">
      <w:pPr>
        <w:pStyle w:val="PargrafodaLista"/>
        <w:numPr>
          <w:ilvl w:val="1"/>
          <w:numId w:val="11"/>
        </w:numPr>
        <w:tabs>
          <w:tab w:val="num" w:pos="0"/>
        </w:tabs>
        <w:spacing w:line="360" w:lineRule="auto"/>
        <w:ind w:left="0" w:right="113" w:firstLine="0"/>
        <w:contextualSpacing/>
        <w:mirrorIndents/>
        <w:jc w:val="both"/>
        <w:rPr>
          <w:rFonts w:ascii="Courier New" w:hAnsi="Courier New" w:cs="Courier New"/>
          <w:b/>
          <w:sz w:val="24"/>
          <w:szCs w:val="24"/>
        </w:rPr>
      </w:pPr>
      <w:r w:rsidRPr="00397AA2">
        <w:rPr>
          <w:rFonts w:ascii="Courier New" w:hAnsi="Courier New" w:cs="Courier New"/>
          <w:b/>
          <w:sz w:val="24"/>
          <w:szCs w:val="24"/>
        </w:rPr>
        <w:t>Segurança para a Execução dos Serviços</w:t>
      </w:r>
    </w:p>
    <w:p w:rsidR="00397AA2" w:rsidRPr="00397AA2" w:rsidRDefault="00397AA2" w:rsidP="00397AA2">
      <w:pPr>
        <w:pStyle w:val="PargrafodaLista"/>
        <w:numPr>
          <w:ilvl w:val="2"/>
          <w:numId w:val="13"/>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A responsabilidade pela aplicação de todos os procedimentos referentes a segurança no desenvolvimento das atividades inerentes à limpeza e desinfecção dos poços ficará a cargo da empresa CONTRATADA, a qual deverá indicar um responsável técnico com a devida habilitação para a execução da coordenação dos serviços que deverá adotar todos os meios para a proteção dos trabalhadores.</w:t>
      </w:r>
    </w:p>
    <w:p w:rsidR="00397AA2" w:rsidRPr="00397AA2" w:rsidRDefault="00397AA2" w:rsidP="00397AA2">
      <w:pPr>
        <w:pStyle w:val="PargrafodaLista"/>
        <w:numPr>
          <w:ilvl w:val="2"/>
          <w:numId w:val="13"/>
        </w:numPr>
        <w:tabs>
          <w:tab w:val="num" w:pos="0"/>
        </w:tabs>
        <w:suppressAutoHyphen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equipe designada pela </w:t>
      </w:r>
      <w:r w:rsidRPr="00397AA2">
        <w:rPr>
          <w:rFonts w:ascii="Courier New" w:hAnsi="Courier New" w:cs="Courier New"/>
          <w:b/>
          <w:sz w:val="24"/>
          <w:szCs w:val="24"/>
        </w:rPr>
        <w:t>CONTRATADA</w:t>
      </w:r>
      <w:r w:rsidRPr="00397AA2">
        <w:rPr>
          <w:rFonts w:ascii="Courier New" w:hAnsi="Courier New" w:cs="Courier New"/>
          <w:sz w:val="24"/>
          <w:szCs w:val="24"/>
        </w:rPr>
        <w:t xml:space="preserve"> para a execução dos serviços deverá portar e utilizar, obrigatoriamente, e de acordo com as NR18 e 33, Equipamentos de Proteção Individual (EPIs) e coletiva, observando as normas relacionadas com a segurança, higiene e medicina do trabalho, bem como seguro de vida.</w:t>
      </w:r>
    </w:p>
    <w:p w:rsidR="00397AA2" w:rsidRPr="00397AA2" w:rsidRDefault="00397AA2" w:rsidP="00397AA2">
      <w:pPr>
        <w:pStyle w:val="PargrafodaLista"/>
        <w:numPr>
          <w:ilvl w:val="2"/>
          <w:numId w:val="13"/>
        </w:numPr>
        <w:tabs>
          <w:tab w:val="num" w:pos="0"/>
        </w:tab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Todo o equipamento de proteção deve estar disponível antes do início dos serviços.</w:t>
      </w:r>
    </w:p>
    <w:p w:rsidR="00397AA2" w:rsidRPr="00397AA2" w:rsidRDefault="00397AA2" w:rsidP="00397AA2">
      <w:pPr>
        <w:pStyle w:val="PargrafodaLista"/>
        <w:numPr>
          <w:ilvl w:val="2"/>
          <w:numId w:val="13"/>
        </w:numPr>
        <w:tabs>
          <w:tab w:val="num" w:pos="0"/>
        </w:tab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empresa </w:t>
      </w:r>
      <w:r w:rsidRPr="00397AA2">
        <w:rPr>
          <w:rFonts w:ascii="Courier New" w:hAnsi="Courier New" w:cs="Courier New"/>
          <w:b/>
          <w:sz w:val="24"/>
          <w:szCs w:val="24"/>
        </w:rPr>
        <w:t>CONTRATADA</w:t>
      </w:r>
      <w:r w:rsidRPr="00397AA2">
        <w:rPr>
          <w:rFonts w:ascii="Courier New" w:hAnsi="Courier New" w:cs="Courier New"/>
          <w:sz w:val="24"/>
          <w:szCs w:val="24"/>
        </w:rPr>
        <w:t xml:space="preserve"> deve fornecer aos trabalhadores todas as condições de proteção contra intemperismos, como cobertura para proteção do sol e chuva.</w:t>
      </w:r>
    </w:p>
    <w:p w:rsidR="00397AA2" w:rsidRPr="00397AA2" w:rsidRDefault="00397AA2" w:rsidP="00397AA2">
      <w:pPr>
        <w:pStyle w:val="PargrafodaLista"/>
        <w:numPr>
          <w:ilvl w:val="2"/>
          <w:numId w:val="13"/>
        </w:numPr>
        <w:tabs>
          <w:tab w:val="num" w:pos="0"/>
        </w:tab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se obriga a cumprir as normas de sinalização e execução de serviços vigentes no local.</w:t>
      </w:r>
    </w:p>
    <w:p w:rsidR="00397AA2" w:rsidRPr="00397AA2" w:rsidRDefault="00397AA2" w:rsidP="00397AA2">
      <w:pPr>
        <w:pStyle w:val="PargrafodaLista"/>
        <w:numPr>
          <w:ilvl w:val="2"/>
          <w:numId w:val="13"/>
        </w:numPr>
        <w:tabs>
          <w:tab w:val="num" w:pos="0"/>
        </w:tab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é o único responsável pela segurança, guarda e conservação de todos os materiais, equipamentos, ferramentas e utensílios de sua propriedade e pela proteção destes, bem como pela manutenção da ordem nos locais de trabalho, inclusive as necessárias providências para garanti-la.</w:t>
      </w:r>
    </w:p>
    <w:p w:rsidR="00397AA2" w:rsidRPr="00397AA2" w:rsidRDefault="00397AA2" w:rsidP="00397AA2">
      <w:pPr>
        <w:pStyle w:val="PargrafodaLista"/>
        <w:numPr>
          <w:ilvl w:val="2"/>
          <w:numId w:val="13"/>
        </w:numPr>
        <w:tabs>
          <w:tab w:val="num" w:pos="0"/>
        </w:tab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Qualquer perda ou dano sofrido, por negligência da </w:t>
      </w:r>
      <w:r w:rsidRPr="00397AA2">
        <w:rPr>
          <w:rFonts w:ascii="Courier New" w:hAnsi="Courier New" w:cs="Courier New"/>
          <w:b/>
          <w:sz w:val="24"/>
          <w:szCs w:val="24"/>
        </w:rPr>
        <w:t>CONTRATADA</w:t>
      </w:r>
      <w:r w:rsidRPr="00397AA2">
        <w:rPr>
          <w:rFonts w:ascii="Courier New" w:hAnsi="Courier New" w:cs="Courier New"/>
          <w:sz w:val="24"/>
          <w:szCs w:val="24"/>
        </w:rPr>
        <w:t xml:space="preserve"> em material, equipamentos ou instrumental da </w:t>
      </w:r>
      <w:r w:rsidRPr="00397AA2">
        <w:rPr>
          <w:rFonts w:ascii="Courier New" w:hAnsi="Courier New" w:cs="Courier New"/>
          <w:b/>
          <w:sz w:val="24"/>
          <w:szCs w:val="24"/>
        </w:rPr>
        <w:t>COSANPA</w:t>
      </w:r>
      <w:r w:rsidRPr="00397AA2">
        <w:rPr>
          <w:rFonts w:ascii="Courier New" w:hAnsi="Courier New" w:cs="Courier New"/>
          <w:sz w:val="24"/>
          <w:szCs w:val="24"/>
        </w:rPr>
        <w:t xml:space="preserve"> existentes no local do serviço, será avaliado pela mesma e ocorrerá às expensas da </w:t>
      </w:r>
      <w:r w:rsidRPr="00397AA2">
        <w:rPr>
          <w:rFonts w:ascii="Courier New" w:hAnsi="Courier New" w:cs="Courier New"/>
          <w:b/>
          <w:sz w:val="24"/>
          <w:szCs w:val="24"/>
        </w:rPr>
        <w:t>CONTRATADA</w:t>
      </w:r>
      <w:r w:rsidRPr="00397AA2">
        <w:rPr>
          <w:rFonts w:ascii="Courier New" w:hAnsi="Courier New" w:cs="Courier New"/>
          <w:sz w:val="24"/>
          <w:szCs w:val="24"/>
        </w:rPr>
        <w:t>.</w:t>
      </w:r>
    </w:p>
    <w:p w:rsidR="00397AA2" w:rsidRPr="00397AA2" w:rsidRDefault="00397AA2" w:rsidP="00397AA2">
      <w:pPr>
        <w:pStyle w:val="PargrafodaLista"/>
        <w:numPr>
          <w:ilvl w:val="2"/>
          <w:numId w:val="13"/>
        </w:numPr>
        <w:tabs>
          <w:tab w:val="num" w:pos="0"/>
        </w:tab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Em caso de acidente no local de trabalho, 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w:t>
      </w:r>
    </w:p>
    <w:p w:rsidR="00397AA2" w:rsidRPr="00397AA2" w:rsidRDefault="00397AA2" w:rsidP="00397AA2">
      <w:pPr>
        <w:pStyle w:val="PargrafodaLista"/>
        <w:numPr>
          <w:ilvl w:val="0"/>
          <w:numId w:val="7"/>
        </w:numPr>
        <w:tabs>
          <w:tab w:val="num" w:pos="0"/>
        </w:tabs>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Prestar todo e qualquer socorro imediato às vítimas;</w:t>
      </w:r>
    </w:p>
    <w:p w:rsidR="00397AA2" w:rsidRPr="00397AA2" w:rsidRDefault="00397AA2" w:rsidP="00397AA2">
      <w:pPr>
        <w:pStyle w:val="PargrafodaLista"/>
        <w:numPr>
          <w:ilvl w:val="0"/>
          <w:numId w:val="7"/>
        </w:numPr>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Paralisar imediatamente os serviços, a fim de evitar a possibilidade de mudança das circunstâncias relacionadas com o acidente;</w:t>
      </w:r>
    </w:p>
    <w:p w:rsidR="00397AA2" w:rsidRPr="00397AA2" w:rsidRDefault="00397AA2" w:rsidP="00397AA2">
      <w:pPr>
        <w:pStyle w:val="PargrafodaLista"/>
        <w:numPr>
          <w:ilvl w:val="0"/>
          <w:numId w:val="7"/>
        </w:numPr>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O funcionário da </w:t>
      </w:r>
      <w:r w:rsidRPr="00397AA2">
        <w:rPr>
          <w:rFonts w:ascii="Courier New" w:hAnsi="Courier New" w:cs="Courier New"/>
          <w:b/>
          <w:sz w:val="24"/>
          <w:szCs w:val="24"/>
        </w:rPr>
        <w:t>COSANPA</w:t>
      </w:r>
      <w:r w:rsidRPr="00397AA2">
        <w:rPr>
          <w:rFonts w:ascii="Courier New" w:hAnsi="Courier New" w:cs="Courier New"/>
          <w:sz w:val="24"/>
          <w:szCs w:val="24"/>
        </w:rPr>
        <w:t xml:space="preserve"> presente no local da ocorrência deverá de imediato levar às instâncias superiores o conhecimento do fato.</w:t>
      </w:r>
    </w:p>
    <w:p w:rsidR="00397AA2" w:rsidRPr="00397AA2" w:rsidRDefault="00397AA2" w:rsidP="00397AA2">
      <w:pPr>
        <w:pStyle w:val="PargrafodaLista"/>
        <w:numPr>
          <w:ilvl w:val="2"/>
          <w:numId w:val="13"/>
        </w:numPr>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No caso de acidentes envolvendo propriedades de terceiros, 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providenciar imediatamente a reparação dos danos causados (ficando sob sua responsabilidade o acionamento da companhia seguradora) e isentando totalmente a </w:t>
      </w:r>
      <w:r w:rsidRPr="00397AA2">
        <w:rPr>
          <w:rFonts w:ascii="Courier New" w:hAnsi="Courier New" w:cs="Courier New"/>
          <w:b/>
          <w:sz w:val="24"/>
          <w:szCs w:val="24"/>
        </w:rPr>
        <w:t>COSANPA</w:t>
      </w:r>
      <w:r w:rsidRPr="00397AA2">
        <w:rPr>
          <w:rFonts w:ascii="Courier New" w:hAnsi="Courier New" w:cs="Courier New"/>
          <w:sz w:val="24"/>
          <w:szCs w:val="24"/>
        </w:rPr>
        <w:t xml:space="preserve"> de quaisquer ônus deles decorrentes.</w:t>
      </w:r>
    </w:p>
    <w:p w:rsidR="00397AA2" w:rsidRPr="00397AA2" w:rsidRDefault="00397AA2" w:rsidP="00397AA2">
      <w:pPr>
        <w:pStyle w:val="PargrafodaLista"/>
        <w:numPr>
          <w:ilvl w:val="2"/>
          <w:numId w:val="13"/>
        </w:numPr>
        <w:ind w:left="0" w:right="113" w:firstLine="0"/>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será inteiramente responsável perante a justiça por acidentes envolvendo os seus trabalhadores e danos a terceiros, sem ônus para 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ind w:left="0" w:right="113"/>
        <w:mirrorIndents/>
        <w:jc w:val="both"/>
        <w:rPr>
          <w:rFonts w:ascii="Courier New" w:hAnsi="Courier New" w:cs="Courier New"/>
          <w:sz w:val="24"/>
          <w:szCs w:val="24"/>
        </w:rPr>
      </w:pPr>
    </w:p>
    <w:p w:rsidR="00397AA2" w:rsidRPr="00397AA2" w:rsidRDefault="00397AA2" w:rsidP="00397AA2">
      <w:pPr>
        <w:ind w:right="113"/>
        <w:contextualSpacing/>
        <w:mirrorIndents/>
        <w:jc w:val="both"/>
        <w:rPr>
          <w:rFonts w:ascii="Courier New" w:hAnsi="Courier New" w:cs="Courier New"/>
          <w:b/>
        </w:rPr>
      </w:pPr>
      <w:r w:rsidRPr="00397AA2">
        <w:rPr>
          <w:rFonts w:ascii="Courier New" w:hAnsi="Courier New" w:cs="Courier New"/>
          <w:b/>
        </w:rPr>
        <w:t>5.3-PRAZO DE VIGÊNCIA DOS CONTRATOS E EXECUÇÃO DOS SERVIÇOS</w:t>
      </w:r>
    </w:p>
    <w:p w:rsidR="00397AA2" w:rsidRPr="00397AA2" w:rsidRDefault="00397AA2" w:rsidP="00397AA2">
      <w:pPr>
        <w:pStyle w:val="PargrafodaLista"/>
        <w:ind w:left="0" w:right="113" w:firstLine="709"/>
        <w:mirrorIndents/>
        <w:jc w:val="both"/>
        <w:rPr>
          <w:rFonts w:ascii="Courier New" w:hAnsi="Courier New" w:cs="Courier New"/>
          <w:sz w:val="24"/>
          <w:szCs w:val="24"/>
        </w:rPr>
      </w:pPr>
      <w:r w:rsidRPr="00397AA2">
        <w:rPr>
          <w:rFonts w:ascii="Courier New" w:hAnsi="Courier New" w:cs="Courier New"/>
          <w:sz w:val="24"/>
          <w:szCs w:val="24"/>
        </w:rPr>
        <w:lastRenderedPageBreak/>
        <w:t>5.3.1- O prazo de vigência do contrato, objeto deste termo, será de 18 (dezoito) meses, podendo ser prorrogado com base no Regulamento Interno de Licitações e Contratos – RILC/COSANPA, Lei 13.303/2016, contados a partir da data de assinatura do contrato.</w:t>
      </w:r>
    </w:p>
    <w:p w:rsidR="00397AA2" w:rsidRPr="00397AA2" w:rsidRDefault="00397AA2" w:rsidP="00397AA2">
      <w:pPr>
        <w:pStyle w:val="PargrafodaLista"/>
        <w:ind w:left="0" w:right="113" w:firstLine="567"/>
        <w:mirrorIndents/>
        <w:jc w:val="both"/>
        <w:rPr>
          <w:rFonts w:ascii="Courier New" w:hAnsi="Courier New" w:cs="Courier New"/>
          <w:sz w:val="24"/>
          <w:szCs w:val="24"/>
        </w:rPr>
      </w:pPr>
      <w:r w:rsidRPr="00397AA2">
        <w:rPr>
          <w:rFonts w:ascii="Courier New" w:hAnsi="Courier New" w:cs="Courier New"/>
          <w:sz w:val="24"/>
          <w:szCs w:val="24"/>
        </w:rPr>
        <w:t>5.3.2-Os serviços de perfilagem óptica, içamento de corpos estranhos, limpeza e desinfecção dos poços nas respectivas unidades de operação serão executados no período de 18</w:t>
      </w:r>
      <w:r w:rsidRPr="00397AA2">
        <w:rPr>
          <w:rFonts w:ascii="Courier New" w:hAnsi="Courier New" w:cs="Courier New"/>
          <w:b/>
          <w:sz w:val="24"/>
          <w:szCs w:val="24"/>
        </w:rPr>
        <w:t xml:space="preserve"> </w:t>
      </w:r>
      <w:r w:rsidRPr="00397AA2">
        <w:rPr>
          <w:rFonts w:ascii="Courier New" w:hAnsi="Courier New" w:cs="Courier New"/>
          <w:bCs/>
          <w:sz w:val="24"/>
          <w:szCs w:val="24"/>
        </w:rPr>
        <w:t>(dezoito) meses  consecutivos,</w:t>
      </w:r>
      <w:r w:rsidRPr="00397AA2">
        <w:rPr>
          <w:rFonts w:ascii="Courier New" w:hAnsi="Courier New" w:cs="Courier New"/>
          <w:sz w:val="24"/>
          <w:szCs w:val="24"/>
        </w:rPr>
        <w:t xml:space="preserve"> dentro do prazo de vigência do contrato.</w:t>
      </w:r>
    </w:p>
    <w:p w:rsidR="00397AA2" w:rsidRPr="00397AA2" w:rsidRDefault="00397AA2" w:rsidP="00397AA2">
      <w:pPr>
        <w:pStyle w:val="PargrafodaLista"/>
        <w:ind w:left="567" w:right="113"/>
        <w:mirrorIndents/>
        <w:jc w:val="both"/>
        <w:rPr>
          <w:rFonts w:ascii="Courier New" w:hAnsi="Courier New" w:cs="Courier New"/>
          <w:sz w:val="24"/>
          <w:szCs w:val="24"/>
          <w:highlight w:val="yellow"/>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GESTÃO DO CONTRATO</w:t>
      </w:r>
    </w:p>
    <w:p w:rsidR="00397AA2" w:rsidRPr="00397AA2" w:rsidRDefault="00397AA2" w:rsidP="00397AA2">
      <w:pPr>
        <w:pStyle w:val="PargrafodaLista"/>
        <w:numPr>
          <w:ilvl w:val="0"/>
          <w:numId w:val="8"/>
        </w:numPr>
        <w:spacing w:line="360" w:lineRule="auto"/>
        <w:ind w:left="0" w:right="113" w:firstLine="567"/>
        <w:contextualSpacing/>
        <w:mirrorIndents/>
        <w:jc w:val="both"/>
        <w:rPr>
          <w:rFonts w:ascii="Courier New" w:hAnsi="Courier New" w:cs="Courier New"/>
          <w:vanish/>
          <w:sz w:val="24"/>
          <w:szCs w:val="24"/>
        </w:rPr>
      </w:pPr>
    </w:p>
    <w:p w:rsidR="00397AA2" w:rsidRPr="00397AA2" w:rsidRDefault="00397AA2" w:rsidP="00397AA2">
      <w:pPr>
        <w:pStyle w:val="PargrafodaLista"/>
        <w:numPr>
          <w:ilvl w:val="0"/>
          <w:numId w:val="9"/>
        </w:numPr>
        <w:suppressAutoHyphens/>
        <w:spacing w:line="360" w:lineRule="auto"/>
        <w:ind w:left="0" w:right="113" w:firstLine="567"/>
        <w:contextualSpacing/>
        <w:mirrorIndents/>
        <w:jc w:val="both"/>
        <w:rPr>
          <w:rFonts w:ascii="Courier New" w:hAnsi="Courier New" w:cs="Courier New"/>
          <w:vanish/>
          <w:sz w:val="24"/>
          <w:szCs w:val="24"/>
        </w:rPr>
      </w:pPr>
    </w:p>
    <w:p w:rsidR="00397AA2" w:rsidRPr="00397AA2" w:rsidRDefault="00397AA2" w:rsidP="00397AA2">
      <w:pPr>
        <w:pStyle w:val="PargrafodaLista"/>
        <w:numPr>
          <w:ilvl w:val="0"/>
          <w:numId w:val="9"/>
        </w:numPr>
        <w:suppressAutoHyphens/>
        <w:spacing w:line="360" w:lineRule="auto"/>
        <w:ind w:left="0" w:right="113" w:firstLine="567"/>
        <w:contextualSpacing/>
        <w:mirrorIndents/>
        <w:jc w:val="both"/>
        <w:rPr>
          <w:rFonts w:ascii="Courier New" w:hAnsi="Courier New" w:cs="Courier New"/>
          <w:vanish/>
          <w:sz w:val="24"/>
          <w:szCs w:val="24"/>
        </w:rPr>
      </w:pP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Nos termos do art. 154 e seguintes do RILC da COSANPA, será designado representante para acompanhar e fiscalizar a entrega dos bens a </w:t>
      </w:r>
      <w:r w:rsidRPr="00397AA2">
        <w:rPr>
          <w:rFonts w:ascii="Courier New" w:hAnsi="Courier New" w:cs="Courier New"/>
          <w:sz w:val="24"/>
          <w:szCs w:val="24"/>
          <w:u w:val="single"/>
        </w:rPr>
        <w:t>Diretoria de Expansão e Tecnologia</w:t>
      </w:r>
      <w:r w:rsidRPr="00397AA2">
        <w:rPr>
          <w:rFonts w:ascii="Courier New" w:hAnsi="Courier New" w:cs="Courier New"/>
          <w:sz w:val="24"/>
          <w:szCs w:val="24"/>
        </w:rPr>
        <w:t xml:space="preserve"> da COSANPA, que designará um fiscal para a obra a quem competirá anotar em registro próprio todas as ocorrências relacionadas com a execução do contrato e determinando o que for necessário à regularização de falhas ou defeitos observados, bem como o atestamento das faturas, medindo somente o que efetivamente foi executado pela em presa.</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O serviço de perfilagem óptica, içamento de corpos estranhos, limpeza e desinfecção a que se refere os itens anteriores deverá ser agendado pela </w:t>
      </w:r>
      <w:r w:rsidRPr="00397AA2">
        <w:rPr>
          <w:rFonts w:ascii="Courier New" w:hAnsi="Courier New" w:cs="Courier New"/>
          <w:b/>
          <w:sz w:val="24"/>
          <w:szCs w:val="24"/>
        </w:rPr>
        <w:t>CONTRATADA</w:t>
      </w:r>
      <w:r w:rsidRPr="00397AA2">
        <w:rPr>
          <w:rFonts w:ascii="Courier New" w:hAnsi="Courier New" w:cs="Courier New"/>
          <w:sz w:val="24"/>
          <w:szCs w:val="24"/>
        </w:rPr>
        <w:t xml:space="preserve"> com a Unidade de Negócio onde se localiza o poço, onde se realizará o serviço com antecedência mínima de 07 (sete) dias, a contar da assinatura do contrato.</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Qualquer alteração no serviço prevista no item 4.12, deste termo, deverá ser autorizado pelo Gestor do contrato, mediante reformulação dos mesmos.</w:t>
      </w:r>
    </w:p>
    <w:p w:rsidR="00397AA2" w:rsidRPr="00397AA2" w:rsidRDefault="00397AA2" w:rsidP="00397AA2">
      <w:pPr>
        <w:pStyle w:val="PargrafodaLista"/>
        <w:spacing w:line="360" w:lineRule="auto"/>
        <w:ind w:left="0" w:right="113" w:firstLine="567"/>
        <w:mirrorIndents/>
        <w:jc w:val="both"/>
        <w:rPr>
          <w:rFonts w:ascii="Courier New" w:hAnsi="Courier New" w:cs="Courier New"/>
          <w:sz w:val="24"/>
          <w:szCs w:val="24"/>
          <w:highlight w:val="lightGray"/>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FISCALIZAÇÃO E RECEBIMENTO DOS SERVIÇOS</w:t>
      </w:r>
    </w:p>
    <w:p w:rsidR="00397AA2" w:rsidRPr="00397AA2" w:rsidRDefault="00397AA2" w:rsidP="00397AA2">
      <w:pPr>
        <w:pStyle w:val="PargrafodaLista"/>
        <w:numPr>
          <w:ilvl w:val="0"/>
          <w:numId w:val="9"/>
        </w:numPr>
        <w:suppressAutoHyphens/>
        <w:spacing w:line="360" w:lineRule="auto"/>
        <w:ind w:left="0" w:right="113" w:firstLine="567"/>
        <w:contextualSpacing/>
        <w:mirrorIndents/>
        <w:jc w:val="both"/>
        <w:rPr>
          <w:rFonts w:ascii="Courier New" w:hAnsi="Courier New" w:cs="Courier New"/>
          <w:vanish/>
          <w:sz w:val="24"/>
          <w:szCs w:val="24"/>
        </w:rPr>
      </w:pP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Os serviços serão fiscalizados pelo Supervisor Local e pelo Gestor da Unidade de Negócio da COSANPA onde o poço está localizado, a critério da Diretoria de Expansão e Tecnologia Sendo-lhes assegurados à seguinte prerrogativa de:</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Solicitar à </w:t>
      </w:r>
      <w:r w:rsidRPr="00397AA2">
        <w:rPr>
          <w:rFonts w:ascii="Courier New" w:hAnsi="Courier New" w:cs="Courier New"/>
          <w:b/>
          <w:sz w:val="24"/>
          <w:szCs w:val="24"/>
        </w:rPr>
        <w:t>CONTRATADA</w:t>
      </w:r>
      <w:r w:rsidRPr="00397AA2">
        <w:rPr>
          <w:rFonts w:ascii="Courier New" w:hAnsi="Courier New" w:cs="Courier New"/>
          <w:sz w:val="24"/>
          <w:szCs w:val="24"/>
        </w:rPr>
        <w:t xml:space="preserve"> e a seus prepostos, tempestivamente, todas as providências necessárias objetivando o fiel cumprimento do objeto do contrato;</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Participar ativamente das sistemáticas de supervisão, acompanhamento e controle de qualidade do serviço contratado;</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Notificar, por escrito, a </w:t>
      </w:r>
      <w:r w:rsidRPr="00397AA2">
        <w:rPr>
          <w:rFonts w:ascii="Courier New" w:hAnsi="Courier New" w:cs="Courier New"/>
          <w:b/>
          <w:sz w:val="24"/>
          <w:szCs w:val="24"/>
        </w:rPr>
        <w:t>CONTRATADA</w:t>
      </w:r>
      <w:r w:rsidRPr="00397AA2">
        <w:rPr>
          <w:rFonts w:ascii="Courier New" w:hAnsi="Courier New" w:cs="Courier New"/>
          <w:sz w:val="24"/>
          <w:szCs w:val="24"/>
        </w:rPr>
        <w:t>, sobre todas as ocorrências que possam vir a embaraçar os serviços contratados;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Acompanhar a vigência do contrato, comunicando por escrito à Diretoria de Operações da </w:t>
      </w:r>
      <w:r w:rsidRPr="00397AA2">
        <w:rPr>
          <w:rFonts w:ascii="Courier New" w:hAnsi="Courier New" w:cs="Courier New"/>
          <w:b/>
          <w:sz w:val="24"/>
          <w:szCs w:val="24"/>
        </w:rPr>
        <w:t>COSANPA</w:t>
      </w:r>
      <w:r w:rsidRPr="00397AA2">
        <w:rPr>
          <w:rFonts w:ascii="Courier New" w:hAnsi="Courier New" w:cs="Courier New"/>
          <w:sz w:val="24"/>
          <w:szCs w:val="24"/>
        </w:rPr>
        <w:t>, qualquer ocorrência de anormalidade;</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Executar todas as atividades inerentes à boa execução do contrato.</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Não poderá, em hipótese alguma, ser alegado como justificativa ou defesa, por qualquer funcionário da </w:t>
      </w:r>
      <w:r w:rsidRPr="00397AA2">
        <w:rPr>
          <w:rFonts w:ascii="Courier New" w:hAnsi="Courier New" w:cs="Courier New"/>
          <w:b/>
          <w:sz w:val="24"/>
          <w:szCs w:val="24"/>
        </w:rPr>
        <w:t>CONTRATADA</w:t>
      </w:r>
      <w:r w:rsidRPr="00397AA2">
        <w:rPr>
          <w:rFonts w:ascii="Courier New" w:hAnsi="Courier New" w:cs="Courier New"/>
          <w:sz w:val="24"/>
          <w:szCs w:val="24"/>
        </w:rPr>
        <w:t xml:space="preserve">, desconhecimento, incompreensão, dúvida ou esquecimento das cláusulas e/ou condições deste termo, do Contrato e das </w:t>
      </w:r>
      <w:r w:rsidRPr="00397AA2">
        <w:rPr>
          <w:rFonts w:ascii="Courier New" w:hAnsi="Courier New" w:cs="Courier New"/>
          <w:sz w:val="24"/>
          <w:szCs w:val="24"/>
        </w:rPr>
        <w:lastRenderedPageBreak/>
        <w:t>recomendações dos fabricantes quanto à correta aplicação de produtos e de materiais.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b/>
          <w:sz w:val="24"/>
          <w:szCs w:val="24"/>
        </w:rPr>
        <w:t>A CONTRATADA</w:t>
      </w:r>
      <w:r w:rsidRPr="00397AA2">
        <w:rPr>
          <w:rFonts w:ascii="Courier New" w:hAnsi="Courier New" w:cs="Courier New"/>
          <w:sz w:val="24"/>
          <w:szCs w:val="24"/>
        </w:rPr>
        <w:t xml:space="preserve"> deverá, permanentemente, possuir e colocar à disposição da </w:t>
      </w:r>
      <w:r w:rsidRPr="00397AA2">
        <w:rPr>
          <w:rFonts w:ascii="Courier New" w:hAnsi="Courier New" w:cs="Courier New"/>
          <w:b/>
          <w:sz w:val="24"/>
          <w:szCs w:val="24"/>
        </w:rPr>
        <w:t>COSANPA</w:t>
      </w:r>
      <w:r w:rsidRPr="00397AA2">
        <w:rPr>
          <w:rFonts w:ascii="Courier New" w:hAnsi="Courier New" w:cs="Courier New"/>
          <w:sz w:val="24"/>
          <w:szCs w:val="24"/>
        </w:rPr>
        <w:t xml:space="preserve"> os meios necessários e aptos a permitir a medição dos serviços executados, bem como a inspeção dos mesmos, dos materiais e equipamentos, independentemente das inspeções de medições para efeito de faturamento.</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atuação da </w:t>
      </w:r>
      <w:r w:rsidRPr="00397AA2">
        <w:rPr>
          <w:rFonts w:ascii="Courier New" w:hAnsi="Courier New" w:cs="Courier New"/>
          <w:b/>
          <w:sz w:val="24"/>
          <w:szCs w:val="24"/>
        </w:rPr>
        <w:t>COSANPA</w:t>
      </w:r>
      <w:r w:rsidRPr="00397AA2">
        <w:rPr>
          <w:rFonts w:ascii="Courier New" w:hAnsi="Courier New" w:cs="Courier New"/>
          <w:sz w:val="24"/>
          <w:szCs w:val="24"/>
        </w:rPr>
        <w:t xml:space="preserve"> em nada diminui as responsabilidades única, integral e exclusiva da </w:t>
      </w:r>
      <w:r w:rsidRPr="00397AA2">
        <w:rPr>
          <w:rFonts w:ascii="Courier New" w:hAnsi="Courier New" w:cs="Courier New"/>
          <w:b/>
          <w:sz w:val="24"/>
          <w:szCs w:val="24"/>
        </w:rPr>
        <w:t>CONTRATADA</w:t>
      </w:r>
      <w:r w:rsidRPr="00397AA2">
        <w:rPr>
          <w:rFonts w:ascii="Courier New" w:hAnsi="Courier New" w:cs="Courier New"/>
          <w:sz w:val="24"/>
          <w:szCs w:val="24"/>
        </w:rPr>
        <w:t>, no que concerne aos serviços e suas implicações próximas ou remotas, sempre em conformidade com o Contrato, o Código Civil e demais leis ou regulamentos vigentes.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b/>
          <w:sz w:val="24"/>
          <w:szCs w:val="24"/>
        </w:rPr>
        <w:t>A COSANPA</w:t>
      </w:r>
      <w:r w:rsidRPr="00397AA2">
        <w:rPr>
          <w:rFonts w:ascii="Courier New" w:hAnsi="Courier New" w:cs="Courier New"/>
          <w:sz w:val="24"/>
          <w:szCs w:val="24"/>
        </w:rPr>
        <w:t xml:space="preserve"> poderá exigir, a qualquer momento, de pleno direito, que sejam adotadas pela </w:t>
      </w:r>
      <w:r w:rsidRPr="00397AA2">
        <w:rPr>
          <w:rFonts w:ascii="Courier New" w:hAnsi="Courier New" w:cs="Courier New"/>
          <w:b/>
          <w:sz w:val="24"/>
          <w:szCs w:val="24"/>
        </w:rPr>
        <w:t>CONTRATADA</w:t>
      </w:r>
      <w:r w:rsidRPr="00397AA2">
        <w:rPr>
          <w:rFonts w:ascii="Courier New" w:hAnsi="Courier New" w:cs="Courier New"/>
          <w:sz w:val="24"/>
          <w:szCs w:val="24"/>
        </w:rPr>
        <w:t>, providências suplementares necessárias à segurança dos serviços e ao bom andamento dos mesmos.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b/>
          <w:sz w:val="24"/>
          <w:szCs w:val="24"/>
        </w:rPr>
        <w:t>A COSANPA</w:t>
      </w:r>
      <w:r w:rsidRPr="00397AA2">
        <w:rPr>
          <w:rFonts w:ascii="Courier New" w:hAnsi="Courier New" w:cs="Courier New"/>
          <w:sz w:val="24"/>
          <w:szCs w:val="24"/>
        </w:rPr>
        <w:t xml:space="preserve"> terá plena autoridade para suspender, total ou parcialmente os serviços, por meios amigáveis ou não, sempre que julgar conveniente, alegando motivos técnicos, de segurança, disciplinares e/ou outros. Em todos os casos, os serviços só poderão ser reiniciados por outra ordem da </w:t>
      </w:r>
      <w:r w:rsidRPr="00397AA2">
        <w:rPr>
          <w:rFonts w:ascii="Courier New" w:hAnsi="Courier New" w:cs="Courier New"/>
          <w:b/>
          <w:sz w:val="24"/>
          <w:szCs w:val="24"/>
        </w:rPr>
        <w:t>COSANPA.</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b/>
          <w:sz w:val="24"/>
          <w:szCs w:val="24"/>
        </w:rPr>
        <w:t>A COSANPA</w:t>
      </w:r>
      <w:r w:rsidRPr="00397AA2">
        <w:rPr>
          <w:rFonts w:ascii="Courier New" w:hAnsi="Courier New" w:cs="Courier New"/>
          <w:sz w:val="24"/>
          <w:szCs w:val="24"/>
        </w:rPr>
        <w:t xml:space="preserve"> terá direito de exigir pessoal e equipamentos adequados e em quantidades suficientes, de modo a proporcionar o devido atendimento quanto ao prazo e qualidade técnica dos serviços.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b/>
          <w:sz w:val="24"/>
          <w:szCs w:val="24"/>
        </w:rPr>
        <w:t>A CONTRATADA</w:t>
      </w:r>
      <w:r w:rsidRPr="00397AA2">
        <w:rPr>
          <w:rFonts w:ascii="Courier New" w:hAnsi="Courier New" w:cs="Courier New"/>
          <w:sz w:val="24"/>
          <w:szCs w:val="24"/>
        </w:rPr>
        <w:t xml:space="preserve"> deverá refazer, sem ônus para a </w:t>
      </w:r>
      <w:r w:rsidRPr="00397AA2">
        <w:rPr>
          <w:rFonts w:ascii="Courier New" w:hAnsi="Courier New" w:cs="Courier New"/>
          <w:b/>
          <w:sz w:val="24"/>
          <w:szCs w:val="24"/>
        </w:rPr>
        <w:t>COSANPA</w:t>
      </w:r>
      <w:r w:rsidRPr="00397AA2">
        <w:rPr>
          <w:rFonts w:ascii="Courier New" w:hAnsi="Courier New" w:cs="Courier New"/>
          <w:sz w:val="24"/>
          <w:szCs w:val="24"/>
        </w:rPr>
        <w:t>, os serviços não aceitos por esta, quando for constatado o emprego de material inadequado e/ou a execução imprópria dos serviços à vista das respectivas especificações.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fiscalização exercida pela </w:t>
      </w:r>
      <w:r w:rsidRPr="00397AA2">
        <w:rPr>
          <w:rFonts w:ascii="Courier New" w:hAnsi="Courier New" w:cs="Courier New"/>
          <w:b/>
          <w:sz w:val="24"/>
          <w:szCs w:val="24"/>
        </w:rPr>
        <w:t xml:space="preserve">COSANPA </w:t>
      </w:r>
      <w:r w:rsidRPr="00397AA2">
        <w:rPr>
          <w:rFonts w:ascii="Courier New" w:hAnsi="Courier New" w:cs="Courier New"/>
          <w:sz w:val="24"/>
          <w:szCs w:val="24"/>
        </w:rPr>
        <w:t xml:space="preserve">não excluirá ou reduzirá a responsabilidade da </w:t>
      </w:r>
      <w:r w:rsidRPr="00397AA2">
        <w:rPr>
          <w:rFonts w:ascii="Courier New" w:hAnsi="Courier New" w:cs="Courier New"/>
          <w:b/>
          <w:sz w:val="24"/>
          <w:szCs w:val="24"/>
        </w:rPr>
        <w:t>CONTRATADA</w:t>
      </w:r>
      <w:r w:rsidRPr="00397AA2">
        <w:rPr>
          <w:rFonts w:ascii="Courier New" w:hAnsi="Courier New" w:cs="Courier New"/>
          <w:sz w:val="24"/>
          <w:szCs w:val="24"/>
        </w:rPr>
        <w:t xml:space="preserve"> pela completa e perfeita execução do objeto contratual.</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Executado o objeto contratual, será ele recebido em conformidade com as disposições contidas Regulamento Interno de Licitações e Contratos – RILC/COSANPA, Lei 13.303/2016. </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A COSANPA rejeitará, no todo, ou em parte, a execução do objeto em desacordo com as condições estabelecidas neste Termo de Referência Técnica.</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O Termo de Recebimento Definitivo dos serviços está condicionado a normalização da operação de todas as unidades do sistema de produção de água da </w:t>
      </w:r>
      <w:r w:rsidRPr="00397AA2">
        <w:rPr>
          <w:rFonts w:ascii="Courier New" w:hAnsi="Courier New" w:cs="Courier New"/>
          <w:b/>
          <w:sz w:val="24"/>
          <w:szCs w:val="24"/>
        </w:rPr>
        <w:t>COSANPA</w:t>
      </w:r>
      <w:r w:rsidRPr="00397AA2">
        <w:rPr>
          <w:rFonts w:ascii="Courier New" w:hAnsi="Courier New" w:cs="Courier New"/>
          <w:sz w:val="24"/>
          <w:szCs w:val="24"/>
        </w:rPr>
        <w:t xml:space="preserve"> no município de Belém.</w:t>
      </w:r>
    </w:p>
    <w:p w:rsidR="00397AA2" w:rsidRPr="00397AA2" w:rsidRDefault="00397AA2" w:rsidP="00397AA2">
      <w:pPr>
        <w:pStyle w:val="PargrafodaLista"/>
        <w:suppressAutoHyphens/>
        <w:ind w:left="567" w:right="113"/>
        <w:mirrorIndents/>
        <w:jc w:val="both"/>
        <w:rPr>
          <w:rFonts w:ascii="Courier New" w:hAnsi="Courier New" w:cs="Courier New"/>
          <w:sz w:val="24"/>
          <w:szCs w:val="24"/>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CRITÉRIOS E CONDIÇÕES DE PAGAMENTO</w:t>
      </w:r>
    </w:p>
    <w:p w:rsidR="00397AA2" w:rsidRPr="00397AA2" w:rsidRDefault="00397AA2" w:rsidP="00397AA2">
      <w:pPr>
        <w:pStyle w:val="PargrafodaLista"/>
        <w:numPr>
          <w:ilvl w:val="0"/>
          <w:numId w:val="9"/>
        </w:numPr>
        <w:suppressAutoHyphens/>
        <w:spacing w:line="360" w:lineRule="auto"/>
        <w:ind w:left="0" w:right="113" w:firstLine="567"/>
        <w:contextualSpacing/>
        <w:mirrorIndents/>
        <w:jc w:val="both"/>
        <w:rPr>
          <w:rFonts w:ascii="Courier New" w:hAnsi="Courier New" w:cs="Courier New"/>
          <w:vanish/>
          <w:sz w:val="24"/>
          <w:szCs w:val="24"/>
        </w:rPr>
      </w:pP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Os serviços serão faturados após aprovação dos boletins de medição e conforme o preço final demonstrado, ficando estabelecido que esse preço inclui o fornecimento dos materiais, mão de obra, equipamentos e tudo o que for necessário para execução dos mesmos.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O pagamento de todos os serviços ficará subordinado à aceitação e aprovação dos mesmos pelo </w:t>
      </w:r>
      <w:r w:rsidRPr="00397AA2">
        <w:rPr>
          <w:rFonts w:ascii="Courier New" w:hAnsi="Courier New" w:cs="Courier New"/>
          <w:b/>
          <w:sz w:val="24"/>
          <w:szCs w:val="24"/>
        </w:rPr>
        <w:t>GESTOR</w:t>
      </w:r>
      <w:r w:rsidRPr="00397AA2">
        <w:rPr>
          <w:rFonts w:ascii="Courier New" w:hAnsi="Courier New" w:cs="Courier New"/>
          <w:sz w:val="24"/>
          <w:szCs w:val="24"/>
        </w:rPr>
        <w:t xml:space="preserve"> da Unidade de Negócio correspondente.</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lastRenderedPageBreak/>
        <w:t xml:space="preserve">São de inteira responsabilidade da </w:t>
      </w:r>
      <w:r w:rsidRPr="00397AA2">
        <w:rPr>
          <w:rFonts w:ascii="Courier New" w:hAnsi="Courier New" w:cs="Courier New"/>
          <w:b/>
          <w:sz w:val="24"/>
          <w:szCs w:val="24"/>
        </w:rPr>
        <w:t>CONTRATADA</w:t>
      </w:r>
      <w:r w:rsidRPr="00397AA2">
        <w:rPr>
          <w:rFonts w:ascii="Courier New" w:hAnsi="Courier New" w:cs="Courier New"/>
          <w:sz w:val="24"/>
          <w:szCs w:val="24"/>
        </w:rPr>
        <w:t xml:space="preserve"> todas e quaisquer deduções ou interpretações diferentes destes critérios de medições e pagamentos, fornecidos pela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O pagamento será efetuado com base na avaliação dos serviços efetivamente executados e aprovados, </w:t>
      </w:r>
      <w:r w:rsidRPr="00397AA2">
        <w:rPr>
          <w:rFonts w:ascii="Courier New" w:hAnsi="Courier New" w:cs="Courier New"/>
          <w:sz w:val="24"/>
          <w:szCs w:val="24"/>
          <w:u w:val="single"/>
        </w:rPr>
        <w:t xml:space="preserve">de acordo com a necessidade e profundidade do poço, quantidades e preço unitário  proposto em orçamento apresentado pela </w:t>
      </w:r>
      <w:r w:rsidRPr="00397AA2">
        <w:rPr>
          <w:rFonts w:ascii="Courier New" w:hAnsi="Courier New" w:cs="Courier New"/>
          <w:b/>
          <w:sz w:val="24"/>
          <w:szCs w:val="24"/>
          <w:u w:val="single"/>
        </w:rPr>
        <w:t>CONTRATADA</w:t>
      </w:r>
      <w:r w:rsidRPr="00397AA2">
        <w:rPr>
          <w:rFonts w:ascii="Courier New" w:hAnsi="Courier New" w:cs="Courier New"/>
          <w:b/>
          <w:sz w:val="24"/>
          <w:szCs w:val="24"/>
        </w:rPr>
        <w:t xml:space="preserve">, </w:t>
      </w:r>
      <w:r w:rsidRPr="00397AA2">
        <w:rPr>
          <w:rFonts w:ascii="Courier New" w:hAnsi="Courier New" w:cs="Courier New"/>
          <w:sz w:val="24"/>
          <w:szCs w:val="24"/>
        </w:rPr>
        <w:t xml:space="preserve"> mediante apresentação pela </w:t>
      </w:r>
      <w:r w:rsidRPr="00397AA2">
        <w:rPr>
          <w:rFonts w:ascii="Courier New" w:hAnsi="Courier New" w:cs="Courier New"/>
          <w:b/>
          <w:sz w:val="24"/>
          <w:szCs w:val="24"/>
        </w:rPr>
        <w:t>CONTRATADA</w:t>
      </w:r>
      <w:r w:rsidRPr="00397AA2">
        <w:rPr>
          <w:rFonts w:ascii="Courier New" w:hAnsi="Courier New" w:cs="Courier New"/>
          <w:sz w:val="24"/>
          <w:szCs w:val="24"/>
        </w:rPr>
        <w:t xml:space="preserve"> dos boletins de medição (com memória técnica e relatório fotográfico), Nota Fiscal atestada e visada pelo Fiscal designado em contrato, bem como pela unidade responsável por fiscalizar e acompanhar a execução do Contrato celebrado com 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Nota Fiscal apresentada pela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estar acompanhada de comprovantes do pagamento dos salários, férias e rescisão de todos os seus empregados vinculados à prestação do serviço contratado e da GFIP referente ao mês anterior a prestação do serviço, comprovantes de pagamentos da GPS e GPR, certidões CND junto ao INSS, do CRF junto à CEF e CNDT perante a justiça trabalhista, bem como ainda as demais certidões negativas emitidas pelos órgãos competentes dos governos municipais, estaduais e federais, no que for pertinente, conforme a natureza da operação e as exigências legais;</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Qualquer inconsistência, erro ou omissão na Nota Fiscal, documentação fiscal ou fatura será objeto de glosa pela </w:t>
      </w:r>
      <w:r w:rsidRPr="00397AA2">
        <w:rPr>
          <w:rFonts w:ascii="Courier New" w:hAnsi="Courier New" w:cs="Courier New"/>
          <w:b/>
          <w:sz w:val="24"/>
          <w:szCs w:val="24"/>
        </w:rPr>
        <w:t>COSANPA</w:t>
      </w:r>
      <w:r w:rsidRPr="00397AA2">
        <w:rPr>
          <w:rFonts w:ascii="Courier New" w:hAnsi="Courier New" w:cs="Courier New"/>
          <w:sz w:val="24"/>
          <w:szCs w:val="24"/>
        </w:rPr>
        <w:t xml:space="preserve"> e devolução da documentação à </w:t>
      </w:r>
      <w:r w:rsidRPr="00397AA2">
        <w:rPr>
          <w:rFonts w:ascii="Courier New" w:hAnsi="Courier New" w:cs="Courier New"/>
          <w:b/>
          <w:sz w:val="24"/>
          <w:szCs w:val="24"/>
        </w:rPr>
        <w:t>CONTRATADA</w:t>
      </w:r>
      <w:r w:rsidRPr="00397AA2">
        <w:rPr>
          <w:rFonts w:ascii="Courier New" w:hAnsi="Courier New" w:cs="Courier New"/>
          <w:sz w:val="24"/>
          <w:szCs w:val="24"/>
        </w:rPr>
        <w:t xml:space="preserve"> para correção ou complementação, com a consequente interrupção do prazo para pagamento previsto no item a seguir, que iniciará novamente somente após a documentação regularizada, reapresentada e aceita;</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O pagamento será feito à Contratada no prazo de 30 (trinta) dias, contados a partir da apresentação no setor financeiro da </w:t>
      </w:r>
      <w:r w:rsidRPr="00397AA2">
        <w:rPr>
          <w:rFonts w:ascii="Courier New" w:hAnsi="Courier New" w:cs="Courier New"/>
          <w:b/>
          <w:sz w:val="24"/>
          <w:szCs w:val="24"/>
        </w:rPr>
        <w:t>COSANPA</w:t>
      </w:r>
      <w:r w:rsidRPr="00397AA2">
        <w:rPr>
          <w:rFonts w:ascii="Courier New" w:hAnsi="Courier New" w:cs="Courier New"/>
          <w:sz w:val="24"/>
          <w:szCs w:val="24"/>
        </w:rPr>
        <w:t xml:space="preserve"> e aceitação por este da Nota Fiscal e respectivos documentos anexos, através de crédito na conta corrente bancária indicada pela </w:t>
      </w:r>
      <w:r w:rsidRPr="00397AA2">
        <w:rPr>
          <w:rFonts w:ascii="Courier New" w:hAnsi="Courier New" w:cs="Courier New"/>
          <w:b/>
          <w:sz w:val="24"/>
          <w:szCs w:val="24"/>
        </w:rPr>
        <w:t>CONTRATADA</w:t>
      </w:r>
      <w:r w:rsidRPr="00397AA2">
        <w:rPr>
          <w:rFonts w:ascii="Courier New" w:hAnsi="Courier New" w:cs="Courier New"/>
          <w:sz w:val="24"/>
          <w:szCs w:val="24"/>
        </w:rPr>
        <w:t>.</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Não serão aceitas cobranças realizadas por meio de títulos colocados em cobrança através de banco ou outra instituição do gênero.</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São de inteira responsabilidade da </w:t>
      </w:r>
      <w:r w:rsidRPr="00397AA2">
        <w:rPr>
          <w:rFonts w:ascii="Courier New" w:hAnsi="Courier New" w:cs="Courier New"/>
          <w:b/>
          <w:sz w:val="24"/>
          <w:szCs w:val="24"/>
        </w:rPr>
        <w:t>CONTRATADA</w:t>
      </w:r>
      <w:r w:rsidRPr="00397AA2">
        <w:rPr>
          <w:rFonts w:ascii="Courier New" w:hAnsi="Courier New" w:cs="Courier New"/>
          <w:sz w:val="24"/>
          <w:szCs w:val="24"/>
        </w:rPr>
        <w:t xml:space="preserve"> todas e quaisquer deduções ou interpretações diferentes destes critérios e condições de pagamentos, fornecidos pela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A forma de cobrança será exclusivamente em carteira, vedada a anuência para contrair empréstimo de financiamento e a cessão de crédito.</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Nenhum pagamento será efetuado à </w:t>
      </w:r>
      <w:r w:rsidRPr="00397AA2">
        <w:rPr>
          <w:rFonts w:ascii="Courier New" w:hAnsi="Courier New" w:cs="Courier New"/>
          <w:b/>
          <w:sz w:val="24"/>
          <w:szCs w:val="24"/>
        </w:rPr>
        <w:t>CONTRATADA</w:t>
      </w:r>
      <w:r w:rsidRPr="00397AA2">
        <w:rPr>
          <w:rFonts w:ascii="Courier New" w:hAnsi="Courier New" w:cs="Courier New"/>
          <w:sz w:val="24"/>
          <w:szCs w:val="24"/>
        </w:rPr>
        <w:t xml:space="preserve"> enquanto pendente de liquidação qualquer obrigação financeira que lhe for imposta em virtude de penalidade ou inadimplência, sem que isso gere direito a correção monetária.</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Caso sejam necessários serviços especiais e/ou fornecimentos complementares, a CONTRATADA somente poderá executá-los mediante prévia aprovação da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lastRenderedPageBreak/>
        <w:t xml:space="preserve">Todos os serviços serão contabilizados de acordo com as quantidades efetivamente realizadas e pelos preços unitários aprovados pela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suppressAutoHyphen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O processo de pagamento deverá obedecer às cláusulas do contrato firmado entra a </w:t>
      </w:r>
      <w:r w:rsidRPr="00397AA2">
        <w:rPr>
          <w:rFonts w:ascii="Courier New" w:hAnsi="Courier New" w:cs="Courier New"/>
          <w:b/>
          <w:sz w:val="24"/>
          <w:szCs w:val="24"/>
        </w:rPr>
        <w:t>COSANPA</w:t>
      </w:r>
      <w:r w:rsidRPr="00397AA2">
        <w:rPr>
          <w:rFonts w:ascii="Courier New" w:hAnsi="Courier New" w:cs="Courier New"/>
          <w:sz w:val="24"/>
          <w:szCs w:val="24"/>
        </w:rPr>
        <w:t xml:space="preserve"> e a </w:t>
      </w:r>
      <w:r w:rsidRPr="00397AA2">
        <w:rPr>
          <w:rFonts w:ascii="Courier New" w:hAnsi="Courier New" w:cs="Courier New"/>
          <w:b/>
          <w:sz w:val="24"/>
          <w:szCs w:val="24"/>
        </w:rPr>
        <w:t>CONTRATADA</w:t>
      </w:r>
      <w:r w:rsidRPr="00397AA2">
        <w:rPr>
          <w:rFonts w:ascii="Courier New" w:hAnsi="Courier New" w:cs="Courier New"/>
          <w:sz w:val="24"/>
          <w:szCs w:val="24"/>
        </w:rPr>
        <w:t>.</w:t>
      </w:r>
    </w:p>
    <w:p w:rsidR="00397AA2" w:rsidRPr="00397AA2" w:rsidRDefault="00397AA2" w:rsidP="00397AA2">
      <w:pPr>
        <w:pStyle w:val="PargrafodaLista"/>
        <w:suppressAutoHyphens/>
        <w:spacing w:line="360" w:lineRule="auto"/>
        <w:ind w:left="567" w:right="113"/>
        <w:mirrorIndents/>
        <w:jc w:val="both"/>
        <w:rPr>
          <w:rFonts w:ascii="Courier New" w:hAnsi="Courier New" w:cs="Courier New"/>
          <w:sz w:val="24"/>
          <w:szCs w:val="24"/>
        </w:rPr>
      </w:pPr>
    </w:p>
    <w:p w:rsidR="00397AA2" w:rsidRPr="00397AA2" w:rsidRDefault="00397AA2" w:rsidP="00397AA2">
      <w:pPr>
        <w:numPr>
          <w:ilvl w:val="0"/>
          <w:numId w:val="6"/>
        </w:numPr>
        <w:suppressAutoHyphens w:val="0"/>
        <w:ind w:left="0" w:right="113" w:firstLine="567"/>
        <w:contextualSpacing/>
        <w:mirrorIndents/>
        <w:jc w:val="both"/>
        <w:rPr>
          <w:rFonts w:ascii="Courier New" w:hAnsi="Courier New" w:cs="Courier New"/>
          <w:b/>
        </w:rPr>
      </w:pPr>
      <w:r w:rsidRPr="00397AA2">
        <w:rPr>
          <w:rFonts w:ascii="Courier New" w:hAnsi="Courier New" w:cs="Courier New"/>
          <w:b/>
        </w:rPr>
        <w:t>DAS MULTAS E SANÇÕES</w:t>
      </w:r>
    </w:p>
    <w:p w:rsidR="00397AA2" w:rsidRPr="00397AA2" w:rsidRDefault="00397AA2" w:rsidP="00397AA2">
      <w:pPr>
        <w:ind w:right="113"/>
        <w:contextualSpacing/>
        <w:mirrorIndents/>
        <w:jc w:val="both"/>
        <w:rPr>
          <w:rFonts w:ascii="Courier New" w:hAnsi="Courier New" w:cs="Courier New"/>
          <w:b/>
        </w:rPr>
      </w:pPr>
    </w:p>
    <w:p w:rsidR="00397AA2" w:rsidRPr="00397AA2" w:rsidRDefault="00397AA2" w:rsidP="00397AA2">
      <w:pPr>
        <w:pStyle w:val="PargrafodaLista"/>
        <w:numPr>
          <w:ilvl w:val="0"/>
          <w:numId w:val="9"/>
        </w:numPr>
        <w:suppressAutoHyphens/>
        <w:ind w:left="0" w:right="113" w:firstLine="567"/>
        <w:contextualSpacing/>
        <w:mirrorIndents/>
        <w:jc w:val="both"/>
        <w:rPr>
          <w:rFonts w:ascii="Courier New" w:hAnsi="Courier New" w:cs="Courier New"/>
          <w:vanish/>
          <w:sz w:val="24"/>
          <w:szCs w:val="24"/>
        </w:rPr>
      </w:pPr>
    </w:p>
    <w:p w:rsidR="00397AA2" w:rsidRPr="00397AA2" w:rsidRDefault="00397AA2" w:rsidP="00397AA2">
      <w:pPr>
        <w:pStyle w:val="PargrafodaLista"/>
        <w:ind w:left="0"/>
        <w:mirrorIndents/>
        <w:jc w:val="both"/>
        <w:rPr>
          <w:rFonts w:ascii="Courier New" w:hAnsi="Courier New" w:cs="Courier New"/>
          <w:sz w:val="24"/>
          <w:szCs w:val="24"/>
        </w:rPr>
      </w:pPr>
      <w:r w:rsidRPr="00397AA2">
        <w:rPr>
          <w:rFonts w:ascii="Courier New" w:hAnsi="Courier New" w:cs="Courier New"/>
          <w:sz w:val="24"/>
          <w:szCs w:val="24"/>
        </w:rPr>
        <w:t xml:space="preserve">9.1. A </w:t>
      </w:r>
      <w:r w:rsidRPr="00397AA2">
        <w:rPr>
          <w:rFonts w:ascii="Courier New" w:hAnsi="Courier New" w:cs="Courier New"/>
          <w:b/>
          <w:sz w:val="24"/>
          <w:szCs w:val="24"/>
        </w:rPr>
        <w:t>CONTRATADA</w:t>
      </w:r>
      <w:r w:rsidRPr="00397AA2">
        <w:rPr>
          <w:rFonts w:ascii="Courier New" w:hAnsi="Courier New" w:cs="Courier New"/>
          <w:sz w:val="24"/>
          <w:szCs w:val="24"/>
        </w:rPr>
        <w:t xml:space="preserve"> ficará impedida de licitar e contratar com a Administração pelo prazo de até 2 (dois) anos, sem prejuízo das multas previstas neste Contrato e das demais cominações referidas no inciso III, do art. 203, do Regimento Interno de Licitações e Contratos da COSANPA – RILC, se:</w:t>
      </w:r>
    </w:p>
    <w:p w:rsidR="00397AA2" w:rsidRPr="00397AA2" w:rsidRDefault="00397AA2" w:rsidP="00397AA2">
      <w:pPr>
        <w:ind w:left="360"/>
        <w:jc w:val="both"/>
        <w:rPr>
          <w:rFonts w:ascii="Courier New" w:hAnsi="Courier New" w:cs="Courier New"/>
        </w:rPr>
      </w:pPr>
      <w:r w:rsidRPr="00397AA2">
        <w:rPr>
          <w:rFonts w:ascii="Courier New" w:hAnsi="Courier New" w:cs="Courier New"/>
          <w:b/>
        </w:rPr>
        <w:t xml:space="preserve">a) </w:t>
      </w:r>
      <w:r w:rsidRPr="00397AA2">
        <w:rPr>
          <w:rFonts w:ascii="Courier New" w:hAnsi="Courier New" w:cs="Courier New"/>
        </w:rPr>
        <w:t>apresentar documento falso ou fizer declaração falsa;</w:t>
      </w:r>
    </w:p>
    <w:p w:rsidR="00397AA2" w:rsidRPr="00397AA2" w:rsidRDefault="00397AA2" w:rsidP="00397AA2">
      <w:pPr>
        <w:ind w:left="360"/>
        <w:jc w:val="both"/>
        <w:rPr>
          <w:rFonts w:ascii="Courier New" w:hAnsi="Courier New" w:cs="Courier New"/>
        </w:rPr>
      </w:pPr>
      <w:r w:rsidRPr="00397AA2">
        <w:rPr>
          <w:rFonts w:ascii="Courier New" w:hAnsi="Courier New" w:cs="Courier New"/>
          <w:b/>
        </w:rPr>
        <w:t>b)</w:t>
      </w:r>
      <w:r w:rsidRPr="00397AA2">
        <w:rPr>
          <w:rFonts w:ascii="Courier New" w:hAnsi="Courier New" w:cs="Courier New"/>
        </w:rPr>
        <w:t xml:space="preserve"> ensejar o retardamento da execução do objeto do Contrato;</w:t>
      </w:r>
    </w:p>
    <w:p w:rsidR="00397AA2" w:rsidRPr="00397AA2" w:rsidRDefault="00397AA2" w:rsidP="00397AA2">
      <w:pPr>
        <w:ind w:left="360"/>
        <w:jc w:val="both"/>
        <w:rPr>
          <w:rFonts w:ascii="Courier New" w:hAnsi="Courier New" w:cs="Courier New"/>
        </w:rPr>
      </w:pPr>
      <w:r w:rsidRPr="00397AA2">
        <w:rPr>
          <w:rFonts w:ascii="Courier New" w:hAnsi="Courier New" w:cs="Courier New"/>
          <w:b/>
        </w:rPr>
        <w:t>c)</w:t>
      </w:r>
      <w:r w:rsidRPr="00397AA2">
        <w:rPr>
          <w:rFonts w:ascii="Courier New" w:hAnsi="Courier New" w:cs="Courier New"/>
        </w:rPr>
        <w:t xml:space="preserve"> falhar ou fraudar na execução do Contrato;</w:t>
      </w:r>
    </w:p>
    <w:p w:rsidR="00397AA2" w:rsidRPr="00397AA2" w:rsidRDefault="00397AA2" w:rsidP="00397AA2">
      <w:pPr>
        <w:ind w:left="360"/>
        <w:jc w:val="both"/>
        <w:rPr>
          <w:rFonts w:ascii="Courier New" w:hAnsi="Courier New" w:cs="Courier New"/>
        </w:rPr>
      </w:pPr>
      <w:r w:rsidRPr="00397AA2">
        <w:rPr>
          <w:rFonts w:ascii="Courier New" w:hAnsi="Courier New" w:cs="Courier New"/>
          <w:b/>
        </w:rPr>
        <w:t>d)</w:t>
      </w:r>
      <w:r w:rsidRPr="00397AA2">
        <w:rPr>
          <w:rFonts w:ascii="Courier New" w:hAnsi="Courier New" w:cs="Courier New"/>
        </w:rPr>
        <w:t xml:space="preserve"> comportar-se de modo inidôneo;</w:t>
      </w:r>
    </w:p>
    <w:p w:rsidR="00397AA2" w:rsidRPr="00397AA2" w:rsidRDefault="00397AA2" w:rsidP="00397AA2">
      <w:pPr>
        <w:jc w:val="both"/>
        <w:rPr>
          <w:rFonts w:ascii="Courier New" w:hAnsi="Courier New" w:cs="Courier New"/>
          <w:b/>
        </w:rPr>
      </w:pPr>
      <w:r w:rsidRPr="00397AA2">
        <w:rPr>
          <w:rFonts w:ascii="Courier New" w:hAnsi="Courier New" w:cs="Courier New"/>
        </w:rPr>
        <w:t xml:space="preserve">9.2. A </w:t>
      </w:r>
      <w:r w:rsidRPr="00397AA2">
        <w:rPr>
          <w:rFonts w:ascii="Courier New" w:hAnsi="Courier New" w:cs="Courier New"/>
          <w:b/>
        </w:rPr>
        <w:t>CONTRATANTE</w:t>
      </w:r>
      <w:r w:rsidRPr="00397AA2">
        <w:rPr>
          <w:rFonts w:ascii="Courier New" w:hAnsi="Courier New" w:cs="Courier New"/>
        </w:rPr>
        <w:t xml:space="preserve"> poderá cumulativamente aplicar à </w:t>
      </w:r>
      <w:r w:rsidRPr="00397AA2">
        <w:rPr>
          <w:rFonts w:ascii="Courier New" w:hAnsi="Courier New" w:cs="Courier New"/>
          <w:b/>
        </w:rPr>
        <w:t>CONTRATADA</w:t>
      </w:r>
      <w:r w:rsidRPr="00397AA2">
        <w:rPr>
          <w:rFonts w:ascii="Courier New" w:hAnsi="Courier New" w:cs="Courier New"/>
        </w:rPr>
        <w:t>:</w:t>
      </w:r>
    </w:p>
    <w:p w:rsidR="00397AA2" w:rsidRPr="00397AA2" w:rsidRDefault="00397AA2" w:rsidP="00397AA2">
      <w:pPr>
        <w:ind w:firstLine="709"/>
        <w:jc w:val="both"/>
        <w:rPr>
          <w:rFonts w:ascii="Courier New" w:hAnsi="Courier New" w:cs="Courier New"/>
          <w:b/>
        </w:rPr>
      </w:pPr>
      <w:r w:rsidRPr="00397AA2">
        <w:rPr>
          <w:rFonts w:ascii="Courier New" w:hAnsi="Courier New" w:cs="Courier New"/>
          <w:b/>
        </w:rPr>
        <w:t>a)</w:t>
      </w:r>
      <w:r w:rsidRPr="00397AA2">
        <w:rPr>
          <w:rFonts w:ascii="Courier New" w:hAnsi="Courier New" w:cs="Courier New"/>
        </w:rPr>
        <w:t xml:space="preserve"> Advertência por escrito, no caso de pequenas falhas, atrasos e/ou irregularidades.</w:t>
      </w:r>
    </w:p>
    <w:p w:rsidR="00397AA2" w:rsidRPr="00397AA2" w:rsidRDefault="00397AA2" w:rsidP="00397AA2">
      <w:pPr>
        <w:autoSpaceDE w:val="0"/>
        <w:autoSpaceDN w:val="0"/>
        <w:adjustRightInd w:val="0"/>
        <w:ind w:firstLine="709"/>
        <w:jc w:val="both"/>
        <w:rPr>
          <w:rFonts w:ascii="Courier New" w:hAnsi="Courier New" w:cs="Courier New"/>
        </w:rPr>
      </w:pPr>
      <w:r w:rsidRPr="00397AA2">
        <w:rPr>
          <w:rFonts w:ascii="Courier New" w:hAnsi="Courier New" w:cs="Courier New"/>
          <w:b/>
        </w:rPr>
        <w:t>b)</w:t>
      </w:r>
      <w:r w:rsidRPr="00397AA2">
        <w:rPr>
          <w:rFonts w:ascii="Courier New" w:hAnsi="Courier New" w:cs="Courier New"/>
        </w:rPr>
        <w:t xml:space="preserve"> Multa compensatória no percentual de 5% (cinco por cento), calculadas sobre o valor total da proposta, pela recusa em assinar o instrumento contratual, no prazo máximo de 10 (dez) dias, após regularmente convocada por meio de mensagem eletrônica (e-mail) enviada para o endereço eletrônico informado pela licitante vencedora, sem prejuízo da aplicação de outras sanções previstas neste Contrato;</w:t>
      </w:r>
    </w:p>
    <w:p w:rsidR="00397AA2" w:rsidRPr="00397AA2" w:rsidRDefault="00397AA2" w:rsidP="00397AA2">
      <w:pPr>
        <w:autoSpaceDE w:val="0"/>
        <w:autoSpaceDN w:val="0"/>
        <w:adjustRightInd w:val="0"/>
        <w:ind w:firstLine="709"/>
        <w:jc w:val="both"/>
        <w:rPr>
          <w:rFonts w:ascii="Courier New" w:hAnsi="Courier New" w:cs="Courier New"/>
        </w:rPr>
      </w:pPr>
      <w:r w:rsidRPr="00397AA2">
        <w:rPr>
          <w:rFonts w:ascii="Courier New" w:hAnsi="Courier New" w:cs="Courier New"/>
          <w:b/>
        </w:rPr>
        <w:t>c)</w:t>
      </w:r>
      <w:r w:rsidRPr="00397AA2">
        <w:rPr>
          <w:rFonts w:ascii="Courier New" w:hAnsi="Courier New" w:cs="Courier New"/>
        </w:rPr>
        <w:t xml:space="preserve"> Multa variável de 2% (dois por cento) a 20% (vinte por cento) do valor do Contrato, de acordo com o grau de inadimplemento, a critério da Diretoria da </w:t>
      </w:r>
      <w:r w:rsidRPr="00397AA2">
        <w:rPr>
          <w:rFonts w:ascii="Courier New" w:hAnsi="Courier New" w:cs="Courier New"/>
          <w:b/>
        </w:rPr>
        <w:t>CONTRATANTE</w:t>
      </w:r>
      <w:r w:rsidRPr="00397AA2">
        <w:rPr>
          <w:rFonts w:ascii="Courier New" w:hAnsi="Courier New" w:cs="Courier New"/>
        </w:rPr>
        <w:t>;</w:t>
      </w:r>
    </w:p>
    <w:p w:rsidR="00397AA2" w:rsidRPr="00397AA2" w:rsidRDefault="00397AA2" w:rsidP="00397AA2">
      <w:pPr>
        <w:autoSpaceDE w:val="0"/>
        <w:autoSpaceDN w:val="0"/>
        <w:adjustRightInd w:val="0"/>
        <w:ind w:firstLine="709"/>
        <w:jc w:val="both"/>
        <w:rPr>
          <w:rFonts w:ascii="Courier New" w:hAnsi="Courier New" w:cs="Courier New"/>
        </w:rPr>
      </w:pPr>
      <w:r w:rsidRPr="00397AA2">
        <w:rPr>
          <w:rFonts w:ascii="Courier New" w:hAnsi="Courier New" w:cs="Courier New"/>
          <w:b/>
        </w:rPr>
        <w:t>d)</w:t>
      </w:r>
      <w:r w:rsidRPr="00397AA2">
        <w:rPr>
          <w:rFonts w:ascii="Courier New" w:hAnsi="Courier New" w:cs="Courier New"/>
        </w:rPr>
        <w:t xml:space="preserve"> multa de 10% (dez por cento) do preço global do Contrato, quando ocasionar sua rescisão por culpa da </w:t>
      </w:r>
      <w:r w:rsidRPr="00397AA2">
        <w:rPr>
          <w:rFonts w:ascii="Courier New" w:hAnsi="Courier New" w:cs="Courier New"/>
          <w:b/>
        </w:rPr>
        <w:t>CONTRATADA</w:t>
      </w:r>
      <w:r w:rsidRPr="00397AA2">
        <w:rPr>
          <w:rFonts w:ascii="Courier New" w:hAnsi="Courier New" w:cs="Courier New"/>
        </w:rPr>
        <w:t>.</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 xml:space="preserve">9.3. No caso de atraso na prestação dos serviços, a </w:t>
      </w:r>
      <w:r w:rsidRPr="00397AA2">
        <w:rPr>
          <w:rFonts w:ascii="Courier New" w:hAnsi="Courier New" w:cs="Courier New"/>
          <w:b/>
        </w:rPr>
        <w:t>CONTRATADA</w:t>
      </w:r>
      <w:r w:rsidRPr="00397AA2">
        <w:rPr>
          <w:rFonts w:ascii="Courier New" w:hAnsi="Courier New" w:cs="Courier New"/>
        </w:rPr>
        <w:t xml:space="preserve"> estará sujeita a multa de mora no percentual de 10% (dez inteiros por cento) sobre o valor dos serviços em atraso;</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 xml:space="preserve">9.4. A aplicação das sanções previstas neste Contrato não exclui a possibilidade de aplicação de outras, previstas na Lei 13.303/2016 e Regimento Interno de Licitações e Contratos da COSANPA - RILC, inclusive a responsabilização da </w:t>
      </w:r>
      <w:r w:rsidRPr="00397AA2">
        <w:rPr>
          <w:rFonts w:ascii="Courier New" w:hAnsi="Courier New" w:cs="Courier New"/>
          <w:b/>
        </w:rPr>
        <w:t>CONTRATADA</w:t>
      </w:r>
      <w:r w:rsidRPr="00397AA2">
        <w:rPr>
          <w:rFonts w:ascii="Courier New" w:hAnsi="Courier New" w:cs="Courier New"/>
        </w:rPr>
        <w:t xml:space="preserve">, por eventuais perdas e danos causados à </w:t>
      </w:r>
      <w:r w:rsidRPr="00397AA2">
        <w:rPr>
          <w:rFonts w:ascii="Courier New" w:hAnsi="Courier New" w:cs="Courier New"/>
          <w:b/>
        </w:rPr>
        <w:t>CONTRATANTE</w:t>
      </w:r>
      <w:r w:rsidRPr="00397AA2">
        <w:rPr>
          <w:rFonts w:ascii="Courier New" w:hAnsi="Courier New" w:cs="Courier New"/>
        </w:rPr>
        <w:t>;</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 xml:space="preserve">9.5. A multa aplicada deverá ser recolhida no prazo máximo de </w:t>
      </w:r>
      <w:r w:rsidRPr="00397AA2">
        <w:rPr>
          <w:rFonts w:ascii="Courier New" w:hAnsi="Courier New" w:cs="Courier New"/>
          <w:b/>
        </w:rPr>
        <w:t>15</w:t>
      </w:r>
      <w:r w:rsidRPr="00397AA2">
        <w:rPr>
          <w:rFonts w:ascii="Courier New" w:hAnsi="Courier New" w:cs="Courier New"/>
        </w:rPr>
        <w:t xml:space="preserve"> (quinze) dias consecutivos, a contar da data da comunicação oficial, que especificará o procedimento para efetivação do recolhimento;</w:t>
      </w:r>
    </w:p>
    <w:p w:rsidR="00397AA2" w:rsidRPr="00397AA2" w:rsidRDefault="00397AA2" w:rsidP="00397AA2">
      <w:pPr>
        <w:autoSpaceDE w:val="0"/>
        <w:autoSpaceDN w:val="0"/>
        <w:adjustRightInd w:val="0"/>
        <w:jc w:val="both"/>
        <w:rPr>
          <w:rFonts w:ascii="Courier New" w:hAnsi="Courier New" w:cs="Courier New"/>
        </w:rPr>
      </w:pPr>
      <w:r w:rsidRPr="00397AA2">
        <w:rPr>
          <w:rFonts w:ascii="Courier New" w:hAnsi="Courier New" w:cs="Courier New"/>
        </w:rPr>
        <w:t>9.6. A sanção prevista na alínea “</w:t>
      </w:r>
      <w:r w:rsidRPr="00397AA2">
        <w:rPr>
          <w:rFonts w:ascii="Courier New" w:hAnsi="Courier New" w:cs="Courier New"/>
          <w:b/>
        </w:rPr>
        <w:t>a”</w:t>
      </w:r>
      <w:r w:rsidRPr="00397AA2">
        <w:rPr>
          <w:rFonts w:ascii="Courier New" w:hAnsi="Courier New" w:cs="Courier New"/>
        </w:rPr>
        <w:t xml:space="preserve">, do item </w:t>
      </w:r>
      <w:r w:rsidRPr="00397AA2">
        <w:rPr>
          <w:rFonts w:ascii="Courier New" w:hAnsi="Courier New" w:cs="Courier New"/>
          <w:b/>
        </w:rPr>
        <w:t>9.2</w:t>
      </w:r>
      <w:r w:rsidRPr="00397AA2">
        <w:rPr>
          <w:rFonts w:ascii="Courier New" w:hAnsi="Courier New" w:cs="Courier New"/>
        </w:rPr>
        <w:t xml:space="preserve">, poderá ser aplicada com a incidência de multas, previstas nas alíneas </w:t>
      </w:r>
      <w:r w:rsidRPr="00397AA2">
        <w:rPr>
          <w:rFonts w:ascii="Courier New" w:hAnsi="Courier New" w:cs="Courier New"/>
          <w:b/>
        </w:rPr>
        <w:t>“b”, “c”</w:t>
      </w:r>
      <w:r w:rsidRPr="00397AA2">
        <w:rPr>
          <w:rFonts w:ascii="Courier New" w:hAnsi="Courier New" w:cs="Courier New"/>
        </w:rPr>
        <w:t xml:space="preserve"> e </w:t>
      </w:r>
      <w:r w:rsidRPr="00397AA2">
        <w:rPr>
          <w:rFonts w:ascii="Courier New" w:hAnsi="Courier New" w:cs="Courier New"/>
          <w:b/>
        </w:rPr>
        <w:t>“d”,</w:t>
      </w:r>
      <w:r w:rsidRPr="00397AA2">
        <w:rPr>
          <w:rFonts w:ascii="Courier New" w:hAnsi="Courier New" w:cs="Courier New"/>
        </w:rPr>
        <w:t xml:space="preserve"> devendo a defesa prévia da CONTRATADA, no respectivo processo, ser apresentada no prazo de 10 (dez) dias úteis.</w:t>
      </w:r>
    </w:p>
    <w:p w:rsidR="00397AA2" w:rsidRDefault="00397AA2" w:rsidP="00397AA2">
      <w:pPr>
        <w:pStyle w:val="PargrafodaLista"/>
        <w:suppressAutoHyphens/>
        <w:spacing w:line="360" w:lineRule="auto"/>
        <w:ind w:left="0" w:right="113"/>
        <w:mirrorIndents/>
        <w:jc w:val="both"/>
        <w:rPr>
          <w:rFonts w:ascii="Courier New" w:hAnsi="Courier New" w:cs="Courier New"/>
          <w:sz w:val="24"/>
          <w:szCs w:val="24"/>
          <w:highlight w:val="yellow"/>
        </w:rPr>
      </w:pPr>
    </w:p>
    <w:p w:rsidR="00397AA2" w:rsidRDefault="00397AA2" w:rsidP="00397AA2">
      <w:pPr>
        <w:pStyle w:val="PargrafodaLista"/>
        <w:suppressAutoHyphens/>
        <w:spacing w:line="360" w:lineRule="auto"/>
        <w:ind w:left="0" w:right="113"/>
        <w:mirrorIndents/>
        <w:jc w:val="both"/>
        <w:rPr>
          <w:rFonts w:ascii="Courier New" w:hAnsi="Courier New" w:cs="Courier New"/>
          <w:sz w:val="24"/>
          <w:szCs w:val="24"/>
          <w:highlight w:val="yellow"/>
        </w:rPr>
      </w:pPr>
    </w:p>
    <w:p w:rsidR="00397AA2" w:rsidRPr="00397AA2" w:rsidRDefault="00397AA2" w:rsidP="00397AA2">
      <w:pPr>
        <w:pStyle w:val="PargrafodaLista"/>
        <w:suppressAutoHyphens/>
        <w:spacing w:line="360" w:lineRule="auto"/>
        <w:ind w:left="0" w:right="113"/>
        <w:mirrorIndents/>
        <w:jc w:val="both"/>
        <w:rPr>
          <w:rFonts w:ascii="Courier New" w:hAnsi="Courier New" w:cs="Courier New"/>
          <w:sz w:val="24"/>
          <w:szCs w:val="24"/>
          <w:highlight w:val="yellow"/>
        </w:rPr>
      </w:pPr>
    </w:p>
    <w:p w:rsidR="00397AA2" w:rsidRPr="00397AA2" w:rsidRDefault="00397AA2" w:rsidP="00397AA2">
      <w:pPr>
        <w:numPr>
          <w:ilvl w:val="0"/>
          <w:numId w:val="6"/>
        </w:numPr>
        <w:suppressAutoHyphens w:val="0"/>
        <w:spacing w:line="360" w:lineRule="auto"/>
        <w:ind w:left="0" w:right="113" w:firstLine="0"/>
        <w:contextualSpacing/>
        <w:mirrorIndents/>
        <w:jc w:val="both"/>
        <w:rPr>
          <w:rFonts w:ascii="Courier New" w:hAnsi="Courier New" w:cs="Courier New"/>
          <w:b/>
        </w:rPr>
      </w:pPr>
      <w:r w:rsidRPr="00397AA2">
        <w:rPr>
          <w:rFonts w:ascii="Courier New" w:hAnsi="Courier New" w:cs="Courier New"/>
          <w:b/>
        </w:rPr>
        <w:lastRenderedPageBreak/>
        <w:t>REAJUSTE DE PREÇOS</w:t>
      </w:r>
    </w:p>
    <w:p w:rsidR="00397AA2" w:rsidRPr="00397AA2" w:rsidRDefault="00397AA2" w:rsidP="00397AA2">
      <w:pPr>
        <w:pStyle w:val="PargrafodaLista"/>
        <w:numPr>
          <w:ilvl w:val="0"/>
          <w:numId w:val="9"/>
        </w:numPr>
        <w:suppressAutoHyphens/>
        <w:spacing w:line="360" w:lineRule="auto"/>
        <w:ind w:left="0" w:right="113" w:firstLine="0"/>
        <w:contextualSpacing/>
        <w:mirrorIndents/>
        <w:jc w:val="both"/>
        <w:rPr>
          <w:rFonts w:ascii="Courier New" w:hAnsi="Courier New" w:cs="Courier New"/>
          <w:vanish/>
          <w:sz w:val="24"/>
          <w:szCs w:val="24"/>
          <w:highlight w:val="yellow"/>
        </w:rPr>
      </w:pPr>
    </w:p>
    <w:p w:rsidR="00397AA2" w:rsidRPr="00397AA2" w:rsidRDefault="00397AA2" w:rsidP="00397AA2">
      <w:pPr>
        <w:ind w:right="113"/>
        <w:contextualSpacing/>
        <w:mirrorIndents/>
        <w:jc w:val="both"/>
        <w:rPr>
          <w:rFonts w:ascii="Courier New" w:hAnsi="Courier New" w:cs="Courier New"/>
        </w:rPr>
      </w:pPr>
      <w:r w:rsidRPr="00397AA2">
        <w:rPr>
          <w:rFonts w:ascii="Courier New" w:hAnsi="Courier New" w:cs="Courier New"/>
        </w:rPr>
        <w:t>10.1.  Os preços são fixos e irreajustáveis pelo período de 12 (doze) meses de vigência do contrato.</w:t>
      </w:r>
    </w:p>
    <w:p w:rsidR="00397AA2" w:rsidRPr="00397AA2" w:rsidRDefault="00397AA2" w:rsidP="00397AA2">
      <w:pPr>
        <w:ind w:right="113"/>
        <w:contextualSpacing/>
        <w:mirrorIndents/>
        <w:jc w:val="both"/>
        <w:rPr>
          <w:rFonts w:ascii="Courier New" w:hAnsi="Courier New" w:cs="Courier New"/>
        </w:rPr>
      </w:pPr>
      <w:r w:rsidRPr="00397AA2">
        <w:rPr>
          <w:rFonts w:ascii="Courier New" w:hAnsi="Courier New" w:cs="Courier New"/>
        </w:rPr>
        <w:t xml:space="preserve">Após esse período, o reajustamento será concedido a partir do 13º (décimo terceiro) pelo Índice Nacional da Construção Civil - INCC – DI- FGV, publicado pela Fundação Getúlio Vargas (FGV), conforme fórmula abaixo: </w:t>
      </w:r>
    </w:p>
    <w:p w:rsidR="00397AA2" w:rsidRPr="00397AA2" w:rsidRDefault="00397AA2" w:rsidP="00397AA2">
      <w:pPr>
        <w:ind w:left="360" w:right="113"/>
        <w:contextualSpacing/>
        <w:mirrorIndents/>
        <w:jc w:val="both"/>
        <w:rPr>
          <w:rFonts w:ascii="Courier New" w:hAnsi="Courier New" w:cs="Courier New"/>
        </w:rPr>
      </w:pPr>
      <w:r w:rsidRPr="00397AA2">
        <w:rPr>
          <w:rFonts w:ascii="Courier New" w:hAnsi="Courier New" w:cs="Courier New"/>
        </w:rPr>
        <w:t xml:space="preserve">R = Pi x </w:t>
      </w:r>
      <w:r w:rsidRPr="00397AA2">
        <w:rPr>
          <w:rFonts w:ascii="Courier New" w:hAnsi="Courier New" w:cs="Courier New"/>
          <w:u w:val="single"/>
        </w:rPr>
        <w:t>Ii - Io</w:t>
      </w:r>
      <w:r w:rsidRPr="00397AA2">
        <w:rPr>
          <w:rFonts w:ascii="Courier New" w:hAnsi="Courier New" w:cs="Courier New"/>
        </w:rPr>
        <w:t xml:space="preserve">   onde: </w:t>
      </w:r>
    </w:p>
    <w:p w:rsidR="00397AA2" w:rsidRPr="00397AA2" w:rsidRDefault="00397AA2" w:rsidP="00397AA2">
      <w:pPr>
        <w:ind w:left="360" w:right="113"/>
        <w:contextualSpacing/>
        <w:mirrorIndents/>
        <w:jc w:val="both"/>
        <w:rPr>
          <w:rFonts w:ascii="Courier New" w:hAnsi="Courier New" w:cs="Courier New"/>
        </w:rPr>
      </w:pPr>
      <w:r w:rsidRPr="00397AA2">
        <w:rPr>
          <w:rFonts w:ascii="Courier New" w:hAnsi="Courier New" w:cs="Courier New"/>
        </w:rPr>
        <w:t xml:space="preserve">                 Io  </w:t>
      </w:r>
    </w:p>
    <w:p w:rsidR="00397AA2" w:rsidRPr="00397AA2" w:rsidRDefault="00397AA2" w:rsidP="00397AA2">
      <w:pPr>
        <w:ind w:right="113"/>
        <w:contextualSpacing/>
        <w:mirrorIndents/>
        <w:jc w:val="both"/>
        <w:rPr>
          <w:rFonts w:ascii="Courier New" w:hAnsi="Courier New" w:cs="Courier New"/>
        </w:rPr>
      </w:pPr>
      <w:r w:rsidRPr="00397AA2">
        <w:rPr>
          <w:rFonts w:ascii="Courier New" w:hAnsi="Courier New" w:cs="Courier New"/>
        </w:rPr>
        <w:t xml:space="preserve">       R = valor do Reajustamento; </w:t>
      </w:r>
    </w:p>
    <w:p w:rsidR="00397AA2" w:rsidRPr="00397AA2" w:rsidRDefault="00397AA2" w:rsidP="00397AA2">
      <w:pPr>
        <w:ind w:right="113"/>
        <w:contextualSpacing/>
        <w:mirrorIndents/>
        <w:jc w:val="both"/>
        <w:rPr>
          <w:rFonts w:ascii="Courier New" w:hAnsi="Courier New" w:cs="Courier New"/>
        </w:rPr>
      </w:pPr>
      <w:r w:rsidRPr="00397AA2">
        <w:rPr>
          <w:rFonts w:ascii="Courier New" w:hAnsi="Courier New" w:cs="Courier New"/>
        </w:rPr>
        <w:t xml:space="preserve">       Pi = Preço Inicial do serviço a ser reajustado; </w:t>
      </w:r>
    </w:p>
    <w:p w:rsidR="00397AA2" w:rsidRPr="00397AA2" w:rsidRDefault="00397AA2" w:rsidP="00397AA2">
      <w:pPr>
        <w:ind w:right="113"/>
        <w:contextualSpacing/>
        <w:mirrorIndents/>
        <w:jc w:val="both"/>
        <w:rPr>
          <w:rFonts w:ascii="Courier New" w:hAnsi="Courier New" w:cs="Courier New"/>
        </w:rPr>
      </w:pPr>
      <w:r w:rsidRPr="00397AA2">
        <w:rPr>
          <w:rFonts w:ascii="Courier New" w:hAnsi="Courier New" w:cs="Courier New"/>
        </w:rPr>
        <w:t xml:space="preserve">       Ii = Índice Nacional da Construção Civil–INCC-DI, publicado pela Fundação Getúlio Vargas – FGV no 13º          mês, contados da data da assinatura do contrato; </w:t>
      </w:r>
    </w:p>
    <w:p w:rsidR="00397AA2" w:rsidRPr="00397AA2" w:rsidRDefault="00397AA2" w:rsidP="00397AA2">
      <w:pPr>
        <w:ind w:right="113"/>
        <w:contextualSpacing/>
        <w:mirrorIndents/>
        <w:jc w:val="both"/>
        <w:rPr>
          <w:rFonts w:ascii="Courier New" w:hAnsi="Courier New" w:cs="Courier New"/>
          <w:b/>
        </w:rPr>
      </w:pPr>
      <w:r w:rsidRPr="00397AA2">
        <w:rPr>
          <w:rFonts w:ascii="Courier New" w:hAnsi="Courier New" w:cs="Courier New"/>
        </w:rPr>
        <w:t xml:space="preserve">      Io = Índice publicado pela Fundação Getúlio Vargas – FGV, referente ao mês da apresentação da proposta.</w:t>
      </w:r>
    </w:p>
    <w:p w:rsidR="00397AA2" w:rsidRPr="00397AA2" w:rsidRDefault="00397AA2" w:rsidP="00397AA2">
      <w:pPr>
        <w:pStyle w:val="Corpodetexto2"/>
        <w:ind w:right="113" w:firstLine="567"/>
        <w:contextualSpacing/>
        <w:mirrorIndents/>
        <w:jc w:val="both"/>
        <w:rPr>
          <w:rFonts w:ascii="Courier New" w:hAnsi="Courier New" w:cs="Courier New"/>
          <w:highlight w:val="yellow"/>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GARANTIA, DOTAÇÃO E VALOR CONTRATUAL</w:t>
      </w:r>
    </w:p>
    <w:p w:rsidR="00397AA2" w:rsidRPr="00397AA2" w:rsidRDefault="00397AA2" w:rsidP="00397AA2">
      <w:pPr>
        <w:pStyle w:val="PargrafodaLista"/>
        <w:numPr>
          <w:ilvl w:val="0"/>
          <w:numId w:val="9"/>
        </w:numPr>
        <w:suppressAutoHyphens/>
        <w:spacing w:line="360" w:lineRule="auto"/>
        <w:ind w:left="0" w:right="113" w:firstLine="567"/>
        <w:contextualSpacing/>
        <w:mirrorIndents/>
        <w:jc w:val="both"/>
        <w:rPr>
          <w:rFonts w:ascii="Courier New" w:hAnsi="Courier New" w:cs="Courier New"/>
          <w:vanish/>
          <w:sz w:val="24"/>
          <w:szCs w:val="24"/>
        </w:rPr>
      </w:pPr>
    </w:p>
    <w:p w:rsidR="00397AA2" w:rsidRPr="00397AA2" w:rsidRDefault="00397AA2" w:rsidP="00397AA2">
      <w:pPr>
        <w:pStyle w:val="PargrafodaLista"/>
        <w:suppressAutoHyphens/>
        <w:ind w:left="0" w:right="113"/>
        <w:mirrorIndents/>
        <w:jc w:val="both"/>
        <w:rPr>
          <w:rFonts w:ascii="Courier New" w:hAnsi="Courier New" w:cs="Courier New"/>
          <w:sz w:val="24"/>
          <w:szCs w:val="24"/>
        </w:rPr>
      </w:pPr>
      <w:r w:rsidRPr="00397AA2">
        <w:rPr>
          <w:rFonts w:ascii="Courier New" w:hAnsi="Courier New" w:cs="Courier New"/>
          <w:b/>
          <w:sz w:val="24"/>
          <w:szCs w:val="24"/>
        </w:rPr>
        <w:t>11.1-</w:t>
      </w:r>
      <w:r w:rsidRPr="00397AA2">
        <w:rPr>
          <w:rFonts w:ascii="Courier New" w:hAnsi="Courier New" w:cs="Courier New"/>
          <w:sz w:val="24"/>
          <w:szCs w:val="24"/>
        </w:rPr>
        <w:t xml:space="preserve"> </w:t>
      </w:r>
      <w:r w:rsidRPr="00397AA2">
        <w:rPr>
          <w:rFonts w:ascii="Courier New" w:hAnsi="Courier New" w:cs="Courier New"/>
          <w:b/>
          <w:sz w:val="24"/>
          <w:szCs w:val="24"/>
        </w:rPr>
        <w:t>GARANTIA CONTRATUAL:</w:t>
      </w:r>
    </w:p>
    <w:p w:rsidR="00397AA2" w:rsidRPr="00397AA2" w:rsidRDefault="00397AA2" w:rsidP="00397AA2">
      <w:pPr>
        <w:pStyle w:val="PargrafodaLista"/>
        <w:suppressAutoHyphens/>
        <w:ind w:left="0" w:right="113"/>
        <w:mirrorIndents/>
        <w:jc w:val="both"/>
        <w:rPr>
          <w:rFonts w:ascii="Courier New" w:hAnsi="Courier New" w:cs="Courier New"/>
          <w:sz w:val="24"/>
          <w:szCs w:val="24"/>
        </w:rPr>
      </w:pPr>
      <w:r w:rsidRPr="00397AA2">
        <w:rPr>
          <w:rFonts w:ascii="Courier New" w:hAnsi="Courier New" w:cs="Courier New"/>
          <w:sz w:val="24"/>
          <w:szCs w:val="24"/>
        </w:rPr>
        <w:t>A empresa vencedora desta licitação se obriga a apresentar garantia, antes da assinatura do contrato, numa das seguintes modalidades, no valor equivalente a 5% (cinco por cento) da contratação:</w:t>
      </w:r>
    </w:p>
    <w:p w:rsidR="00397AA2" w:rsidRPr="00397AA2" w:rsidRDefault="00397AA2" w:rsidP="00397AA2">
      <w:pPr>
        <w:pStyle w:val="PargrafodaLista"/>
        <w:numPr>
          <w:ilvl w:val="0"/>
          <w:numId w:val="4"/>
        </w:numPr>
        <w:tabs>
          <w:tab w:val="left" w:pos="851"/>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Caução em dinheiro ou em título de dívida pública;</w:t>
      </w:r>
    </w:p>
    <w:p w:rsidR="00397AA2" w:rsidRPr="00397AA2" w:rsidRDefault="00397AA2" w:rsidP="00397AA2">
      <w:pPr>
        <w:pStyle w:val="PargrafodaLista"/>
        <w:numPr>
          <w:ilvl w:val="0"/>
          <w:numId w:val="4"/>
        </w:numPr>
        <w:tabs>
          <w:tab w:val="left" w:pos="851"/>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Fiança bancária;</w:t>
      </w:r>
    </w:p>
    <w:p w:rsidR="00397AA2" w:rsidRPr="00397AA2" w:rsidRDefault="00397AA2" w:rsidP="00397AA2">
      <w:pPr>
        <w:pStyle w:val="PargrafodaLista"/>
        <w:numPr>
          <w:ilvl w:val="0"/>
          <w:numId w:val="4"/>
        </w:numPr>
        <w:tabs>
          <w:tab w:val="left" w:pos="851"/>
          <w:tab w:val="left" w:pos="1276"/>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Seguro-garantia.</w:t>
      </w:r>
    </w:p>
    <w:p w:rsidR="00397AA2" w:rsidRPr="00397AA2" w:rsidRDefault="00397AA2" w:rsidP="00397AA2">
      <w:pPr>
        <w:pStyle w:val="PargrafodaLista"/>
        <w:suppressAutoHyphens/>
        <w:ind w:left="567" w:right="113"/>
        <w:mirrorIndents/>
        <w:jc w:val="both"/>
        <w:rPr>
          <w:rFonts w:ascii="Courier New" w:hAnsi="Courier New" w:cs="Courier New"/>
          <w:sz w:val="24"/>
          <w:szCs w:val="24"/>
        </w:rPr>
      </w:pPr>
      <w:r w:rsidRPr="00397AA2">
        <w:rPr>
          <w:rFonts w:ascii="Courier New" w:hAnsi="Courier New" w:cs="Courier New"/>
          <w:sz w:val="24"/>
          <w:szCs w:val="24"/>
        </w:rPr>
        <w:t xml:space="preserve">      11.2.Sobre o valor da caução prestada em dinheiro incidirá a mesma taxa de remuneração da Caderneta de Poupança.</w:t>
      </w:r>
    </w:p>
    <w:p w:rsidR="00397AA2" w:rsidRPr="00397AA2" w:rsidRDefault="00397AA2" w:rsidP="00397AA2">
      <w:pPr>
        <w:tabs>
          <w:tab w:val="left" w:pos="0"/>
        </w:tabs>
        <w:spacing w:line="360" w:lineRule="auto"/>
        <w:ind w:right="-1"/>
        <w:jc w:val="both"/>
        <w:rPr>
          <w:rFonts w:ascii="Courier New" w:hAnsi="Courier New" w:cs="Courier New"/>
          <w:b/>
        </w:rPr>
      </w:pPr>
    </w:p>
    <w:p w:rsidR="00397AA2" w:rsidRPr="00397AA2" w:rsidRDefault="00397AA2" w:rsidP="00397AA2">
      <w:pPr>
        <w:tabs>
          <w:tab w:val="left" w:pos="0"/>
        </w:tabs>
        <w:jc w:val="both"/>
        <w:rPr>
          <w:rFonts w:ascii="Courier New" w:hAnsi="Courier New" w:cs="Courier New"/>
          <w:b/>
        </w:rPr>
      </w:pPr>
      <w:r w:rsidRPr="00397AA2">
        <w:rPr>
          <w:rFonts w:ascii="Courier New" w:hAnsi="Courier New" w:cs="Courier New"/>
          <w:b/>
        </w:rPr>
        <w:t>11.2- DOTAÇÃO ORÇAMENTÁRIA:</w:t>
      </w:r>
    </w:p>
    <w:p w:rsidR="00397AA2" w:rsidRPr="00397AA2" w:rsidRDefault="00397AA2" w:rsidP="00397AA2">
      <w:pPr>
        <w:tabs>
          <w:tab w:val="left" w:pos="0"/>
        </w:tabs>
        <w:jc w:val="both"/>
        <w:rPr>
          <w:rFonts w:ascii="Courier New" w:hAnsi="Courier New" w:cs="Courier New"/>
          <w:kern w:val="1"/>
        </w:rPr>
      </w:pPr>
      <w:r w:rsidRPr="00397AA2">
        <w:rPr>
          <w:rFonts w:ascii="Courier New" w:hAnsi="Courier New" w:cs="Courier New"/>
          <w:kern w:val="1"/>
        </w:rPr>
        <w:t xml:space="preserve">11.2.1. Os recursos para cobrir as despesas com a presente licitação, correrão à conta da Funcional Programática: </w:t>
      </w:r>
    </w:p>
    <w:p w:rsidR="00397AA2" w:rsidRPr="00397AA2" w:rsidRDefault="00397AA2" w:rsidP="00397AA2">
      <w:pPr>
        <w:tabs>
          <w:tab w:val="left" w:pos="0"/>
        </w:tabs>
        <w:jc w:val="both"/>
        <w:rPr>
          <w:rFonts w:ascii="Courier New" w:hAnsi="Courier New" w:cs="Courier New"/>
          <w:b/>
          <w:kern w:val="1"/>
          <w:shd w:val="clear" w:color="auto" w:fill="FF0000"/>
        </w:rPr>
      </w:pPr>
      <w:r w:rsidRPr="00397AA2">
        <w:rPr>
          <w:rFonts w:ascii="Courier New" w:hAnsi="Courier New" w:cs="Courier New"/>
          <w:b/>
          <w:kern w:val="1"/>
        </w:rPr>
        <w:t xml:space="preserve">41.52321.8200-20000.5510-40-321178 </w:t>
      </w:r>
    </w:p>
    <w:p w:rsidR="00397AA2" w:rsidRPr="00397AA2" w:rsidRDefault="00397AA2" w:rsidP="00397AA2">
      <w:pPr>
        <w:tabs>
          <w:tab w:val="left" w:pos="0"/>
        </w:tabs>
        <w:jc w:val="both"/>
        <w:rPr>
          <w:rFonts w:ascii="Courier New" w:hAnsi="Courier New" w:cs="Courier New"/>
        </w:rPr>
      </w:pPr>
      <w:r w:rsidRPr="00397AA2">
        <w:rPr>
          <w:rFonts w:ascii="Courier New" w:hAnsi="Courier New" w:cs="Courier New"/>
          <w:b/>
        </w:rPr>
        <w:t>11.2.1-</w:t>
      </w:r>
      <w:r w:rsidRPr="00397AA2">
        <w:rPr>
          <w:rFonts w:ascii="Courier New" w:hAnsi="Courier New" w:cs="Courier New"/>
        </w:rPr>
        <w:t xml:space="preserve"> REGIME DE CONTRATAÇÃO: Execução  indireta, critério de julgamento menor preço.</w:t>
      </w:r>
    </w:p>
    <w:p w:rsidR="00397AA2" w:rsidRPr="00397AA2" w:rsidRDefault="00397AA2" w:rsidP="00397AA2">
      <w:pPr>
        <w:tabs>
          <w:tab w:val="left" w:pos="0"/>
        </w:tabs>
        <w:jc w:val="both"/>
        <w:rPr>
          <w:rFonts w:ascii="Courier New" w:hAnsi="Courier New" w:cs="Courier New"/>
          <w:b/>
        </w:rPr>
      </w:pPr>
      <w:r w:rsidRPr="00397AA2">
        <w:rPr>
          <w:rFonts w:ascii="Courier New" w:hAnsi="Courier New" w:cs="Courier New"/>
          <w:b/>
        </w:rPr>
        <w:t>11.2</w:t>
      </w:r>
      <w:r w:rsidRPr="00397AA2">
        <w:rPr>
          <w:rFonts w:ascii="Courier New" w:hAnsi="Courier New" w:cs="Courier New"/>
        </w:rPr>
        <w:t xml:space="preserve">- </w:t>
      </w:r>
      <w:r w:rsidRPr="00397AA2">
        <w:rPr>
          <w:rFonts w:ascii="Courier New" w:hAnsi="Courier New" w:cs="Courier New"/>
          <w:b/>
          <w:bCs/>
        </w:rPr>
        <w:t>DO VALOR</w:t>
      </w:r>
      <w:r w:rsidRPr="00397AA2">
        <w:rPr>
          <w:rFonts w:ascii="Courier New" w:hAnsi="Courier New" w:cs="Courier New"/>
          <w:b/>
        </w:rPr>
        <w:t xml:space="preserve"> ESTIMADO E DA MODALIDADE DE LICITAÇÃO:</w:t>
      </w:r>
    </w:p>
    <w:p w:rsidR="00397AA2" w:rsidRPr="00397AA2" w:rsidRDefault="00397AA2" w:rsidP="00397AA2">
      <w:pPr>
        <w:tabs>
          <w:tab w:val="left" w:pos="0"/>
        </w:tabs>
        <w:spacing w:line="360" w:lineRule="auto"/>
        <w:ind w:right="-1"/>
        <w:jc w:val="both"/>
        <w:rPr>
          <w:rFonts w:ascii="Courier New" w:hAnsi="Courier New" w:cs="Courier New"/>
          <w:b/>
        </w:rPr>
      </w:pPr>
      <w:r w:rsidRPr="00397AA2">
        <w:rPr>
          <w:rFonts w:ascii="Courier New" w:hAnsi="Courier New" w:cs="Courier New"/>
          <w:b/>
          <w:bCs/>
        </w:rPr>
        <w:t>11.2.1.</w:t>
      </w:r>
      <w:r w:rsidRPr="00397AA2">
        <w:rPr>
          <w:rFonts w:ascii="Courier New" w:hAnsi="Courier New" w:cs="Courier New"/>
        </w:rPr>
        <w:t xml:space="preserve"> </w:t>
      </w:r>
      <w:r w:rsidRPr="00397AA2">
        <w:rPr>
          <w:rFonts w:ascii="Courier New" w:hAnsi="Courier New" w:cs="Courier New"/>
          <w:kern w:val="1"/>
        </w:rPr>
        <w:t>Valor não será divulgado (sigiloso).</w:t>
      </w:r>
    </w:p>
    <w:p w:rsidR="00397AA2" w:rsidRPr="00397AA2" w:rsidRDefault="00397AA2" w:rsidP="00397AA2">
      <w:pPr>
        <w:tabs>
          <w:tab w:val="left" w:pos="0"/>
          <w:tab w:val="left" w:pos="567"/>
        </w:tabs>
        <w:jc w:val="both"/>
        <w:rPr>
          <w:rFonts w:ascii="Courier New" w:hAnsi="Courier New" w:cs="Courier New"/>
          <w:kern w:val="1"/>
        </w:rPr>
      </w:pPr>
      <w:r w:rsidRPr="00397AA2">
        <w:rPr>
          <w:rFonts w:ascii="Courier New" w:hAnsi="Courier New" w:cs="Courier New"/>
          <w:b/>
          <w:bCs/>
          <w:kern w:val="1"/>
        </w:rPr>
        <w:t>11.1.2.</w:t>
      </w:r>
      <w:r w:rsidRPr="00397AA2">
        <w:rPr>
          <w:rFonts w:ascii="Courier New" w:hAnsi="Courier New" w:cs="Courier New"/>
          <w:kern w:val="1"/>
        </w:rPr>
        <w:t xml:space="preserve"> Por se tratar de serviços de natureza comum, a modalidade adotada para a licitação será, PREGÃO do tipo ELETRÔNICO.</w:t>
      </w:r>
    </w:p>
    <w:p w:rsidR="00397AA2" w:rsidRPr="00397AA2" w:rsidRDefault="00397AA2" w:rsidP="00397AA2">
      <w:pPr>
        <w:tabs>
          <w:tab w:val="left" w:pos="0"/>
          <w:tab w:val="left" w:pos="567"/>
        </w:tabs>
        <w:jc w:val="both"/>
        <w:rPr>
          <w:rFonts w:ascii="Courier New" w:hAnsi="Courier New" w:cs="Courier New"/>
          <w:kern w:val="1"/>
        </w:rPr>
      </w:pPr>
      <w:r w:rsidRPr="00397AA2">
        <w:rPr>
          <w:rFonts w:ascii="Courier New" w:hAnsi="Courier New" w:cs="Courier New"/>
          <w:kern w:val="1"/>
        </w:rPr>
        <w:t>6.1 - Foram utilizados BDI sem desoneração, sendo de 26,36% para Serviços e 24,14% para equipamentos especiais.</w:t>
      </w:r>
    </w:p>
    <w:p w:rsidR="00397AA2" w:rsidRPr="00397AA2" w:rsidRDefault="00397AA2" w:rsidP="00397AA2">
      <w:pPr>
        <w:tabs>
          <w:tab w:val="left" w:pos="0"/>
          <w:tab w:val="left" w:pos="567"/>
        </w:tabs>
        <w:jc w:val="both"/>
        <w:rPr>
          <w:rFonts w:ascii="Courier New" w:hAnsi="Courier New" w:cs="Courier New"/>
          <w:kern w:val="1"/>
        </w:rPr>
      </w:pPr>
    </w:p>
    <w:p w:rsidR="00397AA2" w:rsidRPr="00397AA2" w:rsidRDefault="00397AA2" w:rsidP="00397AA2">
      <w:pPr>
        <w:numPr>
          <w:ilvl w:val="0"/>
          <w:numId w:val="6"/>
        </w:numPr>
        <w:tabs>
          <w:tab w:val="left" w:pos="0"/>
        </w:tabs>
        <w:suppressAutoHyphens w:val="0"/>
        <w:spacing w:line="360" w:lineRule="auto"/>
        <w:ind w:left="0" w:right="113" w:firstLine="0"/>
        <w:contextualSpacing/>
        <w:mirrorIndents/>
        <w:jc w:val="both"/>
        <w:rPr>
          <w:rFonts w:ascii="Courier New" w:hAnsi="Courier New" w:cs="Courier New"/>
          <w:b/>
        </w:rPr>
      </w:pPr>
      <w:r w:rsidRPr="00397AA2">
        <w:rPr>
          <w:rFonts w:ascii="Courier New" w:hAnsi="Courier New" w:cs="Courier New"/>
          <w:b/>
        </w:rPr>
        <w:t>HABILITAÇÃO/CREDENCIAMENTO DA EMPRESA PROPONENTE ( Habilitação Técnica)</w:t>
      </w:r>
    </w:p>
    <w:p w:rsidR="00397AA2" w:rsidRPr="00397AA2" w:rsidRDefault="00397AA2" w:rsidP="00397AA2">
      <w:pPr>
        <w:pStyle w:val="PargrafodaLista"/>
        <w:tabs>
          <w:tab w:val="left" w:pos="0"/>
        </w:tabs>
        <w:suppressAutoHyphens/>
        <w:spacing w:line="276" w:lineRule="auto"/>
        <w:ind w:left="0" w:right="113"/>
        <w:mirrorIndents/>
        <w:jc w:val="both"/>
        <w:rPr>
          <w:rFonts w:ascii="Courier New" w:hAnsi="Courier New" w:cs="Courier New"/>
          <w:sz w:val="24"/>
          <w:szCs w:val="24"/>
        </w:rPr>
      </w:pPr>
      <w:r w:rsidRPr="00397AA2">
        <w:rPr>
          <w:rFonts w:ascii="Courier New" w:hAnsi="Courier New" w:cs="Courier New"/>
          <w:sz w:val="24"/>
          <w:szCs w:val="24"/>
        </w:rPr>
        <w:t xml:space="preserve">12.1. A empresa </w:t>
      </w:r>
      <w:r w:rsidRPr="00397AA2">
        <w:rPr>
          <w:rFonts w:ascii="Courier New" w:hAnsi="Courier New" w:cs="Courier New"/>
          <w:b/>
          <w:sz w:val="24"/>
          <w:szCs w:val="24"/>
        </w:rPr>
        <w:t>PROPONENTE</w:t>
      </w:r>
      <w:r w:rsidRPr="00397AA2">
        <w:rPr>
          <w:rFonts w:ascii="Courier New" w:hAnsi="Courier New" w:cs="Courier New"/>
          <w:sz w:val="24"/>
          <w:szCs w:val="24"/>
        </w:rPr>
        <w:t xml:space="preserve"> interessada em participar </w:t>
      </w:r>
      <w:r w:rsidRPr="00397AA2">
        <w:rPr>
          <w:rFonts w:ascii="Courier New" w:hAnsi="Courier New" w:cs="Courier New"/>
          <w:b/>
          <w:sz w:val="24"/>
          <w:szCs w:val="24"/>
        </w:rPr>
        <w:t>da licitação deverá apresentar, por ocasião de habilitação, além da</w:t>
      </w:r>
      <w:r w:rsidRPr="00397AA2">
        <w:rPr>
          <w:rFonts w:ascii="Courier New" w:hAnsi="Courier New" w:cs="Courier New"/>
          <w:sz w:val="24"/>
          <w:szCs w:val="24"/>
        </w:rPr>
        <w:t xml:space="preserve"> </w:t>
      </w:r>
      <w:r w:rsidRPr="00397AA2">
        <w:rPr>
          <w:rFonts w:ascii="Courier New" w:hAnsi="Courier New" w:cs="Courier New"/>
          <w:sz w:val="24"/>
          <w:szCs w:val="24"/>
        </w:rPr>
        <w:lastRenderedPageBreak/>
        <w:t>documentação relativa à habilitação jurídica, os seguintes elementos comprobatórios de qualificação técnica:</w:t>
      </w:r>
    </w:p>
    <w:p w:rsidR="00397AA2" w:rsidRPr="00397AA2" w:rsidRDefault="00397AA2" w:rsidP="00397AA2">
      <w:pPr>
        <w:pStyle w:val="PargrafodaLista"/>
        <w:numPr>
          <w:ilvl w:val="0"/>
          <w:numId w:val="15"/>
        </w:numPr>
        <w:tabs>
          <w:tab w:val="left" w:pos="0"/>
        </w:tabs>
        <w:spacing w:line="276" w:lineRule="auto"/>
        <w:ind w:left="0" w:right="113" w:firstLine="0"/>
        <w:contextualSpacing/>
        <w:mirrorIndents/>
        <w:jc w:val="both"/>
        <w:rPr>
          <w:rFonts w:ascii="Courier New" w:hAnsi="Courier New" w:cs="Courier New"/>
          <w:b/>
          <w:sz w:val="24"/>
          <w:szCs w:val="24"/>
        </w:rPr>
      </w:pPr>
      <w:r w:rsidRPr="00397AA2">
        <w:rPr>
          <w:rFonts w:ascii="Courier New" w:hAnsi="Courier New" w:cs="Courier New"/>
          <w:sz w:val="24"/>
          <w:szCs w:val="24"/>
        </w:rPr>
        <w:t xml:space="preserve">Certidão de Registro e Quitação do Conselho Regional de Engenharia e Agronomia – CREA da empresa licitante, assim como de seu (s) responsável (s) técnico (s) da região a que estiverem vinculados. </w:t>
      </w:r>
      <w:r w:rsidRPr="00397AA2">
        <w:rPr>
          <w:rFonts w:ascii="Courier New" w:hAnsi="Courier New" w:cs="Courier New"/>
          <w:b/>
          <w:sz w:val="24"/>
          <w:szCs w:val="24"/>
        </w:rPr>
        <w:t>A Empresa deverá apresentar profissional com Diploma de Geólogo devidamente inscrito no Orgão da Categoria Profissional.</w:t>
      </w:r>
    </w:p>
    <w:p w:rsidR="00397AA2" w:rsidRPr="00397AA2" w:rsidRDefault="00397AA2" w:rsidP="00397AA2">
      <w:pPr>
        <w:pStyle w:val="PargrafodaLista"/>
        <w:tabs>
          <w:tab w:val="left" w:pos="0"/>
        </w:tabs>
        <w:spacing w:line="276" w:lineRule="auto"/>
        <w:ind w:left="0" w:right="113"/>
        <w:mirrorIndents/>
        <w:jc w:val="both"/>
        <w:rPr>
          <w:rFonts w:ascii="Courier New" w:hAnsi="Courier New" w:cs="Courier New"/>
          <w:sz w:val="24"/>
          <w:szCs w:val="24"/>
        </w:rPr>
      </w:pPr>
      <w:r w:rsidRPr="00397AA2">
        <w:rPr>
          <w:rFonts w:ascii="Courier New" w:hAnsi="Courier New" w:cs="Courier New"/>
          <w:sz w:val="24"/>
          <w:szCs w:val="24"/>
        </w:rPr>
        <w:tab/>
        <w:t xml:space="preserve">b) Comprovação de aptidão para execução do objeto por meio de Certidão de Acervo Técnico – CAT, de pelo menos </w:t>
      </w:r>
      <w:r w:rsidRPr="00397AA2">
        <w:rPr>
          <w:rFonts w:ascii="Courier New" w:hAnsi="Courier New" w:cs="Courier New"/>
          <w:sz w:val="24"/>
          <w:szCs w:val="24"/>
          <w:u w:val="single"/>
        </w:rPr>
        <w:t>2 (dois poços)</w:t>
      </w:r>
      <w:r w:rsidRPr="00397AA2">
        <w:rPr>
          <w:rFonts w:ascii="Courier New" w:hAnsi="Courier New" w:cs="Courier New"/>
          <w:sz w:val="24"/>
          <w:szCs w:val="24"/>
        </w:rPr>
        <w:t xml:space="preserve"> expedida pelo CREA da região pertinente dos responsáveis técnicos da empresa; e atestado(s) devidamente registrado(s) no CREA, emitido(s) por órgãos ou entidades da administração pública direta ou indireta federal, estadual, municipal ou do Distrito Federal, ou ainda por empresas privadas, relativo a obras ou serviços de características técnicas similares e de complexidade tecnológica e operacional equivalentes, dos responsáveis técnicos da empresa; em conformidade com a Resolução nº 1.025/2009-CONFEA;</w:t>
      </w:r>
    </w:p>
    <w:p w:rsidR="00397AA2" w:rsidRPr="00397AA2" w:rsidRDefault="00397AA2" w:rsidP="00397AA2">
      <w:pPr>
        <w:pStyle w:val="PargrafodaLista"/>
        <w:tabs>
          <w:tab w:val="left" w:pos="0"/>
          <w:tab w:val="left" w:pos="284"/>
        </w:tabs>
        <w:ind w:left="0"/>
        <w:jc w:val="both"/>
        <w:rPr>
          <w:rFonts w:ascii="Courier New" w:hAnsi="Courier New" w:cs="Courier New"/>
          <w:sz w:val="24"/>
          <w:szCs w:val="24"/>
        </w:rPr>
      </w:pPr>
      <w:r w:rsidRPr="00397AA2">
        <w:rPr>
          <w:rFonts w:ascii="Courier New" w:hAnsi="Courier New" w:cs="Courier New"/>
          <w:sz w:val="24"/>
          <w:szCs w:val="24"/>
        </w:rPr>
        <w:t xml:space="preserve"> </w:t>
      </w:r>
      <w:r w:rsidRPr="00397AA2">
        <w:rPr>
          <w:rFonts w:ascii="Courier New" w:hAnsi="Courier New" w:cs="Courier New"/>
          <w:sz w:val="24"/>
          <w:szCs w:val="24"/>
        </w:rPr>
        <w:tab/>
      </w:r>
      <w:r w:rsidRPr="00397AA2">
        <w:rPr>
          <w:rFonts w:ascii="Courier New" w:hAnsi="Courier New" w:cs="Courier New"/>
          <w:sz w:val="24"/>
          <w:szCs w:val="24"/>
        </w:rPr>
        <w:tab/>
        <w:t xml:space="preserve">c) </w:t>
      </w:r>
      <w:r w:rsidRPr="00397AA2">
        <w:rPr>
          <w:rFonts w:ascii="Courier New" w:hAnsi="Courier New" w:cs="Courier New"/>
          <w:kern w:val="1"/>
          <w:sz w:val="24"/>
          <w:szCs w:val="24"/>
        </w:rPr>
        <w:t xml:space="preserve">Apresentação de Atestado de Visita Técnica expedido pela COSANPA, em pelo menos 2 (dois) poços, comprovando a visita técnica “in loco” da empresa licitante, nos Municípios da RMB de Belém e Nordeste do Pará, onde serão executados os serviços, objeto desta licitação, que deverá </w:t>
      </w:r>
      <w:r w:rsidRPr="00397AA2">
        <w:rPr>
          <w:rFonts w:ascii="Courier New" w:hAnsi="Courier New" w:cs="Courier New"/>
          <w:color w:val="000000"/>
          <w:sz w:val="24"/>
          <w:szCs w:val="24"/>
        </w:rPr>
        <w:t xml:space="preserve">ser previamente agendada junto à Secretária da Diretoria de Expansão e Tecnologia - DET, pelo telefone </w:t>
      </w:r>
      <w:r w:rsidRPr="00397AA2">
        <w:rPr>
          <w:rFonts w:ascii="Courier New" w:hAnsi="Courier New" w:cs="Courier New"/>
          <w:b/>
          <w:color w:val="000000"/>
          <w:sz w:val="24"/>
          <w:szCs w:val="24"/>
        </w:rPr>
        <w:t>(91-3202-8445 / 8559 / 8404),</w:t>
      </w:r>
      <w:r w:rsidRPr="00397AA2">
        <w:rPr>
          <w:rFonts w:ascii="Courier New" w:hAnsi="Courier New" w:cs="Courier New"/>
          <w:color w:val="000000"/>
          <w:sz w:val="24"/>
          <w:szCs w:val="24"/>
        </w:rPr>
        <w:t xml:space="preserve"> com antecedência mínima de </w:t>
      </w:r>
      <w:r w:rsidRPr="00397AA2">
        <w:rPr>
          <w:rFonts w:ascii="Courier New" w:hAnsi="Courier New" w:cs="Courier New"/>
          <w:b/>
          <w:color w:val="000000"/>
          <w:sz w:val="24"/>
          <w:szCs w:val="24"/>
        </w:rPr>
        <w:t>48</w:t>
      </w:r>
      <w:r w:rsidRPr="00397AA2">
        <w:rPr>
          <w:rFonts w:ascii="Courier New" w:hAnsi="Courier New" w:cs="Courier New"/>
          <w:color w:val="000000"/>
          <w:sz w:val="24"/>
          <w:szCs w:val="24"/>
        </w:rPr>
        <w:t xml:space="preserve"> horas, e será realizada</w:t>
      </w:r>
      <w:r w:rsidRPr="00397AA2">
        <w:rPr>
          <w:rFonts w:ascii="Courier New" w:hAnsi="Courier New" w:cs="Courier New"/>
          <w:sz w:val="24"/>
          <w:szCs w:val="24"/>
        </w:rPr>
        <w:t xml:space="preserve"> até o dia 26/08/2020</w:t>
      </w:r>
      <w:r w:rsidRPr="00397AA2">
        <w:rPr>
          <w:rFonts w:ascii="Courier New" w:hAnsi="Courier New" w:cs="Courier New"/>
          <w:b/>
          <w:sz w:val="24"/>
          <w:szCs w:val="24"/>
        </w:rPr>
        <w:t>.</w:t>
      </w:r>
      <w:r w:rsidRPr="00397AA2">
        <w:rPr>
          <w:rFonts w:ascii="Courier New" w:hAnsi="Courier New" w:cs="Courier New"/>
          <w:color w:val="FF0000"/>
          <w:sz w:val="24"/>
          <w:szCs w:val="24"/>
        </w:rPr>
        <w:t xml:space="preserve"> </w:t>
      </w:r>
      <w:r w:rsidRPr="00397AA2">
        <w:rPr>
          <w:rFonts w:ascii="Courier New" w:hAnsi="Courier New" w:cs="Courier New"/>
          <w:sz w:val="24"/>
          <w:szCs w:val="24"/>
        </w:rPr>
        <w:t>A visita será monitorada por técnico designado pela COSANPA que acompanhará a Proponente, e as despesas decorrentes dessa visita ficarão a cargo dos licitantes.</w:t>
      </w:r>
    </w:p>
    <w:p w:rsidR="00397AA2" w:rsidRPr="00397AA2" w:rsidRDefault="00397AA2" w:rsidP="00397AA2">
      <w:pPr>
        <w:ind w:right="113"/>
        <w:contextualSpacing/>
        <w:mirrorIndents/>
        <w:jc w:val="both"/>
        <w:rPr>
          <w:rFonts w:ascii="Courier New" w:hAnsi="Courier New" w:cs="Courier New"/>
          <w:b/>
          <w:highlight w:val="yellow"/>
        </w:rPr>
      </w:pPr>
    </w:p>
    <w:p w:rsidR="00397AA2" w:rsidRPr="00397AA2" w:rsidRDefault="00397AA2" w:rsidP="00397AA2">
      <w:pPr>
        <w:pStyle w:val="PargrafodaLista"/>
        <w:numPr>
          <w:ilvl w:val="0"/>
          <w:numId w:val="9"/>
        </w:numPr>
        <w:suppressAutoHyphens/>
        <w:spacing w:line="360" w:lineRule="auto"/>
        <w:ind w:left="0" w:right="113" w:firstLine="567"/>
        <w:contextualSpacing/>
        <w:mirrorIndents/>
        <w:jc w:val="both"/>
        <w:rPr>
          <w:rFonts w:ascii="Courier New" w:hAnsi="Courier New" w:cs="Courier New"/>
          <w:vanish/>
          <w:sz w:val="24"/>
          <w:szCs w:val="24"/>
          <w:highlight w:val="yellow"/>
        </w:rPr>
      </w:pPr>
    </w:p>
    <w:p w:rsidR="00397AA2" w:rsidRPr="00397AA2" w:rsidRDefault="00397AA2" w:rsidP="00397AA2">
      <w:pPr>
        <w:numPr>
          <w:ilvl w:val="0"/>
          <w:numId w:val="6"/>
        </w:numPr>
        <w:suppressAutoHyphens w:val="0"/>
        <w:spacing w:line="360" w:lineRule="auto"/>
        <w:ind w:left="0" w:right="113" w:firstLine="567"/>
        <w:contextualSpacing/>
        <w:mirrorIndents/>
        <w:jc w:val="both"/>
        <w:rPr>
          <w:rFonts w:ascii="Courier New" w:hAnsi="Courier New" w:cs="Courier New"/>
          <w:b/>
        </w:rPr>
      </w:pPr>
      <w:r w:rsidRPr="00397AA2">
        <w:rPr>
          <w:rFonts w:ascii="Courier New" w:hAnsi="Courier New" w:cs="Courier New"/>
          <w:b/>
        </w:rPr>
        <w:t>CONSIDERAÇÕES GERAIS</w:t>
      </w:r>
    </w:p>
    <w:p w:rsidR="00397AA2" w:rsidRPr="00397AA2" w:rsidRDefault="00397AA2" w:rsidP="00397AA2">
      <w:pPr>
        <w:pStyle w:val="PargrafodaLista"/>
        <w:numPr>
          <w:ilvl w:val="1"/>
          <w:numId w:val="9"/>
        </w:numPr>
        <w:tabs>
          <w:tab w:val="left" w:pos="0"/>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A PROPONENTE por ocasião da licitação deverá estar registrada e sem pendências no órgão de classe competente</w:t>
      </w:r>
    </w:p>
    <w:p w:rsidR="00397AA2" w:rsidRPr="00397AA2" w:rsidRDefault="00397AA2" w:rsidP="00397AA2">
      <w:pPr>
        <w:pStyle w:val="PargrafodaLista"/>
        <w:tabs>
          <w:tab w:val="left" w:pos="0"/>
        </w:tabs>
        <w:ind w:left="142" w:right="113"/>
        <w:mirrorIndents/>
        <w:jc w:val="both"/>
        <w:rPr>
          <w:rFonts w:ascii="Courier New" w:hAnsi="Courier New" w:cs="Courier New"/>
          <w:sz w:val="24"/>
          <w:szCs w:val="24"/>
        </w:rPr>
      </w:pPr>
    </w:p>
    <w:p w:rsidR="00397AA2" w:rsidRPr="00397AA2" w:rsidRDefault="00397AA2" w:rsidP="00397AA2">
      <w:pPr>
        <w:pStyle w:val="PargrafodaLista"/>
        <w:numPr>
          <w:ilvl w:val="1"/>
          <w:numId w:val="9"/>
        </w:numPr>
        <w:tabs>
          <w:tab w:val="left" w:pos="0"/>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A proposta de preços da PROPONENTE deverá compor:</w:t>
      </w:r>
    </w:p>
    <w:p w:rsidR="00397AA2" w:rsidRPr="00397AA2" w:rsidRDefault="00397AA2" w:rsidP="00397AA2">
      <w:pPr>
        <w:pStyle w:val="PargrafodaLista"/>
        <w:numPr>
          <w:ilvl w:val="0"/>
          <w:numId w:val="12"/>
        </w:numPr>
        <w:tabs>
          <w:tab w:val="left" w:pos="0"/>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A Planilha Orçamentária e suas composições de preço, quando necessário;</w:t>
      </w:r>
    </w:p>
    <w:p w:rsidR="00397AA2" w:rsidRPr="00397AA2" w:rsidRDefault="00397AA2" w:rsidP="00397AA2">
      <w:pPr>
        <w:pStyle w:val="PargrafodaLista"/>
        <w:numPr>
          <w:ilvl w:val="0"/>
          <w:numId w:val="12"/>
        </w:numPr>
        <w:tabs>
          <w:tab w:val="left" w:pos="0"/>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Todos os preços, excetuando os não existentes na planilha, deverão obedecer os preços contidos na Planilha do SINAPI ou em preços praticados pela Cosanpa.</w:t>
      </w:r>
    </w:p>
    <w:p w:rsidR="00397AA2" w:rsidRPr="00397AA2" w:rsidRDefault="00397AA2" w:rsidP="00397AA2">
      <w:pPr>
        <w:pStyle w:val="PargrafodaLista"/>
        <w:numPr>
          <w:ilvl w:val="1"/>
          <w:numId w:val="9"/>
        </w:numPr>
        <w:tabs>
          <w:tab w:val="left" w:pos="0"/>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Nos custos apresentados deverão estar inclusos todos os custos diretos e indiretos, tributos incidentes, taxas de administração, materiais, serviços, encargos sociais, trabalhistas, seguros, lucros e outros necessários ao cumprimento integral do objeto deste termo;</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Todos os itens deverão ser contemplados com valores diferentes de zero ou com valores comprovadamente exequíveis.</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lastRenderedPageBreak/>
        <w:t>O critério de avaliação das propostas será pelo valor global apresentado.</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anexar à fatura mensal, as cópias autenticadas dos comprovantes de pagamentos atualizados dos salários e dos encargos sociais dos seus respectivos empregados que estejam atuando diretamente na execução dos serviços, objeto deste termo.</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Será obrigação da </w:t>
      </w:r>
      <w:r w:rsidRPr="00397AA2">
        <w:rPr>
          <w:rFonts w:ascii="Courier New" w:hAnsi="Courier New" w:cs="Courier New"/>
          <w:b/>
          <w:sz w:val="24"/>
          <w:szCs w:val="24"/>
        </w:rPr>
        <w:t>CONTRATADA</w:t>
      </w:r>
      <w:r w:rsidRPr="00397AA2">
        <w:rPr>
          <w:rFonts w:ascii="Courier New" w:hAnsi="Courier New" w:cs="Courier New"/>
          <w:sz w:val="24"/>
          <w:szCs w:val="24"/>
        </w:rPr>
        <w:t xml:space="preserve"> preservar e manter limpeza e a higiene do local de trabalho </w:t>
      </w:r>
      <w:r w:rsidRPr="00397AA2">
        <w:rPr>
          <w:rFonts w:ascii="Courier New" w:hAnsi="Courier New" w:cs="Courier New"/>
          <w:b/>
          <w:sz w:val="24"/>
          <w:szCs w:val="24"/>
        </w:rPr>
        <w:t>durante e após</w:t>
      </w:r>
      <w:r w:rsidRPr="00397AA2">
        <w:rPr>
          <w:rFonts w:ascii="Courier New" w:hAnsi="Courier New" w:cs="Courier New"/>
          <w:sz w:val="24"/>
          <w:szCs w:val="24"/>
        </w:rPr>
        <w:t xml:space="preserve"> a execução dos serviços.</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obedecer rigorosamente todas as obrigações trabalhistas que constam na CLT, no tocante ao regime de trabalho.</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designar um engenheiro com experiência comprovada no ramo, devidamente registrado no CREA, para, em seu nome, com plenos poderes decisórios, representá-lo perante a </w:t>
      </w:r>
      <w:r w:rsidRPr="00397AA2">
        <w:rPr>
          <w:rFonts w:ascii="Courier New" w:hAnsi="Courier New" w:cs="Courier New"/>
          <w:b/>
          <w:sz w:val="24"/>
          <w:szCs w:val="24"/>
        </w:rPr>
        <w:t>COSANPA</w:t>
      </w:r>
      <w:r w:rsidRPr="00397AA2">
        <w:rPr>
          <w:rFonts w:ascii="Courier New" w:hAnsi="Courier New" w:cs="Courier New"/>
          <w:sz w:val="24"/>
          <w:szCs w:val="24"/>
        </w:rPr>
        <w:t>, em todos os assuntos relativos aos serviços.</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é inteiramente responsável pelo controle e registro de frequência do seu pessoal, eximindo a </w:t>
      </w:r>
      <w:r w:rsidRPr="00397AA2">
        <w:rPr>
          <w:rFonts w:ascii="Courier New" w:hAnsi="Courier New" w:cs="Courier New"/>
          <w:b/>
          <w:sz w:val="24"/>
          <w:szCs w:val="24"/>
        </w:rPr>
        <w:t>COSANPA</w:t>
      </w:r>
      <w:r w:rsidRPr="00397AA2">
        <w:rPr>
          <w:rFonts w:ascii="Courier New" w:hAnsi="Courier New" w:cs="Courier New"/>
          <w:sz w:val="24"/>
          <w:szCs w:val="24"/>
        </w:rPr>
        <w:t xml:space="preserve"> de quaisquer ônus decorrentes de possíveis questões diante da Justiça do Trabalho.</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não-obediência total ou parcial das obrigações assumidas pela </w:t>
      </w:r>
      <w:r w:rsidRPr="00397AA2">
        <w:rPr>
          <w:rFonts w:ascii="Courier New" w:hAnsi="Courier New" w:cs="Courier New"/>
          <w:b/>
          <w:sz w:val="24"/>
          <w:szCs w:val="24"/>
        </w:rPr>
        <w:t>CONTRATADA</w:t>
      </w:r>
      <w:r w:rsidRPr="00397AA2">
        <w:rPr>
          <w:rFonts w:ascii="Courier New" w:hAnsi="Courier New" w:cs="Courier New"/>
          <w:sz w:val="24"/>
          <w:szCs w:val="24"/>
        </w:rPr>
        <w:t>, assim como a não-obediência às orientações emanadas da fiscalização, ensejará na rescisão do contrato, observando o disposto no Regulamento Interno de Licitações e Contratos – RILC/COSANPA, Lei 13.303/2016, e encaminhamento do processo à Diretoria da Empresa, para as providências que se fizerem necessárias.</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executar os serviços obedecendo às Normas Técnicas às orientações da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somente realizará serviços devidamente autorizada pela </w:t>
      </w:r>
      <w:r w:rsidRPr="00397AA2">
        <w:rPr>
          <w:rFonts w:ascii="Courier New" w:hAnsi="Courier New" w:cs="Courier New"/>
          <w:b/>
          <w:sz w:val="24"/>
          <w:szCs w:val="24"/>
        </w:rPr>
        <w:t>COSANPA</w:t>
      </w:r>
      <w:r w:rsidRPr="00397AA2">
        <w:rPr>
          <w:rFonts w:ascii="Courier New" w:hAnsi="Courier New" w:cs="Courier New"/>
          <w:sz w:val="24"/>
          <w:szCs w:val="24"/>
        </w:rPr>
        <w:t xml:space="preserve"> através de </w:t>
      </w:r>
      <w:r w:rsidRPr="00397AA2">
        <w:rPr>
          <w:rFonts w:ascii="Courier New" w:hAnsi="Courier New" w:cs="Courier New"/>
          <w:b/>
          <w:sz w:val="24"/>
          <w:szCs w:val="24"/>
        </w:rPr>
        <w:t>Ordem de Serviço</w:t>
      </w:r>
      <w:r w:rsidRPr="00397AA2">
        <w:rPr>
          <w:rFonts w:ascii="Courier New" w:hAnsi="Courier New" w:cs="Courier New"/>
          <w:sz w:val="24"/>
          <w:szCs w:val="24"/>
        </w:rPr>
        <w:t xml:space="preserve"> (O.S).</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cumprir a demanda de serviços quando previamente solicitada, podendo ainda haver as conformidades emergenciais de acordo com as justificativas da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Nos serviços executados, caso venham sofrer fragmentação que comprometa a imagem da </w:t>
      </w:r>
      <w:r w:rsidRPr="00397AA2">
        <w:rPr>
          <w:rFonts w:ascii="Courier New" w:hAnsi="Courier New" w:cs="Courier New"/>
          <w:b/>
          <w:sz w:val="24"/>
          <w:szCs w:val="24"/>
        </w:rPr>
        <w:t>COSANPA</w:t>
      </w:r>
      <w:r w:rsidRPr="00397AA2">
        <w:rPr>
          <w:rFonts w:ascii="Courier New" w:hAnsi="Courier New" w:cs="Courier New"/>
          <w:sz w:val="24"/>
          <w:szCs w:val="24"/>
        </w:rPr>
        <w:t xml:space="preserve">, este deverá ser refeito sem ônus para 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Será aplicado pela </w:t>
      </w:r>
      <w:r w:rsidRPr="00397AA2">
        <w:rPr>
          <w:rFonts w:ascii="Courier New" w:hAnsi="Courier New" w:cs="Courier New"/>
          <w:b/>
          <w:sz w:val="24"/>
          <w:szCs w:val="24"/>
        </w:rPr>
        <w:t>COSANPA</w:t>
      </w:r>
      <w:r w:rsidRPr="00397AA2">
        <w:rPr>
          <w:rFonts w:ascii="Courier New" w:hAnsi="Courier New" w:cs="Courier New"/>
          <w:sz w:val="24"/>
          <w:szCs w:val="24"/>
        </w:rPr>
        <w:t xml:space="preserve"> </w:t>
      </w:r>
      <w:r w:rsidRPr="00397AA2">
        <w:rPr>
          <w:rFonts w:ascii="Courier New" w:hAnsi="Courier New" w:cs="Courier New"/>
          <w:b/>
          <w:sz w:val="24"/>
          <w:szCs w:val="24"/>
        </w:rPr>
        <w:t>multa de 5% da fatura</w:t>
      </w:r>
      <w:r w:rsidRPr="00397AA2">
        <w:rPr>
          <w:rFonts w:ascii="Courier New" w:hAnsi="Courier New" w:cs="Courier New"/>
          <w:sz w:val="24"/>
          <w:szCs w:val="24"/>
        </w:rPr>
        <w:t xml:space="preserve"> por cada serviço emitido através de ordem de serviço, executado pela </w:t>
      </w:r>
      <w:r w:rsidRPr="00397AA2">
        <w:rPr>
          <w:rFonts w:ascii="Courier New" w:hAnsi="Courier New" w:cs="Courier New"/>
          <w:b/>
          <w:sz w:val="24"/>
          <w:szCs w:val="24"/>
        </w:rPr>
        <w:t>CONTRATADA</w:t>
      </w:r>
      <w:r w:rsidRPr="00397AA2">
        <w:rPr>
          <w:rFonts w:ascii="Courier New" w:hAnsi="Courier New" w:cs="Courier New"/>
          <w:sz w:val="24"/>
          <w:szCs w:val="24"/>
        </w:rPr>
        <w:t>, o qual foi dado como concluído, quando for identificado pela fiscalização pendências, após advertências verbais, quanto às irregularidades.</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comunicar imediatamente a </w:t>
      </w:r>
      <w:r w:rsidRPr="00397AA2">
        <w:rPr>
          <w:rFonts w:ascii="Courier New" w:hAnsi="Courier New" w:cs="Courier New"/>
          <w:b/>
          <w:sz w:val="24"/>
          <w:szCs w:val="24"/>
        </w:rPr>
        <w:t>COSANPA</w:t>
      </w:r>
      <w:r w:rsidRPr="00397AA2">
        <w:rPr>
          <w:rFonts w:ascii="Courier New" w:hAnsi="Courier New" w:cs="Courier New"/>
          <w:sz w:val="24"/>
          <w:szCs w:val="24"/>
        </w:rPr>
        <w:t xml:space="preserve"> a ocorrência de qualquer empecilho prévio à execução do serviço e/ou durante a sua execução.</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w:t>
      </w:r>
      <w:r w:rsidRPr="00397AA2">
        <w:rPr>
          <w:rFonts w:ascii="Courier New" w:hAnsi="Courier New" w:cs="Courier New"/>
          <w:b/>
          <w:sz w:val="24"/>
          <w:szCs w:val="24"/>
        </w:rPr>
        <w:t>CONTRATADA</w:t>
      </w:r>
      <w:r w:rsidRPr="00397AA2">
        <w:rPr>
          <w:rFonts w:ascii="Courier New" w:hAnsi="Courier New" w:cs="Courier New"/>
          <w:sz w:val="24"/>
          <w:szCs w:val="24"/>
        </w:rPr>
        <w:t xml:space="preserve"> deverá manter a </w:t>
      </w:r>
      <w:r w:rsidRPr="00397AA2">
        <w:rPr>
          <w:rFonts w:ascii="Courier New" w:hAnsi="Courier New" w:cs="Courier New"/>
          <w:b/>
          <w:sz w:val="24"/>
          <w:szCs w:val="24"/>
        </w:rPr>
        <w:t>COSANPA</w:t>
      </w:r>
      <w:r w:rsidRPr="00397AA2">
        <w:rPr>
          <w:rFonts w:ascii="Courier New" w:hAnsi="Courier New" w:cs="Courier New"/>
          <w:sz w:val="24"/>
          <w:szCs w:val="24"/>
        </w:rPr>
        <w:t xml:space="preserve"> informada e atualizada com relação ao quadro de pessoal atuante na sua equipe relativo ao Contrato, sem prejuízo ao encaminhamento, junto com a fatura, da relação de pessoal e de seus respectivos comprovantes. A informação atualizada refere-se à relação de </w:t>
      </w:r>
      <w:r w:rsidRPr="00397AA2">
        <w:rPr>
          <w:rFonts w:ascii="Courier New" w:hAnsi="Courier New" w:cs="Courier New"/>
          <w:sz w:val="24"/>
          <w:szCs w:val="24"/>
        </w:rPr>
        <w:lastRenderedPageBreak/>
        <w:t>equipe de funcionários que comporá sua equipe de trabalho no mês subsequente.</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 presente Licitação será composta, com os serviços sendo executados nas áreas de abrangência das Unidades de Negócios da </w:t>
      </w:r>
      <w:r w:rsidRPr="00397AA2">
        <w:rPr>
          <w:rFonts w:ascii="Courier New" w:hAnsi="Courier New" w:cs="Courier New"/>
          <w:b/>
          <w:sz w:val="24"/>
          <w:szCs w:val="24"/>
        </w:rPr>
        <w:t>COSANPA</w:t>
      </w:r>
      <w:r w:rsidRPr="00397AA2">
        <w:rPr>
          <w:rFonts w:ascii="Courier New" w:hAnsi="Courier New" w:cs="Courier New"/>
          <w:sz w:val="24"/>
          <w:szCs w:val="24"/>
        </w:rPr>
        <w:t>.</w:t>
      </w:r>
    </w:p>
    <w:p w:rsidR="00397AA2" w:rsidRPr="00397AA2" w:rsidRDefault="00397AA2" w:rsidP="00397AA2">
      <w:pPr>
        <w:pStyle w:val="PargrafodaLista"/>
        <w:numPr>
          <w:ilvl w:val="1"/>
          <w:numId w:val="9"/>
        </w:numPr>
        <w:tabs>
          <w:tab w:val="left" w:pos="709"/>
        </w:tabs>
        <w:ind w:left="0" w:right="113" w:firstLine="567"/>
        <w:contextualSpacing/>
        <w:mirrorIndents/>
        <w:jc w:val="both"/>
        <w:rPr>
          <w:rFonts w:ascii="Courier New" w:hAnsi="Courier New" w:cs="Courier New"/>
          <w:sz w:val="24"/>
          <w:szCs w:val="24"/>
        </w:rPr>
      </w:pPr>
      <w:r w:rsidRPr="00397AA2">
        <w:rPr>
          <w:rFonts w:ascii="Courier New" w:hAnsi="Courier New" w:cs="Courier New"/>
          <w:sz w:val="24"/>
          <w:szCs w:val="24"/>
        </w:rPr>
        <w:t xml:space="preserve">A Qualquer tempo, de forma justificada e na lei federal nº 13.303/2016, a Cosanpa poderá rever os quantitativos de atendimento mínimo e simultâneo previsto neste TR, considerando que o objeto engloba vários municípios e cada um com suas dificuldades individuais </w:t>
      </w:r>
    </w:p>
    <w:p w:rsidR="00397AA2" w:rsidRPr="00397AA2" w:rsidRDefault="00397AA2" w:rsidP="00397AA2">
      <w:pPr>
        <w:pStyle w:val="PargrafodaLista"/>
        <w:tabs>
          <w:tab w:val="left" w:pos="709"/>
        </w:tabs>
        <w:ind w:left="567" w:right="113"/>
        <w:mirrorIndents/>
        <w:jc w:val="both"/>
        <w:rPr>
          <w:rFonts w:ascii="Courier New" w:hAnsi="Courier New" w:cs="Courier New"/>
          <w:sz w:val="24"/>
          <w:szCs w:val="24"/>
        </w:rPr>
      </w:pPr>
    </w:p>
    <w:p w:rsidR="00397AA2" w:rsidRPr="00397AA2" w:rsidRDefault="00397AA2" w:rsidP="00397AA2">
      <w:pPr>
        <w:pStyle w:val="PargrafodaLista"/>
        <w:tabs>
          <w:tab w:val="left" w:pos="709"/>
        </w:tabs>
        <w:ind w:left="0" w:right="113"/>
        <w:mirrorIndents/>
        <w:jc w:val="both"/>
        <w:rPr>
          <w:rFonts w:ascii="Courier New" w:hAnsi="Courier New" w:cs="Courier New"/>
          <w:sz w:val="24"/>
          <w:szCs w:val="24"/>
        </w:rPr>
      </w:pPr>
    </w:p>
    <w:p w:rsidR="00397AA2" w:rsidRPr="00397AA2" w:rsidRDefault="00397AA2" w:rsidP="00397AA2">
      <w:pPr>
        <w:pStyle w:val="PargrafodaLista"/>
        <w:tabs>
          <w:tab w:val="left" w:pos="709"/>
        </w:tabs>
        <w:ind w:right="113"/>
        <w:mirrorIndents/>
        <w:jc w:val="both"/>
        <w:rPr>
          <w:rFonts w:ascii="Courier New" w:hAnsi="Courier New" w:cs="Courier New"/>
          <w:sz w:val="24"/>
          <w:szCs w:val="24"/>
        </w:rPr>
      </w:pPr>
    </w:p>
    <w:p w:rsidR="00397AA2" w:rsidRPr="00397AA2" w:rsidRDefault="00397AA2" w:rsidP="00397AA2">
      <w:pPr>
        <w:spacing w:after="120"/>
        <w:contextualSpacing/>
        <w:jc w:val="both"/>
        <w:rPr>
          <w:rFonts w:ascii="Courier New" w:hAnsi="Courier New" w:cs="Courier New"/>
        </w:rPr>
      </w:pPr>
      <w:r w:rsidRPr="00397AA2">
        <w:rPr>
          <w:rFonts w:ascii="Courier New" w:hAnsi="Courier New" w:cs="Courier New"/>
        </w:rPr>
        <w:t xml:space="preserve">                                                                   Belém,  22 de julho de 2020</w:t>
      </w:r>
    </w:p>
    <w:p w:rsidR="00397AA2" w:rsidRPr="00397AA2" w:rsidRDefault="00397AA2" w:rsidP="00397AA2">
      <w:pPr>
        <w:spacing w:after="120"/>
        <w:contextualSpacing/>
        <w:jc w:val="both"/>
        <w:rPr>
          <w:rFonts w:ascii="Courier New" w:hAnsi="Courier New" w:cs="Courier New"/>
        </w:rPr>
      </w:pPr>
    </w:p>
    <w:p w:rsidR="00397AA2" w:rsidRPr="00397AA2" w:rsidRDefault="00397AA2" w:rsidP="00397AA2">
      <w:pPr>
        <w:keepNext/>
        <w:spacing w:line="360" w:lineRule="auto"/>
        <w:jc w:val="center"/>
        <w:rPr>
          <w:rFonts w:ascii="Courier New" w:hAnsi="Courier New" w:cs="Courier New"/>
          <w:b/>
        </w:rPr>
      </w:pPr>
    </w:p>
    <w:p w:rsidR="00397AA2" w:rsidRPr="00397AA2" w:rsidRDefault="00397AA2" w:rsidP="00397AA2">
      <w:pPr>
        <w:keepNext/>
        <w:jc w:val="center"/>
        <w:rPr>
          <w:rFonts w:ascii="Courier New" w:hAnsi="Courier New" w:cs="Courier New"/>
          <w:b/>
        </w:rPr>
      </w:pPr>
      <w:r w:rsidRPr="00397AA2">
        <w:rPr>
          <w:rFonts w:ascii="Courier New" w:hAnsi="Courier New" w:cs="Courier New"/>
          <w:b/>
        </w:rPr>
        <w:t>JOSÉ OTÁVIO FIGUEIREDO</w:t>
      </w:r>
    </w:p>
    <w:p w:rsidR="00397AA2" w:rsidRPr="00397AA2" w:rsidRDefault="00397AA2" w:rsidP="00397AA2">
      <w:pPr>
        <w:keepNext/>
        <w:jc w:val="center"/>
        <w:rPr>
          <w:rFonts w:ascii="Courier New" w:hAnsi="Courier New" w:cs="Courier New"/>
        </w:rPr>
      </w:pPr>
      <w:r w:rsidRPr="00397AA2">
        <w:rPr>
          <w:rFonts w:ascii="Courier New" w:hAnsi="Courier New" w:cs="Courier New"/>
        </w:rPr>
        <w:t>Engº Civil - Crea nº 1517989299</w:t>
      </w:r>
    </w:p>
    <w:p w:rsidR="00397AA2" w:rsidRPr="00397AA2" w:rsidRDefault="00397AA2" w:rsidP="00397AA2">
      <w:pPr>
        <w:keepNext/>
        <w:spacing w:line="360" w:lineRule="auto"/>
        <w:jc w:val="center"/>
        <w:rPr>
          <w:rFonts w:ascii="Courier New" w:hAnsi="Courier New" w:cs="Courier New"/>
        </w:rPr>
      </w:pPr>
    </w:p>
    <w:p w:rsidR="00397AA2" w:rsidRPr="00397AA2" w:rsidRDefault="00397AA2" w:rsidP="00397AA2">
      <w:pPr>
        <w:keepNext/>
        <w:spacing w:line="360" w:lineRule="auto"/>
        <w:jc w:val="center"/>
        <w:rPr>
          <w:rFonts w:ascii="Courier New" w:hAnsi="Courier New" w:cs="Courier New"/>
          <w:b/>
        </w:rPr>
      </w:pPr>
    </w:p>
    <w:p w:rsidR="00397AA2" w:rsidRPr="00397AA2" w:rsidRDefault="00397AA2" w:rsidP="00397AA2">
      <w:pPr>
        <w:spacing w:line="360" w:lineRule="auto"/>
        <w:jc w:val="both"/>
        <w:rPr>
          <w:rFonts w:ascii="Courier New" w:hAnsi="Courier New" w:cs="Courier New"/>
        </w:rPr>
      </w:pPr>
      <w:r w:rsidRPr="00397AA2">
        <w:rPr>
          <w:rFonts w:ascii="Courier New" w:hAnsi="Courier New" w:cs="Courier New"/>
        </w:rPr>
        <w:t>De acordo,</w:t>
      </w:r>
    </w:p>
    <w:p w:rsidR="00397AA2" w:rsidRPr="00397AA2" w:rsidRDefault="00397AA2" w:rsidP="00397AA2">
      <w:pPr>
        <w:spacing w:line="360" w:lineRule="auto"/>
        <w:jc w:val="both"/>
        <w:rPr>
          <w:rFonts w:ascii="Courier New" w:hAnsi="Courier New" w:cs="Courier New"/>
        </w:rPr>
      </w:pPr>
    </w:p>
    <w:p w:rsidR="00397AA2" w:rsidRPr="00397AA2" w:rsidRDefault="00397AA2" w:rsidP="00397AA2">
      <w:pPr>
        <w:jc w:val="center"/>
        <w:rPr>
          <w:rFonts w:ascii="Courier New" w:hAnsi="Courier New" w:cs="Courier New"/>
          <w:b/>
        </w:rPr>
      </w:pPr>
      <w:r w:rsidRPr="00397AA2">
        <w:rPr>
          <w:rFonts w:ascii="Courier New" w:hAnsi="Courier New" w:cs="Courier New"/>
          <w:b/>
        </w:rPr>
        <w:t>NAGIB CHARONE FILHO</w:t>
      </w:r>
    </w:p>
    <w:p w:rsidR="00397AA2" w:rsidRPr="00397AA2" w:rsidRDefault="00397AA2" w:rsidP="00397AA2">
      <w:pPr>
        <w:jc w:val="center"/>
        <w:rPr>
          <w:rFonts w:ascii="Courier New" w:hAnsi="Courier New" w:cs="Courier New"/>
        </w:rPr>
      </w:pPr>
      <w:r w:rsidRPr="00397AA2">
        <w:rPr>
          <w:rFonts w:ascii="Courier New" w:hAnsi="Courier New" w:cs="Courier New"/>
        </w:rPr>
        <w:t>Diretor de Expansão e Tecnologia</w:t>
      </w:r>
    </w:p>
    <w:p w:rsidR="00397AA2" w:rsidRPr="00397AA2" w:rsidRDefault="00397AA2" w:rsidP="00397AA2">
      <w:pPr>
        <w:pStyle w:val="PargrafodaLista"/>
        <w:tabs>
          <w:tab w:val="left" w:pos="709"/>
        </w:tabs>
        <w:spacing w:line="360" w:lineRule="auto"/>
        <w:ind w:right="113"/>
        <w:mirrorIndents/>
        <w:jc w:val="both"/>
        <w:rPr>
          <w:rFonts w:ascii="Courier New" w:hAnsi="Courier New" w:cs="Courier New"/>
          <w:sz w:val="24"/>
          <w:szCs w:val="24"/>
        </w:rPr>
      </w:pPr>
    </w:p>
    <w:p w:rsidR="00397AA2" w:rsidRPr="00397AA2" w:rsidRDefault="00397AA2" w:rsidP="00397AA2">
      <w:pPr>
        <w:pStyle w:val="PargrafodaLista"/>
        <w:tabs>
          <w:tab w:val="left" w:pos="709"/>
        </w:tabs>
        <w:spacing w:line="360" w:lineRule="auto"/>
        <w:ind w:right="113"/>
        <w:mirrorIndents/>
        <w:jc w:val="both"/>
        <w:rPr>
          <w:rFonts w:ascii="Courier New" w:hAnsi="Courier New" w:cs="Courier New"/>
          <w:sz w:val="24"/>
          <w:szCs w:val="24"/>
        </w:rPr>
      </w:pPr>
    </w:p>
    <w:p w:rsidR="00397AA2" w:rsidRPr="00397AA2" w:rsidRDefault="00397AA2" w:rsidP="00397AA2">
      <w:pPr>
        <w:pStyle w:val="PargrafodaLista"/>
        <w:tabs>
          <w:tab w:val="left" w:pos="709"/>
        </w:tabs>
        <w:spacing w:line="360" w:lineRule="auto"/>
        <w:ind w:right="113"/>
        <w:mirrorIndents/>
        <w:jc w:val="both"/>
        <w:rPr>
          <w:rFonts w:ascii="Courier New" w:hAnsi="Courier New" w:cs="Courier New"/>
          <w:sz w:val="24"/>
          <w:szCs w:val="24"/>
        </w:rPr>
      </w:pPr>
    </w:p>
    <w:p w:rsidR="00397AA2" w:rsidRPr="00397AA2" w:rsidRDefault="00397AA2" w:rsidP="00397AA2">
      <w:pPr>
        <w:pStyle w:val="PargrafodaLista"/>
        <w:tabs>
          <w:tab w:val="left" w:pos="0"/>
        </w:tabs>
        <w:ind w:left="0" w:right="113"/>
        <w:mirrorIndents/>
        <w:jc w:val="center"/>
        <w:rPr>
          <w:rFonts w:ascii="Courier New" w:hAnsi="Courier New" w:cs="Courier New"/>
          <w:b/>
          <w:bCs/>
          <w:sz w:val="24"/>
          <w:szCs w:val="24"/>
        </w:rPr>
      </w:pPr>
      <w:r w:rsidRPr="00397AA2">
        <w:rPr>
          <w:rFonts w:ascii="Courier New" w:hAnsi="Courier New" w:cs="Courier New"/>
          <w:b/>
          <w:bCs/>
          <w:sz w:val="24"/>
          <w:szCs w:val="24"/>
        </w:rPr>
        <w:t>GILBERTO DA SILVA DRAGO</w:t>
      </w:r>
    </w:p>
    <w:p w:rsidR="00397AA2" w:rsidRPr="00397AA2" w:rsidRDefault="00397AA2" w:rsidP="00397AA2">
      <w:pPr>
        <w:pStyle w:val="PargrafodaLista"/>
        <w:ind w:left="0" w:right="113"/>
        <w:mirrorIndents/>
        <w:jc w:val="center"/>
        <w:rPr>
          <w:rFonts w:ascii="Courier New" w:hAnsi="Courier New" w:cs="Courier New"/>
          <w:sz w:val="24"/>
          <w:szCs w:val="24"/>
        </w:rPr>
      </w:pPr>
      <w:r w:rsidRPr="00397AA2">
        <w:rPr>
          <w:rFonts w:ascii="Courier New" w:hAnsi="Courier New" w:cs="Courier New"/>
          <w:sz w:val="24"/>
          <w:szCs w:val="24"/>
        </w:rPr>
        <w:t>Diretor de Operações</w:t>
      </w:r>
    </w:p>
    <w:p w:rsidR="00672D78" w:rsidRPr="00E73031" w:rsidRDefault="00672D78" w:rsidP="00E73031">
      <w:pPr>
        <w:spacing w:line="360" w:lineRule="auto"/>
        <w:contextualSpacing/>
        <w:jc w:val="center"/>
        <w:rPr>
          <w:rFonts w:ascii="Comic Sans MS" w:hAnsi="Comic Sans MS"/>
          <w:b/>
        </w:rPr>
      </w:pPr>
    </w:p>
    <w:p w:rsidR="00A52C22" w:rsidRPr="00E73031" w:rsidRDefault="005908D6" w:rsidP="00AE69EF">
      <w:pPr>
        <w:spacing w:line="360" w:lineRule="auto"/>
        <w:jc w:val="both"/>
        <w:rPr>
          <w:rFonts w:ascii="Comic Sans MS" w:hAnsi="Comic Sans MS"/>
          <w:b/>
        </w:rPr>
      </w:pPr>
      <w:r w:rsidRPr="00E73031">
        <w:rPr>
          <w:rFonts w:ascii="Comic Sans MS" w:hAnsi="Comic Sans MS"/>
          <w:b/>
        </w:rPr>
        <w:br w:type="page"/>
      </w:r>
    </w:p>
    <w:p w:rsidR="005D2781" w:rsidRDefault="004B1F80" w:rsidP="00E73031">
      <w:pPr>
        <w:spacing w:line="360" w:lineRule="auto"/>
        <w:jc w:val="center"/>
        <w:rPr>
          <w:rFonts w:ascii="Comic Sans MS" w:hAnsi="Comic Sans MS"/>
          <w:b/>
        </w:rPr>
      </w:pPr>
      <w:r w:rsidRPr="00E73031">
        <w:rPr>
          <w:rFonts w:ascii="Comic Sans MS" w:hAnsi="Comic Sans MS"/>
          <w:b/>
        </w:rPr>
        <w:lastRenderedPageBreak/>
        <w:t xml:space="preserve">APÊNDICE </w:t>
      </w:r>
      <w:r w:rsidR="0025449C" w:rsidRPr="00E73031">
        <w:rPr>
          <w:rFonts w:ascii="Comic Sans MS" w:hAnsi="Comic Sans MS"/>
          <w:b/>
        </w:rPr>
        <w:t>– M</w:t>
      </w:r>
      <w:r w:rsidR="002734FC">
        <w:rPr>
          <w:rFonts w:ascii="Comic Sans MS" w:hAnsi="Comic Sans MS"/>
          <w:b/>
        </w:rPr>
        <w:t>ATRIZ</w:t>
      </w:r>
      <w:r w:rsidR="0025449C" w:rsidRPr="00E73031">
        <w:rPr>
          <w:rFonts w:ascii="Comic Sans MS" w:hAnsi="Comic Sans MS"/>
          <w:b/>
        </w:rPr>
        <w:t xml:space="preserve"> DE RISCO</w:t>
      </w:r>
    </w:p>
    <w:p w:rsidR="00580654" w:rsidRPr="00E73031" w:rsidRDefault="00580654" w:rsidP="00E73031">
      <w:pPr>
        <w:spacing w:line="360" w:lineRule="auto"/>
        <w:jc w:val="center"/>
        <w:rPr>
          <w:rFonts w:ascii="Comic Sans MS" w:hAnsi="Comic Sans MS"/>
          <w:b/>
        </w:rPr>
      </w:pPr>
      <w:r w:rsidRPr="00580654">
        <w:rPr>
          <w:noProof/>
          <w:lang w:eastAsia="pt-BR"/>
        </w:rPr>
        <w:drawing>
          <wp:inline distT="0" distB="0" distL="0" distR="0">
            <wp:extent cx="5941060" cy="5726557"/>
            <wp:effectExtent l="19050" t="0" r="254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941060" cy="5726557"/>
                    </a:xfrm>
                    <a:prstGeom prst="rect">
                      <a:avLst/>
                    </a:prstGeom>
                    <a:noFill/>
                    <a:ln w="9525">
                      <a:noFill/>
                      <a:miter lim="800000"/>
                      <a:headEnd/>
                      <a:tailEnd/>
                    </a:ln>
                  </pic:spPr>
                </pic:pic>
              </a:graphicData>
            </a:graphic>
          </wp:inline>
        </w:drawing>
      </w:r>
    </w:p>
    <w:p w:rsidR="00FF7E23" w:rsidRPr="00E73031" w:rsidRDefault="00FF7E23" w:rsidP="00E73031">
      <w:pPr>
        <w:spacing w:line="360" w:lineRule="auto"/>
        <w:jc w:val="center"/>
        <w:rPr>
          <w:rFonts w:ascii="Comic Sans MS" w:hAnsi="Comic Sans MS"/>
          <w:b/>
        </w:rPr>
      </w:pPr>
    </w:p>
    <w:p w:rsidR="00FF7E23" w:rsidRPr="00E73031" w:rsidRDefault="00FF7E23" w:rsidP="00E73031">
      <w:pPr>
        <w:spacing w:line="360" w:lineRule="auto"/>
        <w:jc w:val="center"/>
        <w:rPr>
          <w:rFonts w:ascii="Comic Sans MS" w:hAnsi="Comic Sans MS"/>
          <w:b/>
          <w:u w:val="single"/>
        </w:rPr>
      </w:pPr>
    </w:p>
    <w:p w:rsidR="006D26F5" w:rsidRPr="00E73031" w:rsidRDefault="006D26F5" w:rsidP="00E73031">
      <w:pPr>
        <w:spacing w:line="360" w:lineRule="auto"/>
        <w:jc w:val="center"/>
        <w:rPr>
          <w:rFonts w:ascii="Comic Sans MS" w:hAnsi="Comic Sans MS"/>
          <w:b/>
          <w:u w:val="single"/>
        </w:rPr>
      </w:pPr>
    </w:p>
    <w:p w:rsidR="006D26F5" w:rsidRPr="00E73031" w:rsidRDefault="006D26F5" w:rsidP="00E73031">
      <w:pPr>
        <w:spacing w:line="360" w:lineRule="auto"/>
        <w:jc w:val="center"/>
        <w:rPr>
          <w:rFonts w:ascii="Comic Sans MS" w:hAnsi="Comic Sans MS"/>
          <w:b/>
          <w:u w:val="single"/>
        </w:rPr>
      </w:pPr>
    </w:p>
    <w:p w:rsidR="00A07F43" w:rsidRPr="00E73031" w:rsidRDefault="00A07F43" w:rsidP="00E73031">
      <w:pPr>
        <w:suppressAutoHyphens w:val="0"/>
        <w:spacing w:line="360" w:lineRule="auto"/>
        <w:jc w:val="center"/>
        <w:rPr>
          <w:rFonts w:ascii="Comic Sans MS" w:hAnsi="Comic Sans MS"/>
          <w:b/>
          <w:bCs/>
          <w:color w:val="000000"/>
          <w:lang w:eastAsia="pt-BR"/>
        </w:rPr>
      </w:pPr>
    </w:p>
    <w:p w:rsidR="00A31F1A" w:rsidRPr="00E73031" w:rsidRDefault="00A31F1A" w:rsidP="00E73031">
      <w:pPr>
        <w:suppressAutoHyphens w:val="0"/>
        <w:spacing w:line="360" w:lineRule="auto"/>
        <w:jc w:val="center"/>
        <w:rPr>
          <w:rFonts w:ascii="Comic Sans MS" w:hAnsi="Comic Sans MS"/>
          <w:b/>
          <w:bCs/>
          <w:color w:val="000000"/>
          <w:lang w:eastAsia="pt-BR"/>
        </w:rPr>
      </w:pPr>
    </w:p>
    <w:tbl>
      <w:tblPr>
        <w:tblW w:w="976" w:type="dxa"/>
        <w:tblInd w:w="70" w:type="dxa"/>
        <w:tblCellMar>
          <w:left w:w="70" w:type="dxa"/>
          <w:right w:w="70" w:type="dxa"/>
        </w:tblCellMar>
        <w:tblLook w:val="04A0"/>
      </w:tblPr>
      <w:tblGrid>
        <w:gridCol w:w="1100"/>
      </w:tblGrid>
      <w:tr w:rsidR="00155BC3" w:rsidRPr="00E73031" w:rsidTr="00155BC3">
        <w:trPr>
          <w:trHeight w:val="645"/>
        </w:trPr>
        <w:tc>
          <w:tcPr>
            <w:tcW w:w="976" w:type="dxa"/>
            <w:tcBorders>
              <w:top w:val="nil"/>
              <w:left w:val="nil"/>
              <w:bottom w:val="nil"/>
              <w:right w:val="nil"/>
            </w:tcBorders>
            <w:shd w:val="clear" w:color="auto" w:fill="auto"/>
            <w:noWrap/>
            <w:vAlign w:val="bottom"/>
            <w:hideMark/>
          </w:tcPr>
          <w:p w:rsidR="00155BC3" w:rsidRPr="00E73031" w:rsidRDefault="00155BC3" w:rsidP="00E73031">
            <w:pPr>
              <w:suppressAutoHyphens w:val="0"/>
              <w:spacing w:line="360" w:lineRule="auto"/>
              <w:rPr>
                <w:rFonts w:ascii="Comic Sans MS" w:hAnsi="Comic Sans MS"/>
                <w:color w:val="000000"/>
                <w:lang w:eastAsia="pt-BR"/>
              </w:rPr>
            </w:pPr>
            <w:r w:rsidRPr="00E73031">
              <w:rPr>
                <w:rFonts w:ascii="Comic Sans MS" w:hAnsi="Comic Sans MS"/>
                <w:noProof/>
                <w:color w:val="000000"/>
                <w:lang w:eastAsia="pt-BR"/>
              </w:rPr>
              <w:drawing>
                <wp:anchor distT="0" distB="0" distL="114300" distR="114300" simplePos="0" relativeHeight="251656192" behindDoc="0" locked="0" layoutInCell="1" allowOverlap="1">
                  <wp:simplePos x="0" y="0"/>
                  <wp:positionH relativeFrom="column">
                    <wp:posOffset>-9525</wp:posOffset>
                  </wp:positionH>
                  <wp:positionV relativeFrom="paragraph">
                    <wp:posOffset>-9525</wp:posOffset>
                  </wp:positionV>
                  <wp:extent cx="685800" cy="419100"/>
                  <wp:effectExtent l="0" t="0" r="635" b="635"/>
                  <wp:wrapNone/>
                  <wp:docPr id="3" name="Picture 6"/>
                  <wp:cNvGraphicFramePr/>
                  <a:graphic xmlns:a="http://schemas.openxmlformats.org/drawingml/2006/main">
                    <a:graphicData uri="http://schemas.openxmlformats.org/drawingml/2006/picture">
                      <pic:pic xmlns:pic="http://schemas.openxmlformats.org/drawingml/2006/picture">
                        <pic:nvPicPr>
                          <pic:cNvPr id="1030" name="Picture 6"/>
                          <pic:cNvPicPr>
                            <a:picLocks noChangeAspect="1" noChangeArrowheads="1"/>
                          </pic:cNvPicPr>
                        </pic:nvPicPr>
                        <pic:blipFill>
                          <a:blip r:embed="rId17"/>
                          <a:srcRect/>
                          <a:stretch>
                            <a:fillRect/>
                          </a:stretch>
                        </pic:blipFill>
                        <pic:spPr bwMode="auto">
                          <a:xfrm>
                            <a:off x="0" y="0"/>
                            <a:ext cx="666750" cy="409575"/>
                          </a:xfrm>
                          <a:prstGeom prst="rect">
                            <a:avLst/>
                          </a:prstGeom>
                          <a:noFill/>
                        </pic:spPr>
                      </pic:pic>
                    </a:graphicData>
                  </a:graphic>
                </wp:anchor>
              </w:drawing>
            </w:r>
          </w:p>
          <w:tbl>
            <w:tblPr>
              <w:tblW w:w="0" w:type="auto"/>
              <w:tblCellSpacing w:w="0" w:type="dxa"/>
              <w:tblCellMar>
                <w:left w:w="0" w:type="dxa"/>
                <w:right w:w="0" w:type="dxa"/>
              </w:tblCellMar>
              <w:tblLook w:val="04A0"/>
            </w:tblPr>
            <w:tblGrid>
              <w:gridCol w:w="960"/>
            </w:tblGrid>
            <w:tr w:rsidR="00155BC3" w:rsidRPr="00E73031">
              <w:trPr>
                <w:trHeight w:val="645"/>
                <w:tblCellSpacing w:w="0" w:type="dxa"/>
              </w:trPr>
              <w:tc>
                <w:tcPr>
                  <w:tcW w:w="960" w:type="dxa"/>
                  <w:tcBorders>
                    <w:top w:val="nil"/>
                    <w:left w:val="nil"/>
                    <w:bottom w:val="nil"/>
                    <w:right w:val="nil"/>
                  </w:tcBorders>
                  <w:shd w:val="clear" w:color="auto" w:fill="auto"/>
                  <w:noWrap/>
                  <w:vAlign w:val="center"/>
                  <w:hideMark/>
                </w:tcPr>
                <w:p w:rsidR="00155BC3" w:rsidRPr="00E73031" w:rsidRDefault="00155BC3" w:rsidP="00E73031">
                  <w:pPr>
                    <w:suppressAutoHyphens w:val="0"/>
                    <w:spacing w:line="360" w:lineRule="auto"/>
                    <w:rPr>
                      <w:rFonts w:ascii="Comic Sans MS" w:hAnsi="Comic Sans MS"/>
                      <w:color w:val="000000"/>
                      <w:lang w:eastAsia="pt-BR"/>
                    </w:rPr>
                  </w:pPr>
                </w:p>
              </w:tc>
            </w:tr>
          </w:tbl>
          <w:p w:rsidR="00155BC3" w:rsidRPr="00E73031" w:rsidRDefault="00155BC3" w:rsidP="00E73031">
            <w:pPr>
              <w:suppressAutoHyphens w:val="0"/>
              <w:spacing w:line="360" w:lineRule="auto"/>
              <w:rPr>
                <w:rFonts w:ascii="Comic Sans MS" w:hAnsi="Comic Sans MS"/>
                <w:color w:val="000000"/>
                <w:lang w:eastAsia="pt-BR"/>
              </w:rPr>
            </w:pPr>
          </w:p>
        </w:tc>
      </w:tr>
      <w:tr w:rsidR="00397AA2" w:rsidRPr="00E73031" w:rsidTr="00155BC3">
        <w:trPr>
          <w:trHeight w:val="645"/>
        </w:trPr>
        <w:tc>
          <w:tcPr>
            <w:tcW w:w="976" w:type="dxa"/>
            <w:tcBorders>
              <w:top w:val="nil"/>
              <w:left w:val="nil"/>
              <w:bottom w:val="nil"/>
              <w:right w:val="nil"/>
            </w:tcBorders>
            <w:shd w:val="clear" w:color="auto" w:fill="auto"/>
            <w:noWrap/>
            <w:vAlign w:val="bottom"/>
            <w:hideMark/>
          </w:tcPr>
          <w:p w:rsidR="00397AA2" w:rsidRDefault="00397AA2" w:rsidP="00E73031">
            <w:pPr>
              <w:suppressAutoHyphens w:val="0"/>
              <w:spacing w:line="360" w:lineRule="auto"/>
              <w:rPr>
                <w:rFonts w:ascii="Comic Sans MS" w:hAnsi="Comic Sans MS"/>
                <w:noProof/>
                <w:color w:val="000000"/>
                <w:lang w:eastAsia="pt-BR"/>
              </w:rPr>
            </w:pPr>
          </w:p>
          <w:p w:rsidR="00397AA2" w:rsidRPr="00E73031" w:rsidRDefault="00397AA2" w:rsidP="00E73031">
            <w:pPr>
              <w:suppressAutoHyphens w:val="0"/>
              <w:spacing w:line="360" w:lineRule="auto"/>
              <w:rPr>
                <w:rFonts w:ascii="Comic Sans MS" w:hAnsi="Comic Sans MS"/>
                <w:noProof/>
                <w:color w:val="000000"/>
                <w:lang w:eastAsia="pt-BR"/>
              </w:rPr>
            </w:pPr>
          </w:p>
        </w:tc>
      </w:tr>
    </w:tbl>
    <w:p w:rsidR="00AC7828" w:rsidRPr="00E73031" w:rsidRDefault="00523B62" w:rsidP="00E73031">
      <w:pPr>
        <w:spacing w:line="360" w:lineRule="auto"/>
        <w:contextualSpacing/>
        <w:jc w:val="center"/>
        <w:rPr>
          <w:rFonts w:ascii="Comic Sans MS" w:hAnsi="Comic Sans MS"/>
          <w:b/>
        </w:rPr>
      </w:pPr>
      <w:r w:rsidRPr="00E73031">
        <w:rPr>
          <w:rFonts w:ascii="Comic Sans MS" w:hAnsi="Comic Sans MS"/>
          <w:b/>
        </w:rPr>
        <w:t>ANEXO II</w:t>
      </w:r>
    </w:p>
    <w:p w:rsidR="00856C84" w:rsidRPr="00E73031" w:rsidRDefault="00856C84" w:rsidP="00E73031">
      <w:pPr>
        <w:spacing w:line="360" w:lineRule="auto"/>
        <w:contextualSpacing/>
        <w:jc w:val="center"/>
        <w:rPr>
          <w:rFonts w:ascii="Comic Sans MS" w:hAnsi="Comic Sans MS"/>
          <w:b/>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MODELO DE DECLARAÇÃO DE ENQUADRAMENTO ME/EPP</w:t>
      </w:r>
    </w:p>
    <w:p w:rsidR="00523B62" w:rsidRPr="00E73031" w:rsidRDefault="00523B62" w:rsidP="00E73031">
      <w:pPr>
        <w:spacing w:line="360" w:lineRule="auto"/>
        <w:contextualSpacing/>
        <w:jc w:val="both"/>
        <w:rPr>
          <w:rFonts w:ascii="Comic Sans MS" w:hAnsi="Comic Sans MS"/>
          <w:b/>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Ref.: (Identificação da Licitação)</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 inscrito no CNPJ nº .................................., por intermédio de seu representante legal o(a) Sr.(a) ...................................................., portador (a) da Carteira de Identidade nº ............................, DECLARA que é microempresa ou empresa de pequeno porte, nos termos do enquadramento previsto na Lei Complementar nº 123/2006, de 14 de dezembro de 2006, cujo termos declaro conhecer na íntegra, e está apta, portanto, a exercer o direito de preferência como critério de desempate no certame em epígrafe.</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(Local e data) __________________, ____ de __________________ de 20</w:t>
      </w:r>
      <w:r w:rsidR="00AE69EF">
        <w:rPr>
          <w:rFonts w:ascii="Comic Sans MS" w:hAnsi="Comic Sans MS"/>
        </w:rPr>
        <w:t>__</w:t>
      </w:r>
      <w:r w:rsidRPr="00E73031">
        <w:rPr>
          <w:rFonts w:ascii="Comic Sans MS" w:hAnsi="Comic Sans MS"/>
        </w:rPr>
        <w:t>.</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D26F79" w:rsidRPr="00E73031" w:rsidRDefault="00D26F79" w:rsidP="00E73031">
      <w:pPr>
        <w:spacing w:line="360" w:lineRule="auto"/>
        <w:jc w:val="both"/>
        <w:rPr>
          <w:rFonts w:ascii="Comic Sans MS" w:eastAsia="Arial-ItalicMT" w:hAnsi="Comic Sans MS"/>
          <w:i/>
          <w:iCs/>
        </w:rPr>
      </w:pPr>
      <w:r w:rsidRPr="00E73031">
        <w:rPr>
          <w:rFonts w:ascii="Comic Sans MS" w:eastAsia="Arial-BoldMT" w:hAnsi="Comic Sans MS"/>
          <w:i/>
          <w:iCs/>
        </w:rPr>
        <w:t>[ Nome, Cargo e Assinatura do Representante Legal ]</w:t>
      </w:r>
    </w:p>
    <w:p w:rsidR="00D26F79" w:rsidRDefault="00D26F79" w:rsidP="00E73031">
      <w:pPr>
        <w:spacing w:line="360" w:lineRule="auto"/>
        <w:jc w:val="both"/>
        <w:rPr>
          <w:rFonts w:ascii="Comic Sans MS" w:eastAsia="Arial-ItalicMT" w:hAnsi="Comic Sans MS"/>
          <w:i/>
          <w:iCs/>
        </w:rPr>
      </w:pPr>
      <w:r w:rsidRPr="00E73031">
        <w:rPr>
          <w:rFonts w:ascii="Comic Sans MS" w:eastAsia="Arial-ItalicMT" w:hAnsi="Comic Sans MS"/>
          <w:i/>
          <w:iCs/>
        </w:rPr>
        <w:t>[ Dados da Declarante: Razão Social e Nº do CNPJ ]</w:t>
      </w:r>
    </w:p>
    <w:p w:rsidR="00AE69EF" w:rsidRDefault="00AE69EF" w:rsidP="00E73031">
      <w:pPr>
        <w:spacing w:line="360" w:lineRule="auto"/>
        <w:jc w:val="both"/>
        <w:rPr>
          <w:rFonts w:ascii="Comic Sans MS" w:eastAsia="Arial-ItalicMT" w:hAnsi="Comic Sans MS"/>
          <w:i/>
          <w:iCs/>
        </w:rPr>
      </w:pPr>
    </w:p>
    <w:p w:rsidR="00AE69EF" w:rsidRDefault="00AE69EF" w:rsidP="00E73031">
      <w:pPr>
        <w:spacing w:line="360" w:lineRule="auto"/>
        <w:jc w:val="both"/>
        <w:rPr>
          <w:rFonts w:ascii="Comic Sans MS" w:eastAsia="Arial-ItalicMT" w:hAnsi="Comic Sans MS"/>
          <w:i/>
          <w:iCs/>
        </w:rPr>
      </w:pPr>
    </w:p>
    <w:p w:rsidR="00AE69EF" w:rsidRPr="00E73031" w:rsidRDefault="00AE69EF" w:rsidP="00E73031">
      <w:pPr>
        <w:spacing w:line="360" w:lineRule="auto"/>
        <w:jc w:val="both"/>
        <w:rPr>
          <w:rFonts w:ascii="Comic Sans MS" w:hAnsi="Comic Sans MS"/>
          <w:b/>
        </w:rPr>
      </w:pPr>
    </w:p>
    <w:p w:rsidR="00D26F79" w:rsidRPr="00E73031" w:rsidRDefault="00D26F79" w:rsidP="00E73031">
      <w:pPr>
        <w:spacing w:line="360" w:lineRule="auto"/>
        <w:jc w:val="both"/>
        <w:rPr>
          <w:rFonts w:ascii="Comic Sans MS" w:hAnsi="Comic Sans MS"/>
          <w:b/>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ANEXO I</w:t>
      </w:r>
      <w:r w:rsidR="00483A50" w:rsidRPr="00E73031">
        <w:rPr>
          <w:rFonts w:ascii="Comic Sans MS" w:hAnsi="Comic Sans MS"/>
          <w:b/>
        </w:rPr>
        <w:t>II</w:t>
      </w:r>
    </w:p>
    <w:p w:rsidR="00523B62" w:rsidRPr="00E73031" w:rsidRDefault="00523B62" w:rsidP="00E73031">
      <w:pPr>
        <w:spacing w:line="360" w:lineRule="auto"/>
        <w:contextualSpacing/>
        <w:jc w:val="center"/>
        <w:rPr>
          <w:rFonts w:ascii="Comic Sans MS" w:hAnsi="Comic Sans MS"/>
        </w:rPr>
      </w:pPr>
    </w:p>
    <w:p w:rsidR="00C37E3C" w:rsidRPr="00E73031" w:rsidRDefault="00C37E3C" w:rsidP="00E73031">
      <w:pPr>
        <w:spacing w:line="360" w:lineRule="auto"/>
        <w:contextualSpacing/>
        <w:jc w:val="center"/>
        <w:rPr>
          <w:rFonts w:ascii="Comic Sans MS" w:hAnsi="Comic Sans MS"/>
          <w:b/>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DECLARAÇÃO DE</w:t>
      </w: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CUMPRIMENTO DAS CONDIÇÕES HABILITATÓRIAS</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 (nome da empresa)</w:t>
      </w: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 xml:space="preserve">CNPJ ou CIC n.º ............................................., declara, sob as penas da Lei e em cumprimento ao disposto no art. 4.º, inciso VII da Lei n.º 10.520/02, que cumpre plenamente os requisitos de habilitação definidos no </w:t>
      </w:r>
      <w:r w:rsidR="00535353" w:rsidRPr="00E73031">
        <w:rPr>
          <w:rFonts w:ascii="Comic Sans MS" w:hAnsi="Comic Sans MS"/>
        </w:rPr>
        <w:t xml:space="preserve">Pregão Eletrônico </w:t>
      </w:r>
      <w:r w:rsidRPr="00E73031">
        <w:rPr>
          <w:rFonts w:ascii="Comic Sans MS" w:hAnsi="Comic Sans MS"/>
        </w:rPr>
        <w:t xml:space="preserve">nº </w:t>
      </w:r>
      <w:r w:rsidR="000C5783" w:rsidRPr="00E73031">
        <w:rPr>
          <w:rFonts w:ascii="Comic Sans MS" w:hAnsi="Comic Sans MS"/>
        </w:rPr>
        <w:t>0</w:t>
      </w:r>
      <w:r w:rsidR="00AE69EF">
        <w:rPr>
          <w:rFonts w:ascii="Comic Sans MS" w:hAnsi="Comic Sans MS"/>
        </w:rPr>
        <w:t>___</w:t>
      </w:r>
      <w:r w:rsidRPr="00E73031">
        <w:rPr>
          <w:rFonts w:ascii="Comic Sans MS" w:hAnsi="Comic Sans MS"/>
        </w:rPr>
        <w:t>/20</w:t>
      </w:r>
      <w:r w:rsidR="00AE69EF">
        <w:rPr>
          <w:rFonts w:ascii="Comic Sans MS" w:hAnsi="Comic Sans MS"/>
        </w:rPr>
        <w:t>___</w:t>
      </w:r>
      <w:r w:rsidR="00AD7D69" w:rsidRPr="00E73031">
        <w:rPr>
          <w:rFonts w:ascii="Comic Sans MS" w:hAnsi="Comic Sans MS"/>
        </w:rPr>
        <w:t>–</w:t>
      </w:r>
      <w:r w:rsidRPr="00E73031">
        <w:rPr>
          <w:rFonts w:ascii="Comic Sans MS" w:hAnsi="Comic Sans MS"/>
        </w:rPr>
        <w:t xml:space="preserve"> COSANPA</w:t>
      </w:r>
      <w:r w:rsidR="00AD7D69" w:rsidRPr="00E73031">
        <w:rPr>
          <w:rFonts w:ascii="Comic Sans MS" w:hAnsi="Comic Sans MS"/>
        </w:rPr>
        <w:t>.</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(Local e data) __________________, ____ de __________________ de 20</w:t>
      </w:r>
      <w:r w:rsidR="00AE69EF">
        <w:rPr>
          <w:rFonts w:ascii="Comic Sans MS" w:hAnsi="Comic Sans MS"/>
        </w:rPr>
        <w:t>___</w:t>
      </w:r>
      <w:r w:rsidRPr="00E73031">
        <w:rPr>
          <w:rFonts w:ascii="Comic Sans MS" w:hAnsi="Comic Sans MS"/>
        </w:rPr>
        <w:t>.</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D26F79" w:rsidRPr="00E73031" w:rsidRDefault="00D26F79" w:rsidP="00E73031">
      <w:pPr>
        <w:spacing w:line="360" w:lineRule="auto"/>
        <w:jc w:val="both"/>
        <w:rPr>
          <w:rFonts w:ascii="Comic Sans MS" w:eastAsia="Arial-ItalicMT" w:hAnsi="Comic Sans MS"/>
          <w:i/>
          <w:iCs/>
        </w:rPr>
      </w:pPr>
      <w:r w:rsidRPr="00E73031">
        <w:rPr>
          <w:rFonts w:ascii="Comic Sans MS" w:eastAsia="Arial-BoldMT" w:hAnsi="Comic Sans MS"/>
          <w:i/>
          <w:iCs/>
        </w:rPr>
        <w:t>[ Nome, Cargo e Assinatura do Representante Legal ]</w:t>
      </w:r>
    </w:p>
    <w:p w:rsidR="00D26F79" w:rsidRPr="00E73031" w:rsidRDefault="00D26F79" w:rsidP="00E73031">
      <w:pPr>
        <w:spacing w:line="360" w:lineRule="auto"/>
        <w:jc w:val="both"/>
        <w:rPr>
          <w:rFonts w:ascii="Comic Sans MS" w:hAnsi="Comic Sans MS"/>
          <w:b/>
        </w:rPr>
      </w:pPr>
      <w:r w:rsidRPr="00E73031">
        <w:rPr>
          <w:rFonts w:ascii="Comic Sans MS" w:eastAsia="Arial-ItalicMT" w:hAnsi="Comic Sans MS"/>
          <w:i/>
          <w:iCs/>
        </w:rPr>
        <w:t>[ Dados da Declarante: Razão Social e Nº do CNPJ ]</w:t>
      </w:r>
    </w:p>
    <w:p w:rsidR="00D26F79" w:rsidRPr="00E73031" w:rsidRDefault="00D26F79" w:rsidP="00E73031">
      <w:pPr>
        <w:spacing w:line="360" w:lineRule="auto"/>
        <w:jc w:val="both"/>
        <w:rPr>
          <w:rFonts w:ascii="Comic Sans MS" w:hAnsi="Comic Sans MS"/>
          <w:b/>
        </w:rPr>
      </w:pPr>
    </w:p>
    <w:p w:rsidR="00523B62" w:rsidRPr="00E73031" w:rsidRDefault="00523B62" w:rsidP="00E73031">
      <w:pPr>
        <w:spacing w:line="360" w:lineRule="auto"/>
        <w:contextualSpacing/>
        <w:jc w:val="both"/>
        <w:rPr>
          <w:rFonts w:ascii="Comic Sans MS" w:hAnsi="Comic Sans MS"/>
        </w:rPr>
      </w:pPr>
    </w:p>
    <w:p w:rsidR="00F95CCA" w:rsidRDefault="00F95CCA" w:rsidP="00E73031">
      <w:pPr>
        <w:spacing w:line="360" w:lineRule="auto"/>
        <w:contextualSpacing/>
        <w:jc w:val="both"/>
        <w:rPr>
          <w:rFonts w:ascii="Comic Sans MS" w:hAnsi="Comic Sans MS"/>
        </w:rPr>
      </w:pPr>
    </w:p>
    <w:p w:rsidR="00AE69EF" w:rsidRDefault="00AE69EF" w:rsidP="00E73031">
      <w:pPr>
        <w:spacing w:line="360" w:lineRule="auto"/>
        <w:contextualSpacing/>
        <w:jc w:val="both"/>
        <w:rPr>
          <w:rFonts w:ascii="Comic Sans MS" w:hAnsi="Comic Sans MS"/>
        </w:rPr>
      </w:pPr>
    </w:p>
    <w:p w:rsidR="00AE69EF" w:rsidRPr="00E73031" w:rsidRDefault="00AE69EF"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 xml:space="preserve">ANEXO </w:t>
      </w:r>
      <w:r w:rsidR="00483A50" w:rsidRPr="00E73031">
        <w:rPr>
          <w:rFonts w:ascii="Comic Sans MS" w:hAnsi="Comic Sans MS"/>
          <w:b/>
        </w:rPr>
        <w:t>I</w:t>
      </w:r>
      <w:r w:rsidRPr="00E73031">
        <w:rPr>
          <w:rFonts w:ascii="Comic Sans MS" w:hAnsi="Comic Sans MS"/>
          <w:b/>
        </w:rPr>
        <w:t>V</w:t>
      </w:r>
    </w:p>
    <w:p w:rsidR="00523B62" w:rsidRPr="00E73031" w:rsidRDefault="00523B62" w:rsidP="00E73031">
      <w:pPr>
        <w:spacing w:line="360" w:lineRule="auto"/>
        <w:contextualSpacing/>
        <w:jc w:val="center"/>
        <w:rPr>
          <w:rFonts w:ascii="Comic Sans MS" w:hAnsi="Comic Sans MS"/>
          <w:b/>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DECLARAÇÃO DE SUPERVENIÊNCIA DE FATO IMPEDITIVO DE HABILITAÇÃO</w:t>
      </w:r>
    </w:p>
    <w:p w:rsidR="00523B62" w:rsidRPr="00E73031" w:rsidRDefault="00523B62" w:rsidP="00E73031">
      <w:pPr>
        <w:spacing w:line="360" w:lineRule="auto"/>
        <w:contextualSpacing/>
        <w:jc w:val="both"/>
        <w:rPr>
          <w:rFonts w:ascii="Comic Sans MS" w:hAnsi="Comic Sans MS"/>
          <w:b/>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Ref.: (Identificação da Licitação)</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 xml:space="preserve"> ....................................(razão social), inscrito no CNPJ nº...................., com sede na .............................. nº................, cidade........, Estado.............., por intermédio do seu(s) representante(s) legal(is), Sr(a)......................................., portador(a) da Carteira de Identidade nº............. e inscrito no CPF/MF sob o n.º.................., DECLARA, sob as penas da lei, que até a presente data inexistem fatos impeditivos para sua habilitação no presente processo licitatório, ciente da obrigatoriedade de declarar ocorrências posteriores.</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(Local e data) __________________, ____ de __________________ de 20</w:t>
      </w:r>
      <w:r w:rsidR="00AE69EF">
        <w:rPr>
          <w:rFonts w:ascii="Comic Sans MS" w:hAnsi="Comic Sans MS"/>
        </w:rPr>
        <w:t>___</w:t>
      </w:r>
      <w:r w:rsidRPr="00E73031">
        <w:rPr>
          <w:rFonts w:ascii="Comic Sans MS" w:hAnsi="Comic Sans MS"/>
        </w:rPr>
        <w:t>.</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D26F79" w:rsidRPr="00E73031" w:rsidRDefault="00D26F79" w:rsidP="00E73031">
      <w:pPr>
        <w:spacing w:line="360" w:lineRule="auto"/>
        <w:jc w:val="both"/>
        <w:rPr>
          <w:rFonts w:ascii="Comic Sans MS" w:eastAsia="Arial-ItalicMT" w:hAnsi="Comic Sans MS"/>
          <w:i/>
          <w:iCs/>
        </w:rPr>
      </w:pPr>
      <w:r w:rsidRPr="00E73031">
        <w:rPr>
          <w:rFonts w:ascii="Comic Sans MS" w:eastAsia="Arial-BoldMT" w:hAnsi="Comic Sans MS"/>
          <w:i/>
          <w:iCs/>
        </w:rPr>
        <w:t>[ Nome, Cargo e Assinatura do Representante Legal ]</w:t>
      </w:r>
    </w:p>
    <w:p w:rsidR="00D26F79" w:rsidRPr="00E73031" w:rsidRDefault="00D26F79" w:rsidP="00E73031">
      <w:pPr>
        <w:spacing w:line="360" w:lineRule="auto"/>
        <w:jc w:val="both"/>
        <w:rPr>
          <w:rFonts w:ascii="Comic Sans MS" w:hAnsi="Comic Sans MS"/>
          <w:b/>
        </w:rPr>
      </w:pPr>
      <w:r w:rsidRPr="00E73031">
        <w:rPr>
          <w:rFonts w:ascii="Comic Sans MS" w:eastAsia="Arial-ItalicMT" w:hAnsi="Comic Sans MS"/>
          <w:i/>
          <w:iCs/>
        </w:rPr>
        <w:t>[ Dados da Declarante: Razão Social e Nº do CNPJ ]</w:t>
      </w:r>
    </w:p>
    <w:p w:rsidR="00D26F79" w:rsidRDefault="00D26F79" w:rsidP="00E73031">
      <w:pPr>
        <w:spacing w:line="360" w:lineRule="auto"/>
        <w:jc w:val="both"/>
        <w:rPr>
          <w:rFonts w:ascii="Comic Sans MS" w:hAnsi="Comic Sans MS"/>
          <w:b/>
        </w:rPr>
      </w:pPr>
    </w:p>
    <w:p w:rsidR="00847FCE" w:rsidRDefault="00847FCE" w:rsidP="00E73031">
      <w:pPr>
        <w:spacing w:line="360" w:lineRule="auto"/>
        <w:jc w:val="both"/>
        <w:rPr>
          <w:rFonts w:ascii="Comic Sans MS" w:hAnsi="Comic Sans MS"/>
          <w:b/>
        </w:rPr>
      </w:pPr>
    </w:p>
    <w:p w:rsidR="00847FCE" w:rsidRPr="00E73031" w:rsidRDefault="00847FCE" w:rsidP="00E73031">
      <w:pPr>
        <w:spacing w:line="360" w:lineRule="auto"/>
        <w:jc w:val="both"/>
        <w:rPr>
          <w:rFonts w:ascii="Comic Sans MS" w:hAnsi="Comic Sans MS"/>
          <w:b/>
        </w:rPr>
      </w:pPr>
    </w:p>
    <w:p w:rsidR="00523B62" w:rsidRDefault="00523B62" w:rsidP="00E73031">
      <w:pPr>
        <w:spacing w:line="360" w:lineRule="auto"/>
        <w:contextualSpacing/>
        <w:jc w:val="both"/>
        <w:rPr>
          <w:rFonts w:ascii="Comic Sans MS" w:hAnsi="Comic Sans MS"/>
        </w:rPr>
      </w:pPr>
    </w:p>
    <w:p w:rsidR="00AE69EF" w:rsidRPr="00E73031" w:rsidRDefault="00AE69EF"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ANEXO V</w:t>
      </w:r>
    </w:p>
    <w:p w:rsidR="00523B62" w:rsidRPr="00E73031" w:rsidRDefault="00523B62" w:rsidP="00E73031">
      <w:pPr>
        <w:spacing w:line="360" w:lineRule="auto"/>
        <w:contextualSpacing/>
        <w:jc w:val="center"/>
        <w:rPr>
          <w:rFonts w:ascii="Comic Sans MS" w:hAnsi="Comic Sans MS"/>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DECLARAÇÃO QUE NÃO EMPREGA MENOR DE IDADE, SALVO NA CONDIÇÃO DE APRENDIZ</w:t>
      </w:r>
    </w:p>
    <w:p w:rsidR="00523B62" w:rsidRPr="00E73031" w:rsidRDefault="00523B62" w:rsidP="00E73031">
      <w:pPr>
        <w:spacing w:line="360" w:lineRule="auto"/>
        <w:contextualSpacing/>
        <w:jc w:val="center"/>
        <w:rPr>
          <w:rFonts w:ascii="Comic Sans MS" w:hAnsi="Comic Sans MS"/>
          <w:b/>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Ref.: (Identificação da Licitação)</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________________________(nome da empresa), inscrita no CNPJ sob nº _______________, por intermédio de seu representante legal, Sr.(a)______________________________, portador(a) da Carteira de Identidade nº _________________  Órgão expedidor _______  e do C.P.F nº ________________,</w:t>
      </w: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DECLARA, para fins de cumprimento do disposto no inciso XXXIII do Art. 7º da Constituição Federal, que não emprega menor de dezoito anos em trabalho noturno, perigoso ou insalubre e que não emprega menor de dezesseis anos.</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Ressalva: emprega menor, a partir de quatorze anos, na condição de aprendiz ( )</w:t>
      </w: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w:t>
      </w:r>
      <w:r w:rsidR="005110A4" w:rsidRPr="00E73031">
        <w:rPr>
          <w:rFonts w:ascii="Comic Sans MS" w:hAnsi="Comic Sans MS"/>
        </w:rPr>
        <w:t>Assinalar</w:t>
      </w:r>
      <w:r w:rsidRPr="00E73031">
        <w:rPr>
          <w:rFonts w:ascii="Comic Sans MS" w:hAnsi="Comic Sans MS"/>
        </w:rPr>
        <w:t xml:space="preserve"> com “x” a ressalva acima, caso verdadeira)</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(Local e data) __________________, ____ de __________________ de 20</w:t>
      </w:r>
      <w:r w:rsidR="00AE69EF">
        <w:rPr>
          <w:rFonts w:ascii="Comic Sans MS" w:hAnsi="Comic Sans MS"/>
        </w:rPr>
        <w:t>___</w:t>
      </w:r>
      <w:r w:rsidRPr="00E73031">
        <w:rPr>
          <w:rFonts w:ascii="Comic Sans MS" w:hAnsi="Comic Sans MS"/>
        </w:rPr>
        <w:t>.</w:t>
      </w:r>
    </w:p>
    <w:p w:rsidR="00523B62" w:rsidRPr="00E73031" w:rsidRDefault="00523B62" w:rsidP="00E73031">
      <w:pPr>
        <w:spacing w:line="360" w:lineRule="auto"/>
        <w:contextualSpacing/>
        <w:jc w:val="both"/>
        <w:rPr>
          <w:rFonts w:ascii="Comic Sans MS" w:hAnsi="Comic Sans MS"/>
        </w:rPr>
      </w:pPr>
    </w:p>
    <w:p w:rsidR="00D26F79" w:rsidRPr="00E73031" w:rsidRDefault="00D26F79" w:rsidP="00E73031">
      <w:pPr>
        <w:spacing w:line="360" w:lineRule="auto"/>
        <w:jc w:val="both"/>
        <w:rPr>
          <w:rFonts w:ascii="Comic Sans MS" w:eastAsia="Arial-ItalicMT" w:hAnsi="Comic Sans MS"/>
          <w:i/>
          <w:iCs/>
        </w:rPr>
      </w:pPr>
      <w:r w:rsidRPr="00E73031">
        <w:rPr>
          <w:rFonts w:ascii="Comic Sans MS" w:eastAsia="Arial-BoldMT" w:hAnsi="Comic Sans MS"/>
          <w:i/>
          <w:iCs/>
        </w:rPr>
        <w:lastRenderedPageBreak/>
        <w:t>[ Nome, Cargo e Assinatura do Representante Legal ]</w:t>
      </w:r>
    </w:p>
    <w:p w:rsidR="00D26F79" w:rsidRPr="00E73031" w:rsidRDefault="00D26F79" w:rsidP="00E73031">
      <w:pPr>
        <w:spacing w:line="360" w:lineRule="auto"/>
        <w:jc w:val="both"/>
        <w:rPr>
          <w:rFonts w:ascii="Comic Sans MS" w:hAnsi="Comic Sans MS"/>
          <w:b/>
        </w:rPr>
      </w:pPr>
      <w:r w:rsidRPr="00E73031">
        <w:rPr>
          <w:rFonts w:ascii="Comic Sans MS" w:eastAsia="Arial-ItalicMT" w:hAnsi="Comic Sans MS"/>
          <w:i/>
          <w:iCs/>
        </w:rPr>
        <w:t>[ Dados da Declarante: Razão Social e Nº do CNPJ ]</w:t>
      </w:r>
    </w:p>
    <w:p w:rsidR="00D26F79" w:rsidRDefault="00D26F79" w:rsidP="00E73031">
      <w:pPr>
        <w:spacing w:line="360" w:lineRule="auto"/>
        <w:jc w:val="both"/>
        <w:rPr>
          <w:rFonts w:ascii="Comic Sans MS" w:hAnsi="Comic Sans MS"/>
          <w:b/>
        </w:rPr>
      </w:pPr>
    </w:p>
    <w:p w:rsidR="00AE69EF" w:rsidRDefault="00AE69EF" w:rsidP="00E73031">
      <w:pPr>
        <w:spacing w:line="360" w:lineRule="auto"/>
        <w:jc w:val="both"/>
        <w:rPr>
          <w:rFonts w:ascii="Comic Sans MS" w:hAnsi="Comic Sans MS"/>
          <w:b/>
        </w:rPr>
      </w:pPr>
    </w:p>
    <w:p w:rsidR="00AE69EF" w:rsidRPr="00E73031" w:rsidRDefault="00AE69EF" w:rsidP="00E73031">
      <w:pPr>
        <w:spacing w:line="360" w:lineRule="auto"/>
        <w:jc w:val="both"/>
        <w:rPr>
          <w:rFonts w:ascii="Comic Sans MS" w:hAnsi="Comic Sans MS"/>
          <w:b/>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ANEXO V</w:t>
      </w:r>
      <w:r w:rsidR="008C3A41" w:rsidRPr="00E73031">
        <w:rPr>
          <w:rFonts w:ascii="Comic Sans MS" w:hAnsi="Comic Sans MS"/>
          <w:b/>
        </w:rPr>
        <w:t>I</w:t>
      </w:r>
    </w:p>
    <w:p w:rsidR="00523B62" w:rsidRPr="00E73031" w:rsidRDefault="00523B62" w:rsidP="00E73031">
      <w:pPr>
        <w:spacing w:line="360" w:lineRule="auto"/>
        <w:contextualSpacing/>
        <w:jc w:val="center"/>
        <w:rPr>
          <w:rFonts w:ascii="Comic Sans MS" w:hAnsi="Comic Sans MS"/>
          <w:b/>
        </w:rPr>
      </w:pPr>
    </w:p>
    <w:p w:rsidR="00523B62" w:rsidRPr="00E73031" w:rsidRDefault="00523B62" w:rsidP="00E73031">
      <w:pPr>
        <w:spacing w:line="360" w:lineRule="auto"/>
        <w:contextualSpacing/>
        <w:jc w:val="center"/>
        <w:rPr>
          <w:rFonts w:ascii="Comic Sans MS" w:hAnsi="Comic Sans MS"/>
          <w:b/>
        </w:rPr>
      </w:pPr>
      <w:r w:rsidRPr="00E73031">
        <w:rPr>
          <w:rFonts w:ascii="Comic Sans MS" w:hAnsi="Comic Sans MS"/>
          <w:b/>
        </w:rPr>
        <w:t xml:space="preserve">DECLARAÇÃO DE </w:t>
      </w:r>
      <w:r w:rsidR="00C37E3C" w:rsidRPr="00E73031">
        <w:rPr>
          <w:rFonts w:ascii="Comic Sans MS" w:hAnsi="Comic Sans MS"/>
          <w:b/>
        </w:rPr>
        <w:t xml:space="preserve">NÃO </w:t>
      </w:r>
      <w:r w:rsidRPr="00E73031">
        <w:rPr>
          <w:rFonts w:ascii="Comic Sans MS" w:hAnsi="Comic Sans MS"/>
          <w:b/>
        </w:rPr>
        <w:t>TRABALHO DEGRADANTE OU FORÇADO</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Ref.: (Identificação da Licitação)</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 xml:space="preserve">_________________________________________________________ inscrito no CNPJ sob o nº _______________________________, por intermédio de seu representante legal o (a) Sr. (a) _______________________________________, portador da Carteira de Identidade _________________ e do CPF nº _______________________ DECLARA para fins do disposto nos incisos III e IV do art. 1º e no inciso III do art. 5º da Constituição Federal de 05 de outubro de 1988, que não possuo em minha cadeia produtiva, empregados executando trabalho degradante ou forçado. </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r w:rsidRPr="00E73031">
        <w:rPr>
          <w:rFonts w:ascii="Comic Sans MS" w:hAnsi="Comic Sans MS"/>
        </w:rPr>
        <w:t>(Local e data) __________________, ____ de __________________ de 20</w:t>
      </w:r>
      <w:r w:rsidR="00AE69EF">
        <w:rPr>
          <w:rFonts w:ascii="Comic Sans MS" w:hAnsi="Comic Sans MS"/>
        </w:rPr>
        <w:t>__</w:t>
      </w:r>
      <w:r w:rsidRPr="00E73031">
        <w:rPr>
          <w:rFonts w:ascii="Comic Sans MS" w:hAnsi="Comic Sans MS"/>
        </w:rPr>
        <w:t>.</w:t>
      </w:r>
    </w:p>
    <w:p w:rsidR="00523B62" w:rsidRPr="00E73031" w:rsidRDefault="00523B62" w:rsidP="00E73031">
      <w:pPr>
        <w:spacing w:line="360" w:lineRule="auto"/>
        <w:contextualSpacing/>
        <w:jc w:val="both"/>
        <w:rPr>
          <w:rFonts w:ascii="Comic Sans MS" w:hAnsi="Comic Sans MS"/>
        </w:rPr>
      </w:pPr>
    </w:p>
    <w:p w:rsidR="00523B62" w:rsidRPr="00E73031" w:rsidRDefault="00523B62" w:rsidP="00E73031">
      <w:pPr>
        <w:spacing w:line="360" w:lineRule="auto"/>
        <w:contextualSpacing/>
        <w:jc w:val="both"/>
        <w:rPr>
          <w:rFonts w:ascii="Comic Sans MS" w:hAnsi="Comic Sans MS"/>
        </w:rPr>
      </w:pPr>
    </w:p>
    <w:p w:rsidR="00D26F79" w:rsidRPr="00E73031" w:rsidRDefault="00D26F79" w:rsidP="00E73031">
      <w:pPr>
        <w:spacing w:line="360" w:lineRule="auto"/>
        <w:jc w:val="both"/>
        <w:rPr>
          <w:rFonts w:ascii="Comic Sans MS" w:eastAsia="Arial-ItalicMT" w:hAnsi="Comic Sans MS"/>
          <w:i/>
          <w:iCs/>
        </w:rPr>
      </w:pPr>
      <w:r w:rsidRPr="00E73031">
        <w:rPr>
          <w:rFonts w:ascii="Comic Sans MS" w:eastAsia="Arial-BoldMT" w:hAnsi="Comic Sans MS"/>
          <w:i/>
          <w:iCs/>
        </w:rPr>
        <w:t>[ Nome, Cargo e Assinatura do Representante Legal ]</w:t>
      </w:r>
    </w:p>
    <w:p w:rsidR="00D26F79" w:rsidRPr="00E73031" w:rsidRDefault="00D26F79" w:rsidP="00E73031">
      <w:pPr>
        <w:spacing w:line="360" w:lineRule="auto"/>
        <w:jc w:val="both"/>
        <w:rPr>
          <w:rFonts w:ascii="Comic Sans MS" w:hAnsi="Comic Sans MS"/>
          <w:b/>
        </w:rPr>
      </w:pPr>
      <w:r w:rsidRPr="00E73031">
        <w:rPr>
          <w:rFonts w:ascii="Comic Sans MS" w:eastAsia="Arial-ItalicMT" w:hAnsi="Comic Sans MS"/>
          <w:i/>
          <w:iCs/>
        </w:rPr>
        <w:t>[ Dados da Declarante: Razão Social e Nº do CNPJ ]</w:t>
      </w:r>
    </w:p>
    <w:p w:rsidR="00D26F79" w:rsidRPr="00E73031" w:rsidRDefault="00D26F79" w:rsidP="00E73031">
      <w:pPr>
        <w:spacing w:line="360" w:lineRule="auto"/>
        <w:jc w:val="both"/>
        <w:rPr>
          <w:rFonts w:ascii="Comic Sans MS" w:hAnsi="Comic Sans MS"/>
          <w:b/>
        </w:rPr>
      </w:pPr>
    </w:p>
    <w:p w:rsidR="00523B62" w:rsidRDefault="00523B62" w:rsidP="00E73031">
      <w:pPr>
        <w:spacing w:line="360" w:lineRule="auto"/>
        <w:contextualSpacing/>
        <w:jc w:val="both"/>
        <w:rPr>
          <w:rFonts w:ascii="Comic Sans MS" w:hAnsi="Comic Sans MS"/>
        </w:rPr>
      </w:pPr>
    </w:p>
    <w:p w:rsidR="00624AAC" w:rsidRDefault="00624AAC" w:rsidP="00E73031">
      <w:pPr>
        <w:spacing w:line="360" w:lineRule="auto"/>
        <w:contextualSpacing/>
        <w:jc w:val="both"/>
        <w:rPr>
          <w:rFonts w:ascii="Comic Sans MS" w:hAnsi="Comic Sans MS"/>
        </w:rPr>
      </w:pPr>
    </w:p>
    <w:p w:rsidR="00624AAC" w:rsidRDefault="00624AAC" w:rsidP="00E73031">
      <w:pPr>
        <w:spacing w:line="360" w:lineRule="auto"/>
        <w:contextualSpacing/>
        <w:jc w:val="both"/>
        <w:rPr>
          <w:rFonts w:ascii="Comic Sans MS" w:hAnsi="Comic Sans MS"/>
        </w:rPr>
      </w:pPr>
    </w:p>
    <w:p w:rsidR="00AE69EF" w:rsidRDefault="00AE69EF" w:rsidP="00E73031">
      <w:pPr>
        <w:spacing w:line="360" w:lineRule="auto"/>
        <w:jc w:val="center"/>
        <w:rPr>
          <w:rFonts w:ascii="Comic Sans MS" w:hAnsi="Comic Sans MS"/>
          <w:b/>
          <w:bCs/>
        </w:rPr>
      </w:pPr>
    </w:p>
    <w:p w:rsidR="00537393" w:rsidRDefault="00537393" w:rsidP="00E73031">
      <w:pPr>
        <w:spacing w:line="360" w:lineRule="auto"/>
        <w:jc w:val="center"/>
        <w:rPr>
          <w:rFonts w:ascii="Comic Sans MS" w:hAnsi="Comic Sans MS"/>
          <w:b/>
          <w:bCs/>
        </w:rPr>
      </w:pPr>
      <w:r w:rsidRPr="00E73031">
        <w:rPr>
          <w:rFonts w:ascii="Comic Sans MS" w:hAnsi="Comic Sans MS"/>
          <w:b/>
          <w:bCs/>
        </w:rPr>
        <w:t xml:space="preserve">ANEXO </w:t>
      </w:r>
      <w:r w:rsidR="000A0E7F" w:rsidRPr="00E73031">
        <w:rPr>
          <w:rFonts w:ascii="Comic Sans MS" w:hAnsi="Comic Sans MS"/>
          <w:b/>
          <w:bCs/>
        </w:rPr>
        <w:t>VII</w:t>
      </w:r>
    </w:p>
    <w:p w:rsidR="00624AAC" w:rsidRPr="00E73031" w:rsidRDefault="00624AAC" w:rsidP="00E73031">
      <w:pPr>
        <w:spacing w:line="360" w:lineRule="auto"/>
        <w:jc w:val="center"/>
        <w:rPr>
          <w:rFonts w:ascii="Comic Sans MS" w:hAnsi="Comic Sans MS"/>
          <w:b/>
          <w:bCs/>
        </w:rPr>
      </w:pPr>
    </w:p>
    <w:p w:rsidR="00537393" w:rsidRDefault="00537393" w:rsidP="00E73031">
      <w:pPr>
        <w:pStyle w:val="Corpodetexto"/>
        <w:spacing w:after="0" w:line="360" w:lineRule="auto"/>
        <w:jc w:val="center"/>
        <w:rPr>
          <w:rFonts w:ascii="Comic Sans MS" w:hAnsi="Comic Sans MS"/>
          <w:b/>
        </w:rPr>
      </w:pPr>
      <w:r w:rsidRPr="00E73031">
        <w:rPr>
          <w:rFonts w:ascii="Comic Sans MS" w:hAnsi="Comic Sans MS"/>
          <w:b/>
        </w:rPr>
        <w:t>DECLARAÇÃO DE CUMPRIMENTO DO DISPOSTO NO § 6° DO ART. 28 DA CONSTITUIÇÃO DO ESTADO DO PARÁ</w:t>
      </w:r>
    </w:p>
    <w:p w:rsidR="00624AAC" w:rsidRPr="00E73031" w:rsidRDefault="00624AAC" w:rsidP="00E73031">
      <w:pPr>
        <w:pStyle w:val="Corpodetexto"/>
        <w:spacing w:after="0" w:line="360" w:lineRule="auto"/>
        <w:jc w:val="center"/>
        <w:rPr>
          <w:rFonts w:ascii="Comic Sans MS" w:hAnsi="Comic Sans MS"/>
        </w:rPr>
      </w:pPr>
    </w:p>
    <w:p w:rsidR="00537393" w:rsidRPr="00E73031" w:rsidRDefault="00537393" w:rsidP="00E73031">
      <w:pPr>
        <w:spacing w:line="360" w:lineRule="auto"/>
        <w:jc w:val="both"/>
        <w:rPr>
          <w:rFonts w:ascii="Comic Sans MS" w:hAnsi="Comic Sans MS"/>
        </w:rPr>
      </w:pPr>
      <w:r w:rsidRPr="00E73031">
        <w:rPr>
          <w:rFonts w:ascii="Comic Sans MS" w:hAnsi="Comic Sans MS"/>
        </w:rPr>
        <w:t>Ref.: (Identificação da Licitação)</w:t>
      </w:r>
    </w:p>
    <w:p w:rsidR="00537393" w:rsidRPr="00E73031" w:rsidRDefault="00537393" w:rsidP="00E73031">
      <w:pPr>
        <w:spacing w:line="360" w:lineRule="auto"/>
        <w:jc w:val="both"/>
        <w:rPr>
          <w:rStyle w:val="Fontepargpadro1"/>
          <w:rFonts w:ascii="Comic Sans MS" w:eastAsia="ArialMT" w:hAnsi="Comic Sans MS"/>
          <w:vanish/>
        </w:rPr>
      </w:pPr>
      <w:r w:rsidRPr="00E73031">
        <w:rPr>
          <w:rStyle w:val="Fontepargpadro1"/>
          <w:rFonts w:ascii="Comic Sans MS" w:eastAsia="ArialMT" w:hAnsi="Comic Sans MS"/>
        </w:rPr>
        <w:t>A empresa (</w:t>
      </w:r>
      <w:r w:rsidRPr="00E73031">
        <w:rPr>
          <w:rStyle w:val="Fontepargpadro1"/>
          <w:rFonts w:ascii="Comic Sans MS" w:eastAsia="Arial-ItalicMT" w:hAnsi="Comic Sans MS"/>
          <w:i/>
          <w:iCs/>
        </w:rPr>
        <w:t>Razão Social da Licitante</w:t>
      </w:r>
      <w:r w:rsidRPr="00E73031">
        <w:rPr>
          <w:rStyle w:val="Fontepargpadro1"/>
          <w:rFonts w:ascii="Comic Sans MS" w:eastAsia="ArialMT" w:hAnsi="Comic Sans MS"/>
        </w:rPr>
        <w:t xml:space="preserve">), CNPJ nº ___________, sediada na Rua </w:t>
      </w:r>
      <w:r w:rsidRPr="00E73031">
        <w:rPr>
          <w:rStyle w:val="Fontepargpadro1"/>
          <w:rFonts w:ascii="Comic Sans MS" w:eastAsia="Arial-ItalicMT" w:hAnsi="Comic Sans MS"/>
          <w:i/>
          <w:iCs/>
        </w:rPr>
        <w:t>_______________________, nº ____, (Bairro/Cidade)</w:t>
      </w:r>
      <w:r w:rsidRPr="00E73031">
        <w:rPr>
          <w:rStyle w:val="Fontepargpadro1"/>
          <w:rFonts w:ascii="Comic Sans MS" w:eastAsia="ArialMT" w:hAnsi="Comic Sans MS"/>
        </w:rPr>
        <w:t>, através de seu Diretor ou Representante Legal, (</w:t>
      </w:r>
      <w:r w:rsidRPr="00E73031">
        <w:rPr>
          <w:rStyle w:val="Fontepargpadro1"/>
          <w:rFonts w:ascii="Comic Sans MS" w:eastAsia="Arial-ItalicMT" w:hAnsi="Comic Sans MS"/>
          <w:i/>
          <w:iCs/>
        </w:rPr>
        <w:t>Nome completo/RG/CPF</w:t>
      </w:r>
      <w:r w:rsidRPr="00E73031">
        <w:rPr>
          <w:rStyle w:val="Fontepargpadro1"/>
          <w:rFonts w:ascii="Comic Sans MS" w:eastAsia="ArialMT" w:hAnsi="Comic Sans MS"/>
        </w:rPr>
        <w:t xml:space="preserve">), declara, para os devidos fins, </w:t>
      </w:r>
      <w:r w:rsidRPr="00E73031">
        <w:rPr>
          <w:rStyle w:val="Fontepargpadro1"/>
          <w:rFonts w:ascii="Comic Sans MS" w:eastAsia="ArialMT" w:hAnsi="Comic Sans MS"/>
          <w:b/>
        </w:rPr>
        <w:t>que possui</w:t>
      </w:r>
      <w:r w:rsidRPr="00E73031">
        <w:rPr>
          <w:rStyle w:val="Fontepargpadro1"/>
          <w:rFonts w:ascii="Comic Sans MS" w:eastAsia="ArialMT" w:hAnsi="Comic Sans MS"/>
        </w:rPr>
        <w:t xml:space="preserve"> em seu quadro de empregados um percentual mínimo de 05% (cinco por cento) de pessoas portadoras de deficiência, de acordo com o disposto no art. 28, § 6º da Constituição do Estado do Pará (EC nº 0042/2008, publicada em 11.06.2008).</w:t>
      </w:r>
    </w:p>
    <w:p w:rsidR="00537393" w:rsidRPr="00E73031" w:rsidRDefault="00537393" w:rsidP="00E73031">
      <w:pPr>
        <w:spacing w:line="360" w:lineRule="auto"/>
        <w:jc w:val="both"/>
        <w:rPr>
          <w:rFonts w:ascii="Comic Sans MS" w:eastAsia="ArialMT" w:hAnsi="Comic Sans MS"/>
        </w:rPr>
      </w:pPr>
    </w:p>
    <w:p w:rsidR="00537393" w:rsidRPr="00E73031" w:rsidRDefault="00537393" w:rsidP="00E73031">
      <w:pPr>
        <w:spacing w:line="360" w:lineRule="auto"/>
        <w:jc w:val="both"/>
        <w:rPr>
          <w:rFonts w:ascii="Comic Sans MS" w:eastAsia="ArialMT" w:hAnsi="Comic Sans MS"/>
        </w:rPr>
      </w:pPr>
      <w:r w:rsidRPr="00E73031">
        <w:rPr>
          <w:rFonts w:ascii="Comic Sans MS" w:eastAsia="ArialMT" w:hAnsi="Comic Sans MS"/>
        </w:rPr>
        <w:t>Por ser expressão de verdade, firmamos a presente.</w:t>
      </w:r>
    </w:p>
    <w:p w:rsidR="00537393" w:rsidRPr="00E73031" w:rsidRDefault="00537393" w:rsidP="00E73031">
      <w:pPr>
        <w:spacing w:line="360" w:lineRule="auto"/>
        <w:jc w:val="both"/>
        <w:rPr>
          <w:rFonts w:ascii="Comic Sans MS" w:eastAsia="ArialMT" w:hAnsi="Comic Sans MS"/>
        </w:rPr>
      </w:pPr>
    </w:p>
    <w:p w:rsidR="00537393" w:rsidRPr="00E73031" w:rsidRDefault="00537393" w:rsidP="00E73031">
      <w:pPr>
        <w:spacing w:line="360" w:lineRule="auto"/>
        <w:jc w:val="both"/>
        <w:rPr>
          <w:rFonts w:ascii="Comic Sans MS" w:eastAsia="Arial-BoldMT" w:hAnsi="Comic Sans MS"/>
          <w:i/>
          <w:iCs/>
        </w:rPr>
      </w:pPr>
      <w:r w:rsidRPr="00E73031">
        <w:rPr>
          <w:rFonts w:ascii="Comic Sans MS" w:eastAsia="ArialMT" w:hAnsi="Comic Sans MS"/>
        </w:rPr>
        <w:t>_________________, em _______ de _____________ de 20</w:t>
      </w:r>
      <w:r w:rsidR="00AE69EF">
        <w:rPr>
          <w:rFonts w:ascii="Comic Sans MS" w:eastAsia="ArialMT" w:hAnsi="Comic Sans MS"/>
        </w:rPr>
        <w:t>__</w:t>
      </w:r>
      <w:r w:rsidRPr="00E73031">
        <w:rPr>
          <w:rFonts w:ascii="Comic Sans MS" w:eastAsia="ArialMT" w:hAnsi="Comic Sans MS"/>
        </w:rPr>
        <w:t>.</w:t>
      </w:r>
    </w:p>
    <w:p w:rsidR="00537393" w:rsidRPr="00E73031" w:rsidRDefault="00537393" w:rsidP="00E73031">
      <w:pPr>
        <w:spacing w:line="360" w:lineRule="auto"/>
        <w:jc w:val="both"/>
        <w:rPr>
          <w:rFonts w:ascii="Comic Sans MS" w:eastAsia="Arial-BoldMT" w:hAnsi="Comic Sans MS"/>
          <w:i/>
          <w:iCs/>
        </w:rPr>
      </w:pPr>
    </w:p>
    <w:p w:rsidR="00537393" w:rsidRPr="00E73031" w:rsidRDefault="00537393" w:rsidP="00E73031">
      <w:pPr>
        <w:spacing w:line="360" w:lineRule="auto"/>
        <w:jc w:val="both"/>
        <w:rPr>
          <w:rFonts w:ascii="Comic Sans MS" w:hAnsi="Comic Sans MS"/>
          <w:b/>
        </w:rPr>
      </w:pPr>
      <w:r w:rsidRPr="00E73031">
        <w:rPr>
          <w:rFonts w:ascii="Comic Sans MS" w:hAnsi="Comic Sans MS"/>
          <w:b/>
        </w:rPr>
        <w:t xml:space="preserve">OBSERVAÇÃO: </w:t>
      </w:r>
      <w:r w:rsidRPr="00E73031">
        <w:rPr>
          <w:rFonts w:ascii="Comic Sans MS" w:hAnsi="Comic Sans MS"/>
        </w:rPr>
        <w:t xml:space="preserve">caso a empresa possua em seu quadro funcional menos de 20 (vinte) empregados deverá, se for o caso, declarar que </w:t>
      </w:r>
      <w:r w:rsidRPr="00E73031">
        <w:rPr>
          <w:rFonts w:ascii="Comic Sans MS" w:hAnsi="Comic Sans MS"/>
          <w:b/>
        </w:rPr>
        <w:t>não emprega</w:t>
      </w:r>
      <w:r w:rsidRPr="00E73031">
        <w:rPr>
          <w:rFonts w:ascii="Comic Sans MS" w:hAnsi="Comic Sans MS"/>
        </w:rPr>
        <w:t xml:space="preserve"> pessoas portadoras de deficiência em virtude de não atingir um percentual mínimo de 5% (cinco por cento), de acordo com o art. 28, § 6° da Constituição Estadual (EC n° 42/2008, publicada em 11.06.2008).</w:t>
      </w:r>
    </w:p>
    <w:p w:rsidR="00F13A52" w:rsidRPr="00E73031" w:rsidRDefault="00F13A52" w:rsidP="00E73031">
      <w:pPr>
        <w:pStyle w:val="Corpodetexto21"/>
        <w:spacing w:after="0" w:line="360" w:lineRule="auto"/>
        <w:jc w:val="center"/>
        <w:rPr>
          <w:rFonts w:ascii="Comic Sans MS" w:eastAsia="Arial" w:hAnsi="Comic Sans MS"/>
          <w:b/>
          <w:bCs/>
        </w:rPr>
      </w:pPr>
    </w:p>
    <w:p w:rsidR="00A93DB3" w:rsidRPr="00E73031" w:rsidRDefault="00A93DB3" w:rsidP="00E73031">
      <w:pPr>
        <w:spacing w:line="360" w:lineRule="auto"/>
        <w:jc w:val="both"/>
        <w:rPr>
          <w:rFonts w:ascii="Comic Sans MS" w:eastAsia="Arial-ItalicMT" w:hAnsi="Comic Sans MS"/>
          <w:i/>
          <w:iCs/>
        </w:rPr>
      </w:pPr>
      <w:r w:rsidRPr="00E73031">
        <w:rPr>
          <w:rFonts w:ascii="Comic Sans MS" w:eastAsia="Arial-BoldMT" w:hAnsi="Comic Sans MS"/>
          <w:i/>
          <w:iCs/>
        </w:rPr>
        <w:t>[ Nome, Cargo e Assinatura do Representante Legal ]</w:t>
      </w:r>
    </w:p>
    <w:p w:rsidR="00A93DB3" w:rsidRPr="00E73031" w:rsidRDefault="00A93DB3" w:rsidP="00E73031">
      <w:pPr>
        <w:spacing w:line="360" w:lineRule="auto"/>
        <w:jc w:val="both"/>
        <w:rPr>
          <w:rFonts w:ascii="Comic Sans MS" w:hAnsi="Comic Sans MS"/>
          <w:b/>
        </w:rPr>
      </w:pPr>
      <w:r w:rsidRPr="00E73031">
        <w:rPr>
          <w:rFonts w:ascii="Comic Sans MS" w:eastAsia="Arial-ItalicMT" w:hAnsi="Comic Sans MS"/>
          <w:i/>
          <w:iCs/>
        </w:rPr>
        <w:lastRenderedPageBreak/>
        <w:t>[ Dados da Declarante: Razão Social e Nº do CNPJ ]</w:t>
      </w:r>
    </w:p>
    <w:p w:rsidR="00A93DB3" w:rsidRPr="00E73031" w:rsidRDefault="00A93DB3" w:rsidP="00E73031">
      <w:pPr>
        <w:spacing w:line="360" w:lineRule="auto"/>
        <w:jc w:val="both"/>
        <w:rPr>
          <w:rFonts w:ascii="Comic Sans MS" w:hAnsi="Comic Sans MS"/>
          <w:b/>
        </w:rPr>
      </w:pPr>
    </w:p>
    <w:p w:rsidR="00537393" w:rsidRDefault="00537393" w:rsidP="00E73031">
      <w:pPr>
        <w:pStyle w:val="Corpodetexto21"/>
        <w:spacing w:after="0" w:line="360" w:lineRule="auto"/>
        <w:jc w:val="center"/>
        <w:rPr>
          <w:rFonts w:ascii="Comic Sans MS" w:eastAsia="Arial" w:hAnsi="Comic Sans MS"/>
          <w:b/>
          <w:bCs/>
        </w:rPr>
      </w:pPr>
    </w:p>
    <w:p w:rsidR="00AE69EF" w:rsidRDefault="00AE69EF" w:rsidP="00E73031">
      <w:pPr>
        <w:pStyle w:val="Corpodetexto21"/>
        <w:spacing w:after="0" w:line="360" w:lineRule="auto"/>
        <w:jc w:val="center"/>
        <w:rPr>
          <w:rFonts w:ascii="Comic Sans MS" w:eastAsia="Arial" w:hAnsi="Comic Sans MS"/>
          <w:b/>
          <w:bCs/>
        </w:rPr>
      </w:pPr>
    </w:p>
    <w:p w:rsidR="00AE69EF" w:rsidRPr="00E73031" w:rsidRDefault="00AE69EF" w:rsidP="00E73031">
      <w:pPr>
        <w:pStyle w:val="Corpodetexto21"/>
        <w:spacing w:after="0" w:line="360" w:lineRule="auto"/>
        <w:jc w:val="center"/>
        <w:rPr>
          <w:rFonts w:ascii="Comic Sans MS" w:eastAsia="Arial" w:hAnsi="Comic Sans MS"/>
          <w:b/>
          <w:bCs/>
        </w:rPr>
      </w:pPr>
    </w:p>
    <w:p w:rsidR="00624AAC" w:rsidRDefault="00C911F8" w:rsidP="00E73031">
      <w:pPr>
        <w:pStyle w:val="Corpodetexto21"/>
        <w:spacing w:after="0" w:line="360" w:lineRule="auto"/>
        <w:jc w:val="center"/>
        <w:rPr>
          <w:rFonts w:ascii="Comic Sans MS" w:eastAsia="Arial" w:hAnsi="Comic Sans MS"/>
          <w:b/>
          <w:bCs/>
        </w:rPr>
      </w:pPr>
      <w:r w:rsidRPr="00E73031">
        <w:rPr>
          <w:rFonts w:ascii="Comic Sans MS" w:eastAsia="Arial" w:hAnsi="Comic Sans MS"/>
          <w:b/>
          <w:bCs/>
        </w:rPr>
        <w:t xml:space="preserve">ANEXO </w:t>
      </w:r>
      <w:r w:rsidR="00483A50" w:rsidRPr="00E73031">
        <w:rPr>
          <w:rFonts w:ascii="Comic Sans MS" w:eastAsia="Arial" w:hAnsi="Comic Sans MS"/>
          <w:b/>
          <w:bCs/>
        </w:rPr>
        <w:t>VIII</w:t>
      </w:r>
    </w:p>
    <w:p w:rsidR="00C911F8" w:rsidRPr="00624AAC" w:rsidRDefault="00C911F8" w:rsidP="00E73031">
      <w:pPr>
        <w:pStyle w:val="Corpodetexto21"/>
        <w:spacing w:after="0" w:line="360" w:lineRule="auto"/>
        <w:jc w:val="center"/>
        <w:rPr>
          <w:rFonts w:ascii="Comic Sans MS" w:eastAsia="Arial" w:hAnsi="Comic Sans MS"/>
          <w:b/>
          <w:bCs/>
          <w:sz w:val="22"/>
          <w:szCs w:val="22"/>
        </w:rPr>
      </w:pPr>
      <w:r w:rsidRPr="00624AAC">
        <w:rPr>
          <w:rFonts w:ascii="Comic Sans MS" w:eastAsia="Arial" w:hAnsi="Comic Sans MS"/>
          <w:b/>
          <w:bCs/>
          <w:sz w:val="22"/>
          <w:szCs w:val="22"/>
        </w:rPr>
        <w:t>DECLARAÇÃO DE ELABORAÇÃO INDEPENDENTE DE PROPOSTA</w:t>
      </w:r>
    </w:p>
    <w:p w:rsidR="00C911F8" w:rsidRPr="00624AAC" w:rsidRDefault="00C911F8" w:rsidP="00E73031">
      <w:pPr>
        <w:spacing w:line="360" w:lineRule="auto"/>
        <w:jc w:val="both"/>
        <w:rPr>
          <w:rFonts w:ascii="Comic Sans MS" w:hAnsi="Comic Sans MS"/>
          <w:sz w:val="22"/>
          <w:szCs w:val="22"/>
        </w:rPr>
      </w:pPr>
      <w:r w:rsidRPr="00624AAC">
        <w:rPr>
          <w:rFonts w:ascii="Comic Sans MS" w:hAnsi="Comic Sans MS"/>
          <w:sz w:val="22"/>
          <w:szCs w:val="22"/>
        </w:rPr>
        <w:t>Ref.: (Identificação da Licitação)</w:t>
      </w:r>
    </w:p>
    <w:p w:rsidR="00C911F8" w:rsidRPr="00624AAC" w:rsidRDefault="00C911F8" w:rsidP="00E73031">
      <w:pPr>
        <w:autoSpaceDE w:val="0"/>
        <w:autoSpaceDN w:val="0"/>
        <w:adjustRightInd w:val="0"/>
        <w:spacing w:line="360" w:lineRule="auto"/>
        <w:jc w:val="both"/>
        <w:rPr>
          <w:rFonts w:ascii="Comic Sans MS" w:hAnsi="Comic Sans MS"/>
          <w:sz w:val="22"/>
          <w:szCs w:val="22"/>
        </w:rPr>
      </w:pPr>
      <w:r w:rsidRPr="00624AAC">
        <w:rPr>
          <w:rFonts w:ascii="Comic Sans MS" w:hAnsi="Comic Sans MS"/>
          <w:sz w:val="22"/>
          <w:szCs w:val="22"/>
        </w:rPr>
        <w:t xml:space="preserve">_________________________ </w:t>
      </w:r>
      <w:r w:rsidRPr="00624AAC">
        <w:rPr>
          <w:rFonts w:ascii="Comic Sans MS" w:hAnsi="Comic Sans MS"/>
          <w:i/>
          <w:sz w:val="22"/>
          <w:szCs w:val="22"/>
        </w:rPr>
        <w:t>(representante do licitante)</w:t>
      </w:r>
      <w:r w:rsidRPr="00624AAC">
        <w:rPr>
          <w:rFonts w:ascii="Comic Sans MS" w:hAnsi="Comic Sans MS"/>
          <w:sz w:val="22"/>
          <w:szCs w:val="22"/>
        </w:rPr>
        <w:t xml:space="preserve">, </w:t>
      </w:r>
      <w:r w:rsidRPr="00624AAC">
        <w:rPr>
          <w:rFonts w:ascii="Comic Sans MS" w:eastAsia="Arial" w:hAnsi="Comic Sans MS"/>
          <w:sz w:val="22"/>
          <w:szCs w:val="22"/>
        </w:rPr>
        <w:t>portador da Cédula de Identidade RG nº ____________ e do CPF nº ____________,</w:t>
      </w:r>
      <w:r w:rsidRPr="00624AAC">
        <w:rPr>
          <w:rFonts w:ascii="Comic Sans MS" w:hAnsi="Comic Sans MS"/>
          <w:sz w:val="22"/>
          <w:szCs w:val="22"/>
        </w:rPr>
        <w:t xml:space="preserve"> como representante devidamente constituído de _________________________ </w:t>
      </w:r>
      <w:r w:rsidRPr="00624AAC">
        <w:rPr>
          <w:rFonts w:ascii="Comic Sans MS" w:hAnsi="Comic Sans MS"/>
          <w:i/>
          <w:sz w:val="22"/>
          <w:szCs w:val="22"/>
        </w:rPr>
        <w:t>(identificação do licitante</w:t>
      </w:r>
      <w:r w:rsidRPr="00624AAC">
        <w:rPr>
          <w:rFonts w:ascii="Comic Sans MS" w:hAnsi="Comic Sans MS"/>
          <w:sz w:val="22"/>
          <w:szCs w:val="22"/>
        </w:rPr>
        <w:t xml:space="preserve">, </w:t>
      </w:r>
      <w:r w:rsidRPr="00624AAC">
        <w:rPr>
          <w:rFonts w:ascii="Comic Sans MS" w:eastAsia="Arial" w:hAnsi="Comic Sans MS"/>
          <w:sz w:val="22"/>
          <w:szCs w:val="22"/>
        </w:rPr>
        <w:t xml:space="preserve">inscrita no CNPJ nº ____________, </w:t>
      </w:r>
      <w:r w:rsidRPr="00624AAC">
        <w:rPr>
          <w:rFonts w:ascii="Comic Sans MS" w:hAnsi="Comic Sans MS"/>
          <w:sz w:val="22"/>
          <w:szCs w:val="22"/>
        </w:rPr>
        <w:t>doravante denominado (Licitante), para fins do disposto no Edital da presente Licitação, declara, sob as penas da lei, em especial o art. 299 do Código Penal Brasileiro, que:</w:t>
      </w:r>
    </w:p>
    <w:p w:rsidR="00C911F8" w:rsidRPr="00624AAC" w:rsidRDefault="00C911F8" w:rsidP="00E73031">
      <w:pPr>
        <w:autoSpaceDE w:val="0"/>
        <w:autoSpaceDN w:val="0"/>
        <w:adjustRightInd w:val="0"/>
        <w:spacing w:line="360" w:lineRule="auto"/>
        <w:jc w:val="both"/>
        <w:rPr>
          <w:rFonts w:ascii="Comic Sans MS" w:hAnsi="Comic Sans MS"/>
          <w:sz w:val="22"/>
          <w:szCs w:val="22"/>
        </w:rPr>
      </w:pPr>
      <w:r w:rsidRPr="00624AAC">
        <w:rPr>
          <w:rFonts w:ascii="Comic Sans MS" w:hAnsi="Comic Sans MS"/>
          <w:sz w:val="22"/>
          <w:szCs w:val="22"/>
        </w:rPr>
        <w:t>(a) a proposta apresentada para participar da presente Licitação foi elaborada de maneira independente (</w:t>
      </w:r>
      <w:r w:rsidR="004A0A84" w:rsidRPr="00624AAC">
        <w:rPr>
          <w:rFonts w:ascii="Comic Sans MS" w:hAnsi="Comic Sans MS"/>
          <w:sz w:val="22"/>
          <w:szCs w:val="22"/>
        </w:rPr>
        <w:t>pelo Licitante</w:t>
      </w:r>
      <w:r w:rsidRPr="00624AAC">
        <w:rPr>
          <w:rFonts w:ascii="Comic Sans MS" w:hAnsi="Comic Sans MS"/>
          <w:sz w:val="22"/>
          <w:szCs w:val="22"/>
        </w:rPr>
        <w:t>), e o conteúdo da proposta não foi, no todo ou em parte, direta ou indiretamente, informado, discutido ou recebido de qualquer outro participante potencial ou de fato da presente Licitação, por qualquer meio ou por qualquer pessoa;</w:t>
      </w:r>
    </w:p>
    <w:p w:rsidR="00C911F8" w:rsidRPr="00624AAC" w:rsidRDefault="00C911F8" w:rsidP="00E73031">
      <w:pPr>
        <w:autoSpaceDE w:val="0"/>
        <w:autoSpaceDN w:val="0"/>
        <w:adjustRightInd w:val="0"/>
        <w:spacing w:line="360" w:lineRule="auto"/>
        <w:jc w:val="both"/>
        <w:rPr>
          <w:rFonts w:ascii="Comic Sans MS" w:hAnsi="Comic Sans MS"/>
          <w:sz w:val="22"/>
          <w:szCs w:val="22"/>
        </w:rPr>
      </w:pPr>
      <w:r w:rsidRPr="00624AAC">
        <w:rPr>
          <w:rFonts w:ascii="Comic Sans MS" w:hAnsi="Comic Sans MS"/>
          <w:sz w:val="22"/>
          <w:szCs w:val="22"/>
        </w:rPr>
        <w:t>(b) a intenção de apresentar a proposta elaborada para participar da presente Licitação não foi informada, discutida ou recebida de qualquer outro participante potencial ou de fato da presente Licitação, por qualquer meio ou por qualquer pessoa;</w:t>
      </w:r>
    </w:p>
    <w:p w:rsidR="00C911F8" w:rsidRPr="00624AAC" w:rsidRDefault="00C911F8" w:rsidP="00E73031">
      <w:pPr>
        <w:autoSpaceDE w:val="0"/>
        <w:autoSpaceDN w:val="0"/>
        <w:adjustRightInd w:val="0"/>
        <w:spacing w:line="360" w:lineRule="auto"/>
        <w:jc w:val="both"/>
        <w:rPr>
          <w:rFonts w:ascii="Comic Sans MS" w:hAnsi="Comic Sans MS"/>
          <w:sz w:val="22"/>
          <w:szCs w:val="22"/>
        </w:rPr>
      </w:pPr>
      <w:r w:rsidRPr="00624AAC">
        <w:rPr>
          <w:rFonts w:ascii="Comic Sans MS" w:hAnsi="Comic Sans MS"/>
          <w:sz w:val="22"/>
          <w:szCs w:val="22"/>
        </w:rPr>
        <w:t>(c) que não tentou, por qualquer meio ou por qualquer pessoa, influir na decisão de qualquer outro participante potencial ou de fato da presente Licitação quanto a participar ou não da referida licitação;</w:t>
      </w:r>
    </w:p>
    <w:p w:rsidR="00C911F8" w:rsidRPr="00624AAC" w:rsidRDefault="00C911F8" w:rsidP="00E73031">
      <w:pPr>
        <w:autoSpaceDE w:val="0"/>
        <w:autoSpaceDN w:val="0"/>
        <w:adjustRightInd w:val="0"/>
        <w:spacing w:line="360" w:lineRule="auto"/>
        <w:jc w:val="both"/>
        <w:rPr>
          <w:rFonts w:ascii="Comic Sans MS" w:hAnsi="Comic Sans MS"/>
          <w:sz w:val="22"/>
          <w:szCs w:val="22"/>
        </w:rPr>
      </w:pPr>
      <w:r w:rsidRPr="00624AAC">
        <w:rPr>
          <w:rFonts w:ascii="Comic Sans MS" w:hAnsi="Comic Sans MS"/>
          <w:sz w:val="22"/>
          <w:szCs w:val="22"/>
        </w:rPr>
        <w:t>(d) que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w:t>
      </w:r>
    </w:p>
    <w:p w:rsidR="00C911F8" w:rsidRPr="00624AAC" w:rsidRDefault="00C911F8" w:rsidP="00E73031">
      <w:pPr>
        <w:autoSpaceDE w:val="0"/>
        <w:autoSpaceDN w:val="0"/>
        <w:adjustRightInd w:val="0"/>
        <w:spacing w:line="360" w:lineRule="auto"/>
        <w:jc w:val="both"/>
        <w:rPr>
          <w:rFonts w:ascii="Comic Sans MS" w:hAnsi="Comic Sans MS"/>
          <w:sz w:val="22"/>
          <w:szCs w:val="22"/>
        </w:rPr>
      </w:pPr>
      <w:r w:rsidRPr="00624AAC">
        <w:rPr>
          <w:rFonts w:ascii="Comic Sans MS" w:hAnsi="Comic Sans MS"/>
          <w:sz w:val="22"/>
          <w:szCs w:val="22"/>
        </w:rPr>
        <w:lastRenderedPageBreak/>
        <w:t>(e) que o conteúdo da proposta apresentada para participar da presente Licitação não foi, no todo ou em parte, direta ou indiretamente, informado, discutido ou recebido de qualquer integrante do órgão licitante antes da abertura oficial das propostas; e</w:t>
      </w:r>
    </w:p>
    <w:p w:rsidR="00C911F8" w:rsidRPr="00624AAC" w:rsidRDefault="00C911F8" w:rsidP="00E73031">
      <w:pPr>
        <w:autoSpaceDE w:val="0"/>
        <w:autoSpaceDN w:val="0"/>
        <w:adjustRightInd w:val="0"/>
        <w:spacing w:line="360" w:lineRule="auto"/>
        <w:jc w:val="both"/>
        <w:rPr>
          <w:rFonts w:ascii="Comic Sans MS" w:hAnsi="Comic Sans MS"/>
          <w:sz w:val="22"/>
          <w:szCs w:val="22"/>
        </w:rPr>
      </w:pPr>
      <w:r w:rsidRPr="00624AAC">
        <w:rPr>
          <w:rFonts w:ascii="Comic Sans MS" w:hAnsi="Comic Sans MS"/>
          <w:sz w:val="22"/>
          <w:szCs w:val="22"/>
        </w:rPr>
        <w:t>(f) que está plenamente ciente do teor e da extensão desta declaração e que detém plenos poderes e informações para firmá-la.</w:t>
      </w:r>
    </w:p>
    <w:p w:rsidR="00C911F8" w:rsidRPr="00624AAC" w:rsidRDefault="00C911F8" w:rsidP="00E73031">
      <w:pPr>
        <w:spacing w:line="360" w:lineRule="auto"/>
        <w:jc w:val="center"/>
        <w:rPr>
          <w:rFonts w:ascii="Comic Sans MS" w:hAnsi="Comic Sans MS"/>
          <w:snapToGrid w:val="0"/>
          <w:sz w:val="22"/>
          <w:szCs w:val="22"/>
        </w:rPr>
      </w:pPr>
      <w:r w:rsidRPr="00624AAC">
        <w:rPr>
          <w:rFonts w:ascii="Comic Sans MS" w:hAnsi="Comic Sans MS"/>
          <w:snapToGrid w:val="0"/>
          <w:sz w:val="22"/>
          <w:szCs w:val="22"/>
        </w:rPr>
        <w:t>(Local e data) __________________, ____ de __________________ de 20</w:t>
      </w:r>
      <w:r w:rsidR="00AE69EF">
        <w:rPr>
          <w:rFonts w:ascii="Comic Sans MS" w:hAnsi="Comic Sans MS"/>
          <w:snapToGrid w:val="0"/>
          <w:sz w:val="22"/>
          <w:szCs w:val="22"/>
        </w:rPr>
        <w:t>__</w:t>
      </w:r>
      <w:r w:rsidRPr="00624AAC">
        <w:rPr>
          <w:rFonts w:ascii="Comic Sans MS" w:hAnsi="Comic Sans MS"/>
          <w:snapToGrid w:val="0"/>
          <w:sz w:val="22"/>
          <w:szCs w:val="22"/>
        </w:rPr>
        <w:t>.</w:t>
      </w:r>
    </w:p>
    <w:p w:rsidR="00D26F79" w:rsidRPr="00624AAC" w:rsidRDefault="00D26F79" w:rsidP="00E73031">
      <w:pPr>
        <w:spacing w:line="360" w:lineRule="auto"/>
        <w:jc w:val="both"/>
        <w:rPr>
          <w:rFonts w:ascii="Comic Sans MS" w:eastAsia="Arial-ItalicMT" w:hAnsi="Comic Sans MS"/>
          <w:i/>
          <w:iCs/>
          <w:sz w:val="22"/>
          <w:szCs w:val="22"/>
        </w:rPr>
      </w:pPr>
      <w:r w:rsidRPr="00624AAC">
        <w:rPr>
          <w:rFonts w:ascii="Comic Sans MS" w:eastAsia="Arial-BoldMT" w:hAnsi="Comic Sans MS"/>
          <w:i/>
          <w:iCs/>
          <w:sz w:val="22"/>
          <w:szCs w:val="22"/>
        </w:rPr>
        <w:t>[ Nome, Cargo e Assinatura do Representante Legal ]</w:t>
      </w:r>
    </w:p>
    <w:p w:rsidR="00D26F79" w:rsidRPr="00624AAC" w:rsidRDefault="00D26F79" w:rsidP="00E73031">
      <w:pPr>
        <w:spacing w:line="360" w:lineRule="auto"/>
        <w:jc w:val="both"/>
        <w:rPr>
          <w:rFonts w:ascii="Comic Sans MS" w:hAnsi="Comic Sans MS"/>
          <w:b/>
          <w:sz w:val="22"/>
          <w:szCs w:val="22"/>
        </w:rPr>
      </w:pPr>
      <w:r w:rsidRPr="00624AAC">
        <w:rPr>
          <w:rFonts w:ascii="Comic Sans MS" w:eastAsia="Arial-ItalicMT" w:hAnsi="Comic Sans MS"/>
          <w:i/>
          <w:iCs/>
          <w:sz w:val="22"/>
          <w:szCs w:val="22"/>
        </w:rPr>
        <w:t>[ Dados da Declarante: Razão Social e Nº do CNPJ ]</w:t>
      </w:r>
    </w:p>
    <w:p w:rsidR="006F600C" w:rsidRPr="00E73031" w:rsidRDefault="006F600C" w:rsidP="00E73031">
      <w:pPr>
        <w:spacing w:line="360" w:lineRule="auto"/>
        <w:contextualSpacing/>
        <w:jc w:val="both"/>
        <w:rPr>
          <w:rFonts w:ascii="Comic Sans MS" w:hAnsi="Comic Sans M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A03FD8" w:rsidRDefault="00A03FD8" w:rsidP="00E73031">
      <w:pPr>
        <w:autoSpaceDE w:val="0"/>
        <w:spacing w:line="360" w:lineRule="auto"/>
        <w:jc w:val="center"/>
        <w:rPr>
          <w:rFonts w:ascii="Comic Sans MS" w:eastAsia="Arial-ItalicMT" w:hAnsi="Comic Sans MS"/>
          <w:b/>
          <w:iCs/>
        </w:rPr>
      </w:pPr>
    </w:p>
    <w:p w:rsidR="008C3A41" w:rsidRPr="00E73031" w:rsidRDefault="008C3A41" w:rsidP="00E73031">
      <w:pPr>
        <w:autoSpaceDE w:val="0"/>
        <w:spacing w:line="360" w:lineRule="auto"/>
        <w:jc w:val="center"/>
        <w:rPr>
          <w:rFonts w:ascii="Comic Sans MS" w:hAnsi="Comic Sans MS"/>
          <w:b/>
          <w:bCs/>
        </w:rPr>
      </w:pPr>
      <w:r w:rsidRPr="00E73031">
        <w:rPr>
          <w:rFonts w:ascii="Comic Sans MS" w:eastAsia="Arial-ItalicMT" w:hAnsi="Comic Sans MS"/>
          <w:b/>
          <w:iCs/>
        </w:rPr>
        <w:lastRenderedPageBreak/>
        <w:t>A</w:t>
      </w:r>
      <w:r w:rsidRPr="00E73031">
        <w:rPr>
          <w:rFonts w:ascii="Comic Sans MS" w:hAnsi="Comic Sans MS"/>
          <w:b/>
          <w:bCs/>
        </w:rPr>
        <w:t xml:space="preserve">NEXO </w:t>
      </w:r>
      <w:r w:rsidR="00BB0C2A" w:rsidRPr="00E73031">
        <w:rPr>
          <w:rFonts w:ascii="Comic Sans MS" w:hAnsi="Comic Sans MS"/>
          <w:b/>
          <w:bCs/>
        </w:rPr>
        <w:t>I</w:t>
      </w:r>
      <w:r w:rsidRPr="00E73031">
        <w:rPr>
          <w:rFonts w:ascii="Comic Sans MS" w:hAnsi="Comic Sans MS"/>
          <w:b/>
          <w:bCs/>
        </w:rPr>
        <w:t>X</w:t>
      </w:r>
    </w:p>
    <w:p w:rsidR="008C3A41" w:rsidRPr="00E73031" w:rsidRDefault="008C3A41" w:rsidP="00E73031">
      <w:pPr>
        <w:autoSpaceDE w:val="0"/>
        <w:spacing w:line="360" w:lineRule="auto"/>
        <w:jc w:val="center"/>
        <w:rPr>
          <w:rFonts w:ascii="Comic Sans MS" w:hAnsi="Comic Sans MS"/>
          <w:b/>
          <w:bCs/>
        </w:rPr>
      </w:pPr>
    </w:p>
    <w:p w:rsidR="008C3A41" w:rsidRPr="00E73031" w:rsidRDefault="008C3A41" w:rsidP="00E73031">
      <w:pPr>
        <w:spacing w:line="360" w:lineRule="auto"/>
        <w:rPr>
          <w:rFonts w:ascii="Comic Sans MS" w:hAnsi="Comic Sans MS"/>
          <w:b/>
        </w:rPr>
      </w:pPr>
      <w:r w:rsidRPr="00E73031">
        <w:rPr>
          <w:rFonts w:ascii="Comic Sans MS" w:hAnsi="Comic Sans MS"/>
          <w:b/>
        </w:rPr>
        <w:t>CONTRATO Nº    / 2020 – COSANPA</w:t>
      </w:r>
    </w:p>
    <w:p w:rsidR="008C3A41" w:rsidRPr="00E73031" w:rsidRDefault="008C3A41" w:rsidP="00E73031">
      <w:pPr>
        <w:spacing w:line="360" w:lineRule="auto"/>
        <w:rPr>
          <w:rFonts w:ascii="Comic Sans MS" w:hAnsi="Comic Sans MS"/>
          <w:b/>
        </w:rPr>
      </w:pPr>
    </w:p>
    <w:p w:rsidR="00D07508" w:rsidRDefault="00F95CCA" w:rsidP="00456A97">
      <w:pPr>
        <w:pStyle w:val="Recuodecorpodetexto21"/>
        <w:autoSpaceDE w:val="0"/>
        <w:spacing w:after="0" w:line="360" w:lineRule="auto"/>
        <w:ind w:left="1560"/>
        <w:jc w:val="both"/>
        <w:rPr>
          <w:rFonts w:ascii="Comic Sans MS" w:hAnsi="Comic Sans MS"/>
          <w:b/>
          <w:color w:val="000000"/>
          <w:sz w:val="22"/>
          <w:szCs w:val="22"/>
        </w:rPr>
      </w:pPr>
      <w:r w:rsidRPr="00456A97">
        <w:rPr>
          <w:rFonts w:ascii="Comic Sans MS" w:hAnsi="Comic Sans MS"/>
          <w:b/>
          <w:sz w:val="22"/>
          <w:szCs w:val="22"/>
        </w:rPr>
        <w:t>INSTRUMENTO PARTICULAR QUE ENTRE SI CELEBRAM COMPANHIA DE SANEAMENTO DO PARÁ E A EMPRESA..............................................</w:t>
      </w:r>
      <w:r w:rsidR="000B6865" w:rsidRPr="00456A97">
        <w:rPr>
          <w:rFonts w:ascii="Comic Sans MS" w:hAnsi="Comic Sans MS"/>
          <w:b/>
          <w:sz w:val="22"/>
          <w:szCs w:val="22"/>
        </w:rPr>
        <w:t>........</w:t>
      </w:r>
      <w:r w:rsidR="00C8267D" w:rsidRPr="00456A97">
        <w:rPr>
          <w:rFonts w:ascii="Comic Sans MS" w:hAnsi="Comic Sans MS"/>
          <w:b/>
          <w:sz w:val="22"/>
          <w:szCs w:val="22"/>
        </w:rPr>
        <w:t>,</w:t>
      </w:r>
      <w:r w:rsidR="0058763D" w:rsidRPr="00456A97">
        <w:rPr>
          <w:rFonts w:ascii="Comic Sans MS" w:hAnsi="Comic Sans MS"/>
          <w:b/>
          <w:sz w:val="22"/>
          <w:szCs w:val="22"/>
        </w:rPr>
        <w:t xml:space="preserve"> PARA </w:t>
      </w:r>
      <w:r w:rsidR="0058763D" w:rsidRPr="00456A97">
        <w:rPr>
          <w:rFonts w:ascii="Comic Sans MS" w:hAnsi="Comic Sans MS" w:cs="Calibri"/>
          <w:b/>
          <w:sz w:val="22"/>
          <w:szCs w:val="22"/>
        </w:rPr>
        <w:t xml:space="preserve">EXECUÇÃO DE SERVIÇOS ESPECIALIZADOS POR EMPRESA DE ENGENHARIA, PARA MANUTENÇÃO, PERFILAGEM ÓPTICA, IÇAMENTO DE CORPOS ESTRANHOS, PISTONAMENTO DOS FILTROS,  LIMPEZA, DESINFECÇÃO, BEM COMO, INTERLIGAÇÃO À REDE EXISTENTE E FORNECIMENTO E INSTALAÇÃO DE BOMBA DIMENSIONADA ADEQUADAMENTE,  </w:t>
      </w:r>
      <w:r w:rsidR="00AE69EF">
        <w:rPr>
          <w:rFonts w:ascii="Comic Sans MS" w:hAnsi="Comic Sans MS" w:cs="Calibri"/>
          <w:b/>
          <w:sz w:val="22"/>
          <w:szCs w:val="22"/>
        </w:rPr>
        <w:t>...................................</w:t>
      </w:r>
      <w:r w:rsidR="0058763D" w:rsidRPr="00456A97">
        <w:rPr>
          <w:rFonts w:ascii="Comic Sans MS" w:hAnsi="Comic Sans MS" w:cs="Calibri"/>
          <w:b/>
          <w:sz w:val="22"/>
          <w:szCs w:val="22"/>
        </w:rPr>
        <w:t>.</w:t>
      </w:r>
    </w:p>
    <w:p w:rsidR="00456A97" w:rsidRPr="00456A97" w:rsidRDefault="00456A97" w:rsidP="00456A97">
      <w:pPr>
        <w:pStyle w:val="Recuodecorpodetexto21"/>
        <w:autoSpaceDE w:val="0"/>
        <w:spacing w:after="0" w:line="360" w:lineRule="auto"/>
        <w:ind w:left="1560"/>
        <w:jc w:val="both"/>
        <w:rPr>
          <w:rFonts w:ascii="Comic Sans MS" w:hAnsi="Comic Sans MS"/>
          <w:b/>
          <w:sz w:val="22"/>
          <w:szCs w:val="22"/>
        </w:rPr>
      </w:pP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rPr>
        <w:t xml:space="preserve">Pelo presente instrumento particular de Contrato, </w:t>
      </w:r>
      <w:r w:rsidRPr="00E73031">
        <w:rPr>
          <w:rFonts w:ascii="Comic Sans MS" w:hAnsi="Comic Sans MS"/>
          <w:b/>
          <w:bCs/>
        </w:rPr>
        <w:t>COMPANHIA DE SANEAMENTO DO PARÁ - COSANPA</w:t>
      </w:r>
      <w:r w:rsidRPr="00E73031">
        <w:rPr>
          <w:rFonts w:ascii="Comic Sans MS" w:hAnsi="Comic Sans MS"/>
        </w:rPr>
        <w:t>, Sociedade de Economia Mista Estadual por ações, pessoa jurídica de direito privado, inscrita no CNPJ/MF sob o n</w:t>
      </w:r>
      <w:r w:rsidRPr="00E73031">
        <w:rPr>
          <w:rFonts w:ascii="Comic Sans MS" w:hAnsi="Comic Sans MS"/>
          <w:u w:val="single"/>
          <w:vertAlign w:val="superscript"/>
        </w:rPr>
        <w:t>o</w:t>
      </w:r>
      <w:r w:rsidRPr="00E73031">
        <w:rPr>
          <w:rFonts w:ascii="Comic Sans MS" w:hAnsi="Comic Sans MS"/>
        </w:rPr>
        <w:t xml:space="preserve"> 04.945.341/0001-90 e com sede na Avenida Magalhães Barata nº 1201, bairro São Brás, Belém - Pará, </w:t>
      </w:r>
      <w:r w:rsidRPr="00E73031">
        <w:rPr>
          <w:rFonts w:ascii="Comic Sans MS" w:hAnsi="Comic Sans MS"/>
          <w:color w:val="000000"/>
        </w:rPr>
        <w:t xml:space="preserve">doravante denominada </w:t>
      </w:r>
      <w:r w:rsidRPr="00E73031">
        <w:rPr>
          <w:rFonts w:ascii="Comic Sans MS" w:hAnsi="Comic Sans MS"/>
          <w:b/>
          <w:color w:val="000000"/>
        </w:rPr>
        <w:t>CONTRATANTE,</w:t>
      </w:r>
      <w:r w:rsidRPr="00E73031">
        <w:rPr>
          <w:rFonts w:ascii="Comic Sans MS" w:hAnsi="Comic Sans MS"/>
        </w:rPr>
        <w:t xml:space="preserve"> neste ato representada por seu </w:t>
      </w:r>
      <w:r w:rsidR="002D7937" w:rsidRPr="00E73031">
        <w:rPr>
          <w:rFonts w:ascii="Comic Sans MS" w:hAnsi="Comic Sans MS"/>
        </w:rPr>
        <w:t xml:space="preserve">Presidente, Sr. </w:t>
      </w:r>
      <w:r w:rsidR="002D7937" w:rsidRPr="00E73031">
        <w:rPr>
          <w:rFonts w:ascii="Comic Sans MS" w:hAnsi="Comic Sans MS"/>
          <w:b/>
          <w:bCs/>
        </w:rPr>
        <w:t>José Antônio De Angelis</w:t>
      </w:r>
      <w:r w:rsidR="002D7937" w:rsidRPr="00E73031">
        <w:rPr>
          <w:rFonts w:ascii="Comic Sans MS" w:hAnsi="Comic Sans MS"/>
        </w:rPr>
        <w:t xml:space="preserve">, por seu Diretor Financeiro, Sr. </w:t>
      </w:r>
      <w:r w:rsidR="002D7937" w:rsidRPr="00E73031">
        <w:rPr>
          <w:rFonts w:ascii="Comic Sans MS" w:hAnsi="Comic Sans MS"/>
          <w:b/>
          <w:bCs/>
        </w:rPr>
        <w:t>José Ant</w:t>
      </w:r>
      <w:r w:rsidR="00E06178" w:rsidRPr="00E73031">
        <w:rPr>
          <w:rFonts w:ascii="Comic Sans MS" w:hAnsi="Comic Sans MS"/>
          <w:b/>
          <w:bCs/>
        </w:rPr>
        <w:t>o</w:t>
      </w:r>
      <w:r w:rsidR="002D7937" w:rsidRPr="00E73031">
        <w:rPr>
          <w:rFonts w:ascii="Comic Sans MS" w:hAnsi="Comic Sans MS"/>
          <w:b/>
          <w:bCs/>
        </w:rPr>
        <w:t>nio Lima de Souza</w:t>
      </w:r>
      <w:r w:rsidR="002D7937" w:rsidRPr="00E73031">
        <w:rPr>
          <w:rFonts w:ascii="Comic Sans MS" w:hAnsi="Comic Sans MS"/>
        </w:rPr>
        <w:t>,</w:t>
      </w:r>
      <w:r w:rsidR="002D7937" w:rsidRPr="00E73031">
        <w:rPr>
          <w:rFonts w:ascii="Comic Sans MS" w:hAnsi="Comic Sans MS"/>
          <w:kern w:val="1"/>
        </w:rPr>
        <w:t xml:space="preserve"> e pel</w:t>
      </w:r>
      <w:r w:rsidR="00E06178" w:rsidRPr="00E73031">
        <w:rPr>
          <w:rFonts w:ascii="Comic Sans MS" w:hAnsi="Comic Sans MS"/>
          <w:kern w:val="1"/>
        </w:rPr>
        <w:t>o</w:t>
      </w:r>
      <w:r w:rsidR="002D7937" w:rsidRPr="00E73031">
        <w:rPr>
          <w:rFonts w:ascii="Comic Sans MS" w:hAnsi="Comic Sans MS"/>
          <w:kern w:val="1"/>
        </w:rPr>
        <w:t xml:space="preserve"> Diretor de </w:t>
      </w:r>
      <w:r w:rsidR="0058763D">
        <w:rPr>
          <w:rFonts w:ascii="Comic Sans MS" w:hAnsi="Comic Sans MS"/>
          <w:kern w:val="1"/>
        </w:rPr>
        <w:t xml:space="preserve">Expansão e Tecnologia, Sr. </w:t>
      </w:r>
      <w:r w:rsidR="0058763D" w:rsidRPr="0058763D">
        <w:rPr>
          <w:rFonts w:ascii="Comic Sans MS" w:hAnsi="Comic Sans MS"/>
          <w:b/>
          <w:kern w:val="1"/>
        </w:rPr>
        <w:t>Nagib Charone Filho</w:t>
      </w:r>
      <w:r w:rsidRPr="00E73031">
        <w:rPr>
          <w:rFonts w:ascii="Comic Sans MS" w:hAnsi="Comic Sans MS"/>
          <w:kern w:val="1"/>
        </w:rPr>
        <w:t xml:space="preserve">, e a </w:t>
      </w:r>
      <w:r w:rsidRPr="00E73031">
        <w:rPr>
          <w:rFonts w:ascii="Comic Sans MS" w:hAnsi="Comic Sans MS"/>
        </w:rPr>
        <w:t>empresa ....................................................</w:t>
      </w:r>
      <w:r w:rsidRPr="00E73031">
        <w:rPr>
          <w:rFonts w:ascii="Comic Sans MS" w:hAnsi="Comic Sans MS"/>
          <w:b/>
        </w:rPr>
        <w:t>.</w:t>
      </w:r>
      <w:r w:rsidRPr="00E73031">
        <w:rPr>
          <w:rFonts w:ascii="Comic Sans MS" w:hAnsi="Comic Sans MS"/>
        </w:rPr>
        <w:t xml:space="preserve"> Inscrita no CNPJ/MF sob o n</w:t>
      </w:r>
      <w:r w:rsidRPr="00E73031">
        <w:rPr>
          <w:rFonts w:ascii="Comic Sans MS" w:hAnsi="Comic Sans MS"/>
          <w:vertAlign w:val="superscript"/>
        </w:rPr>
        <w:t>o</w:t>
      </w:r>
      <w:r w:rsidRPr="00E73031">
        <w:rPr>
          <w:rFonts w:ascii="Comic Sans MS" w:hAnsi="Comic Sans MS"/>
        </w:rPr>
        <w:t xml:space="preserve">. ..................................., com sede na ...................................... </w:t>
      </w:r>
      <w:r w:rsidR="004F5F5B" w:rsidRPr="00E73031">
        <w:rPr>
          <w:rFonts w:ascii="Comic Sans MS" w:hAnsi="Comic Sans MS"/>
        </w:rPr>
        <w:t>N</w:t>
      </w:r>
      <w:r w:rsidRPr="00E73031">
        <w:rPr>
          <w:rFonts w:ascii="Comic Sans MS" w:hAnsi="Comic Sans MS"/>
        </w:rPr>
        <w:t xml:space="preserve">°. 1161, bairro ...................................., cidade de ............., estado ................, CEP: ......................, endereço eletrônico................................, </w:t>
      </w:r>
      <w:r w:rsidRPr="00E73031">
        <w:rPr>
          <w:rFonts w:ascii="Comic Sans MS" w:hAnsi="Comic Sans MS"/>
          <w:color w:val="000000"/>
        </w:rPr>
        <w:t xml:space="preserve">doravante denominada </w:t>
      </w:r>
      <w:r w:rsidRPr="00E73031">
        <w:rPr>
          <w:rFonts w:ascii="Comic Sans MS" w:hAnsi="Comic Sans MS"/>
          <w:b/>
          <w:color w:val="000000"/>
        </w:rPr>
        <w:t>CONTRATADA,</w:t>
      </w:r>
      <w:r w:rsidRPr="00E73031">
        <w:rPr>
          <w:rFonts w:ascii="Comic Sans MS" w:hAnsi="Comic Sans MS"/>
        </w:rPr>
        <w:t xml:space="preserve"> representada neste ato por seu ..................., Sr. ..........................., nacionalidade, estado civil, profissão ................, portador da Carteira de Identidade nº. ................ SSP/..., e inscrito no CPF/MF sob o nº </w:t>
      </w:r>
      <w:r w:rsidRPr="00E73031">
        <w:rPr>
          <w:rFonts w:ascii="Comic Sans MS" w:hAnsi="Comic Sans MS"/>
        </w:rPr>
        <w:lastRenderedPageBreak/>
        <w:t xml:space="preserve">.........................................., têm entre si justa e contratada a assinatura deste Acordo, decorrente </w:t>
      </w:r>
      <w:r w:rsidRPr="00E73031">
        <w:rPr>
          <w:rFonts w:ascii="Comic Sans MS" w:hAnsi="Comic Sans MS"/>
          <w:b/>
        </w:rPr>
        <w:t xml:space="preserve">do </w:t>
      </w:r>
      <w:r w:rsidR="002D7937" w:rsidRPr="00E73031">
        <w:rPr>
          <w:rFonts w:ascii="Comic Sans MS" w:hAnsi="Comic Sans MS"/>
          <w:b/>
        </w:rPr>
        <w:t>Pregão Eletrônico nº</w:t>
      </w:r>
      <w:r w:rsidR="00AE69EF">
        <w:rPr>
          <w:rFonts w:ascii="Comic Sans MS" w:hAnsi="Comic Sans MS"/>
          <w:b/>
        </w:rPr>
        <w:t>XXXX</w:t>
      </w:r>
      <w:r w:rsidR="00674C14" w:rsidRPr="00E73031">
        <w:rPr>
          <w:rFonts w:ascii="Comic Sans MS" w:hAnsi="Comic Sans MS"/>
          <w:b/>
        </w:rPr>
        <w:t>/</w:t>
      </w:r>
      <w:r w:rsidRPr="00E73031">
        <w:rPr>
          <w:rFonts w:ascii="Comic Sans MS" w:hAnsi="Comic Sans MS"/>
          <w:b/>
        </w:rPr>
        <w:t>20</w:t>
      </w:r>
      <w:r w:rsidR="002D7937" w:rsidRPr="00E73031">
        <w:rPr>
          <w:rFonts w:ascii="Comic Sans MS" w:hAnsi="Comic Sans MS"/>
          <w:b/>
        </w:rPr>
        <w:t>20</w:t>
      </w:r>
      <w:r w:rsidRPr="00E73031">
        <w:rPr>
          <w:rFonts w:ascii="Comic Sans MS" w:hAnsi="Comic Sans MS"/>
          <w:b/>
        </w:rPr>
        <w:t xml:space="preserve"> – COSANPA,</w:t>
      </w:r>
      <w:r w:rsidRPr="00E73031">
        <w:rPr>
          <w:rFonts w:ascii="Comic Sans MS" w:hAnsi="Comic Sans MS"/>
        </w:rPr>
        <w:t xml:space="preserve"> e com observância da Lei Federal nº 13.303 de 30.06.2016, do Decreto Estadual nº 2.121 de 28.06.2018, do Regulamento Interno de Licitações e Contratos da COSANPA - RILC, e dos preceitos de direito privado, </w:t>
      </w:r>
      <w:r w:rsidRPr="00E73031">
        <w:rPr>
          <w:rFonts w:ascii="Comic Sans MS" w:hAnsi="Comic Sans MS"/>
          <w:bCs/>
        </w:rPr>
        <w:t>mediante as seguintes Cláusulas e condições seguintes:</w:t>
      </w:r>
    </w:p>
    <w:p w:rsidR="0058763D" w:rsidRDefault="008C3A41" w:rsidP="0058763D">
      <w:pPr>
        <w:pStyle w:val="Recuodecorpodetexto21"/>
        <w:spacing w:after="0" w:line="360" w:lineRule="auto"/>
        <w:ind w:left="0"/>
        <w:jc w:val="both"/>
        <w:rPr>
          <w:rFonts w:ascii="Comic Sans MS" w:hAnsi="Comic Sans MS"/>
        </w:rPr>
      </w:pPr>
      <w:r w:rsidRPr="00E73031">
        <w:rPr>
          <w:rFonts w:ascii="Comic Sans MS" w:hAnsi="Comic Sans MS"/>
          <w:b/>
          <w:kern w:val="1"/>
        </w:rPr>
        <w:t>CLÁUSULA PRIMEIRA – DO OBJETO:</w:t>
      </w:r>
      <w:r w:rsidR="002F14B9" w:rsidRPr="00E73031">
        <w:rPr>
          <w:rFonts w:ascii="Comic Sans MS" w:hAnsi="Comic Sans MS"/>
          <w:kern w:val="1"/>
        </w:rPr>
        <w:t xml:space="preserve">Este Contrato tem como objeto </w:t>
      </w:r>
      <w:r w:rsidR="0058763D" w:rsidRPr="00E73031">
        <w:rPr>
          <w:rFonts w:ascii="Comic Sans MS" w:hAnsi="Comic Sans MS" w:cs="Calibri"/>
        </w:rPr>
        <w:t xml:space="preserve">execução de serviços especializados por empresa de engenharia, para manutenção, perfilagem óptica, içamento de corpos estranhos, pistonamento dos filtros,  limpeza, desinfecção, bem como, interligação à rede existente e fornecimento e instalação de bomba dimensionada adequadamente sob supervisão </w:t>
      </w:r>
      <w:r w:rsidR="00AE69EF">
        <w:rPr>
          <w:rFonts w:ascii="Comic Sans MS" w:hAnsi="Comic Sans MS" w:cs="Calibri"/>
        </w:rPr>
        <w:t>XXXXXXXXXXXXXXXXXXXXXXXXXXXXXXXXXXX</w:t>
      </w:r>
    </w:p>
    <w:p w:rsidR="0094300D" w:rsidRPr="00E73031" w:rsidRDefault="0094300D" w:rsidP="0058763D">
      <w:pPr>
        <w:pStyle w:val="Recuodecorpodetexto21"/>
        <w:spacing w:after="0" w:line="360" w:lineRule="auto"/>
        <w:ind w:left="0"/>
        <w:jc w:val="both"/>
        <w:rPr>
          <w:rFonts w:ascii="Comic Sans MS" w:eastAsia="Arial" w:hAnsi="Comic Sans MS"/>
          <w:b/>
          <w:bCs/>
          <w:noProof/>
          <w:color w:val="000000"/>
        </w:rPr>
      </w:pPr>
    </w:p>
    <w:p w:rsidR="008C3A41" w:rsidRPr="00E73031" w:rsidRDefault="008C3A41" w:rsidP="00E73031">
      <w:pPr>
        <w:pStyle w:val="PargrafodaLista"/>
        <w:autoSpaceDE w:val="0"/>
        <w:spacing w:line="360" w:lineRule="auto"/>
        <w:ind w:left="0"/>
        <w:jc w:val="both"/>
        <w:rPr>
          <w:rFonts w:ascii="Comic Sans MS" w:hAnsi="Comic Sans MS"/>
          <w:kern w:val="1"/>
          <w:sz w:val="24"/>
          <w:szCs w:val="24"/>
        </w:rPr>
      </w:pPr>
      <w:r w:rsidRPr="00E73031">
        <w:rPr>
          <w:rFonts w:ascii="Comic Sans MS" w:hAnsi="Comic Sans MS"/>
          <w:b/>
          <w:kern w:val="1"/>
          <w:sz w:val="24"/>
          <w:szCs w:val="24"/>
        </w:rPr>
        <w:t xml:space="preserve">CLÁUSULA SEGUNDA – DA LEGISLAÇÃO: </w:t>
      </w:r>
      <w:r w:rsidRPr="00E73031">
        <w:rPr>
          <w:rFonts w:ascii="Comic Sans MS" w:hAnsi="Comic Sans MS"/>
          <w:kern w:val="1"/>
          <w:sz w:val="24"/>
          <w:szCs w:val="24"/>
        </w:rPr>
        <w:t xml:space="preserve">As cláusulas e condições deste Contrato moldam-se às disposições da </w:t>
      </w:r>
      <w:r w:rsidRPr="00E73031">
        <w:rPr>
          <w:rFonts w:ascii="Comic Sans MS" w:hAnsi="Comic Sans MS"/>
          <w:sz w:val="24"/>
          <w:szCs w:val="24"/>
        </w:rPr>
        <w:t xml:space="preserve">Lei Federal nº 13.303 de 30.06.2016, do Decreto Estadual nº 2.121 de 28.06.2018, do Regulamento Interno de Licitações e Contratos da COSANPA - RILC, e dos preceitos de direito privado, </w:t>
      </w:r>
      <w:r w:rsidRPr="00E73031">
        <w:rPr>
          <w:rFonts w:ascii="Comic Sans MS" w:hAnsi="Comic Sans MS"/>
          <w:kern w:val="1"/>
          <w:sz w:val="24"/>
          <w:szCs w:val="24"/>
        </w:rPr>
        <w:t xml:space="preserve">aos quais </w:t>
      </w:r>
      <w:r w:rsidRPr="00E73031">
        <w:rPr>
          <w:rFonts w:ascii="Comic Sans MS" w:hAnsi="Comic Sans MS"/>
          <w:b/>
          <w:kern w:val="1"/>
          <w:sz w:val="24"/>
          <w:szCs w:val="24"/>
        </w:rPr>
        <w:t xml:space="preserve">CONTRATANTE </w:t>
      </w:r>
      <w:r w:rsidRPr="00E73031">
        <w:rPr>
          <w:rFonts w:ascii="Comic Sans MS" w:hAnsi="Comic Sans MS"/>
          <w:kern w:val="1"/>
          <w:sz w:val="24"/>
          <w:szCs w:val="24"/>
        </w:rPr>
        <w:t xml:space="preserve">e </w:t>
      </w:r>
      <w:r w:rsidRPr="00E73031">
        <w:rPr>
          <w:rFonts w:ascii="Comic Sans MS" w:hAnsi="Comic Sans MS"/>
          <w:b/>
          <w:kern w:val="1"/>
          <w:sz w:val="24"/>
          <w:szCs w:val="24"/>
        </w:rPr>
        <w:t>CONTRATADA</w:t>
      </w:r>
      <w:r w:rsidRPr="00E73031">
        <w:rPr>
          <w:rFonts w:ascii="Comic Sans MS" w:hAnsi="Comic Sans MS"/>
          <w:kern w:val="1"/>
          <w:sz w:val="24"/>
          <w:szCs w:val="24"/>
        </w:rPr>
        <w:t xml:space="preserve"> estão sujeitas.</w:t>
      </w:r>
    </w:p>
    <w:p w:rsidR="008C3A41" w:rsidRPr="00E73031" w:rsidRDefault="008C3A41" w:rsidP="00E73031">
      <w:pPr>
        <w:spacing w:line="360" w:lineRule="auto"/>
        <w:jc w:val="both"/>
        <w:rPr>
          <w:rFonts w:ascii="Comic Sans MS" w:hAnsi="Comic Sans MS"/>
          <w:kern w:val="1"/>
        </w:rPr>
      </w:pPr>
    </w:p>
    <w:p w:rsidR="008C3A41" w:rsidRPr="00E73031" w:rsidRDefault="008C3A41" w:rsidP="00E73031">
      <w:pPr>
        <w:spacing w:line="360" w:lineRule="auto"/>
        <w:jc w:val="both"/>
        <w:rPr>
          <w:rFonts w:ascii="Comic Sans MS" w:hAnsi="Comic Sans MS"/>
        </w:rPr>
      </w:pPr>
      <w:r w:rsidRPr="00E73031">
        <w:rPr>
          <w:rFonts w:ascii="Comic Sans MS" w:hAnsi="Comic Sans MS"/>
          <w:b/>
          <w:bCs/>
        </w:rPr>
        <w:t xml:space="preserve">CLÁUSULA TERCEIRA – DAS OBRIGAÇÕES DA CONTRATANTE: </w:t>
      </w:r>
      <w:r w:rsidRPr="00E73031">
        <w:rPr>
          <w:rFonts w:ascii="Comic Sans MS" w:hAnsi="Comic Sans MS"/>
        </w:rPr>
        <w:t>Além de outras estabelecidas</w:t>
      </w:r>
      <w:r w:rsidR="00C8267D" w:rsidRPr="00E73031">
        <w:rPr>
          <w:rFonts w:ascii="Comic Sans MS" w:hAnsi="Comic Sans MS"/>
        </w:rPr>
        <w:t xml:space="preserve"> no Edital ou decorrente</w:t>
      </w:r>
      <w:r w:rsidRPr="00E73031">
        <w:rPr>
          <w:rFonts w:ascii="Comic Sans MS" w:hAnsi="Comic Sans MS"/>
        </w:rPr>
        <w:t xml:space="preserve"> deste Contrato, constituem obrigações da</w:t>
      </w:r>
      <w:r w:rsidRPr="00E73031">
        <w:rPr>
          <w:rFonts w:ascii="Comic Sans MS" w:hAnsi="Comic Sans MS"/>
          <w:b/>
        </w:rPr>
        <w:t xml:space="preserve"> CONTRATANTE</w:t>
      </w:r>
      <w:r w:rsidRPr="00E73031">
        <w:rPr>
          <w:rFonts w:ascii="Comic Sans MS" w:hAnsi="Comic Sans MS"/>
        </w:rPr>
        <w:t>:</w:t>
      </w:r>
    </w:p>
    <w:p w:rsidR="008C3A41" w:rsidRPr="00E73031" w:rsidRDefault="008C3A41" w:rsidP="00E73031">
      <w:pPr>
        <w:spacing w:line="360" w:lineRule="auto"/>
        <w:jc w:val="both"/>
        <w:rPr>
          <w:rFonts w:ascii="Comic Sans MS" w:hAnsi="Comic Sans MS"/>
        </w:rPr>
      </w:pPr>
      <w:r w:rsidRPr="00E73031">
        <w:rPr>
          <w:rFonts w:ascii="Comic Sans MS" w:hAnsi="Comic Sans MS"/>
          <w:b/>
        </w:rPr>
        <w:t>a)</w:t>
      </w:r>
      <w:r w:rsidRPr="00E73031">
        <w:rPr>
          <w:rFonts w:ascii="Comic Sans MS" w:hAnsi="Comic Sans MS"/>
        </w:rPr>
        <w:t xml:space="preserve"> acompanhar gerir e fiscalizar a execução do objeto deste Contrato, sob os aspectos quantitativos e qualitativos, anotando em registro próprio as falhas detectadas e comunicando a ocorrência de qualquer fato que, a seu critério, exija medida corretiva por parte da </w:t>
      </w:r>
      <w:r w:rsidRPr="00E73031">
        <w:rPr>
          <w:rFonts w:ascii="Comic Sans MS" w:hAnsi="Comic Sans MS"/>
          <w:b/>
        </w:rPr>
        <w:t>CONTRATADA</w:t>
      </w:r>
      <w:r w:rsidRPr="00E73031">
        <w:rPr>
          <w:rFonts w:ascii="Comic Sans MS" w:hAnsi="Comic Sans MS"/>
        </w:rPr>
        <w:t xml:space="preserve">. A existência de fiscalização pela </w:t>
      </w:r>
      <w:r w:rsidRPr="00E73031">
        <w:rPr>
          <w:rFonts w:ascii="Comic Sans MS" w:hAnsi="Comic Sans MS"/>
          <w:b/>
        </w:rPr>
        <w:t>CONTRATANTE</w:t>
      </w:r>
      <w:r w:rsidRPr="00E73031">
        <w:rPr>
          <w:rFonts w:ascii="Comic Sans MS" w:hAnsi="Comic Sans MS"/>
        </w:rPr>
        <w:t xml:space="preserve"> de modo algum atenua ou exime a responsabilidade da </w:t>
      </w:r>
      <w:r w:rsidRPr="00E73031">
        <w:rPr>
          <w:rFonts w:ascii="Comic Sans MS" w:hAnsi="Comic Sans MS"/>
          <w:b/>
        </w:rPr>
        <w:t>CONTRATADA</w:t>
      </w:r>
      <w:r w:rsidRPr="00E73031">
        <w:rPr>
          <w:rFonts w:ascii="Comic Sans MS" w:hAnsi="Comic Sans MS"/>
        </w:rPr>
        <w:t xml:space="preserve"> por qualquer falha na prestação do Contrato;</w:t>
      </w:r>
    </w:p>
    <w:p w:rsidR="008C3A41" w:rsidRDefault="008C3A41" w:rsidP="00E73031">
      <w:pPr>
        <w:spacing w:line="360" w:lineRule="auto"/>
        <w:jc w:val="both"/>
        <w:rPr>
          <w:rFonts w:ascii="Comic Sans MS" w:hAnsi="Comic Sans MS"/>
          <w:bCs/>
        </w:rPr>
      </w:pPr>
      <w:r w:rsidRPr="00E73031">
        <w:rPr>
          <w:rFonts w:ascii="Comic Sans MS" w:hAnsi="Comic Sans MS"/>
          <w:b/>
          <w:bCs/>
        </w:rPr>
        <w:lastRenderedPageBreak/>
        <w:t>b)</w:t>
      </w:r>
      <w:r w:rsidRPr="00E73031">
        <w:rPr>
          <w:rFonts w:ascii="Comic Sans MS" w:hAnsi="Comic Sans MS"/>
          <w:bCs/>
        </w:rPr>
        <w:t xml:space="preserve"> efetuar o pagamento à </w:t>
      </w:r>
      <w:r w:rsidRPr="00E73031">
        <w:rPr>
          <w:rFonts w:ascii="Comic Sans MS" w:hAnsi="Comic Sans MS"/>
          <w:b/>
          <w:bCs/>
        </w:rPr>
        <w:t>CONTRATADA</w:t>
      </w:r>
      <w:r w:rsidRPr="00E73031">
        <w:rPr>
          <w:rFonts w:ascii="Comic Sans MS" w:hAnsi="Comic Sans MS"/>
          <w:bCs/>
        </w:rPr>
        <w:t xml:space="preserve"> de acordo com as condições de preço, prazo e forma de pagamento estabelecidas nas Cláusulas Quinta e Sexta deste Instrumento.</w:t>
      </w:r>
    </w:p>
    <w:p w:rsidR="0094300D" w:rsidRPr="00E73031" w:rsidRDefault="0094300D" w:rsidP="00E73031">
      <w:pPr>
        <w:spacing w:line="360" w:lineRule="auto"/>
        <w:jc w:val="both"/>
        <w:rPr>
          <w:rFonts w:ascii="Comic Sans MS" w:hAnsi="Comic Sans MS"/>
          <w:bCs/>
        </w:rPr>
      </w:pPr>
    </w:p>
    <w:p w:rsidR="008C3A41" w:rsidRPr="00E73031" w:rsidRDefault="008C3A41" w:rsidP="00E73031">
      <w:pPr>
        <w:spacing w:line="360" w:lineRule="auto"/>
        <w:jc w:val="both"/>
        <w:rPr>
          <w:rFonts w:ascii="Comic Sans MS" w:hAnsi="Comic Sans MS"/>
        </w:rPr>
      </w:pPr>
      <w:r w:rsidRPr="00E73031">
        <w:rPr>
          <w:rFonts w:ascii="Comic Sans MS" w:hAnsi="Comic Sans MS"/>
          <w:b/>
          <w:bCs/>
        </w:rPr>
        <w:t xml:space="preserve">CLÁUSULA QUARTA - DAS OBRIGAÇÕES DA CONTRATADA: </w:t>
      </w:r>
      <w:r w:rsidRPr="00E73031">
        <w:rPr>
          <w:rFonts w:ascii="Comic Sans MS" w:hAnsi="Comic Sans MS"/>
        </w:rPr>
        <w:t>Além de outras estabelecidas no Edital ou decorrente do</w:t>
      </w:r>
      <w:r w:rsidR="001520B0" w:rsidRPr="00E73031">
        <w:rPr>
          <w:rFonts w:ascii="Comic Sans MS" w:hAnsi="Comic Sans MS"/>
          <w:b/>
        </w:rPr>
        <w:t>TERMO DE REFERÊNCIA Nº</w:t>
      </w:r>
      <w:r w:rsidR="00D526F8" w:rsidRPr="00E73031">
        <w:rPr>
          <w:rFonts w:ascii="Comic Sans MS" w:hAnsi="Comic Sans MS" w:cs="Calibri"/>
          <w:b/>
        </w:rPr>
        <w:t>0</w:t>
      </w:r>
      <w:r w:rsidR="00AE69EF">
        <w:rPr>
          <w:rFonts w:ascii="Comic Sans MS" w:hAnsi="Comic Sans MS" w:cs="Calibri"/>
          <w:b/>
        </w:rPr>
        <w:t>XX</w:t>
      </w:r>
      <w:r w:rsidR="00D526F8" w:rsidRPr="00E73031">
        <w:rPr>
          <w:rFonts w:ascii="Comic Sans MS" w:hAnsi="Comic Sans MS" w:cs="Calibri"/>
          <w:b/>
        </w:rPr>
        <w:t>/2020-</w:t>
      </w:r>
      <w:r w:rsidR="00AE69EF">
        <w:rPr>
          <w:rFonts w:ascii="Comic Sans MS" w:hAnsi="Comic Sans MS" w:cs="Calibri"/>
          <w:b/>
        </w:rPr>
        <w:t>XXXXXXX</w:t>
      </w:r>
      <w:r w:rsidR="00EE5136" w:rsidRPr="00E73031">
        <w:rPr>
          <w:rFonts w:ascii="Comic Sans MS" w:hAnsi="Comic Sans MS"/>
          <w:b/>
        </w:rPr>
        <w:t>(Anexo I)</w:t>
      </w:r>
      <w:r w:rsidRPr="00E73031">
        <w:rPr>
          <w:rFonts w:ascii="Comic Sans MS" w:hAnsi="Comic Sans MS"/>
          <w:b/>
        </w:rPr>
        <w:t xml:space="preserve">, do </w:t>
      </w:r>
      <w:r w:rsidR="00B558AB" w:rsidRPr="00E73031">
        <w:rPr>
          <w:rFonts w:ascii="Comic Sans MS" w:hAnsi="Comic Sans MS"/>
          <w:b/>
        </w:rPr>
        <w:t xml:space="preserve">Pregão Eletrônico </w:t>
      </w:r>
      <w:r w:rsidR="00C8267D" w:rsidRPr="00E73031">
        <w:rPr>
          <w:rFonts w:ascii="Comic Sans MS" w:hAnsi="Comic Sans MS"/>
          <w:b/>
        </w:rPr>
        <w:t>nº</w:t>
      </w:r>
      <w:r w:rsidR="00AE69EF">
        <w:rPr>
          <w:rFonts w:ascii="Comic Sans MS" w:hAnsi="Comic Sans MS"/>
          <w:b/>
        </w:rPr>
        <w:t>XXX</w:t>
      </w:r>
      <w:r w:rsidRPr="00E73031">
        <w:rPr>
          <w:rFonts w:ascii="Comic Sans MS" w:hAnsi="Comic Sans MS"/>
          <w:b/>
        </w:rPr>
        <w:t>/20</w:t>
      </w:r>
      <w:r w:rsidR="00B558AB" w:rsidRPr="00E73031">
        <w:rPr>
          <w:rFonts w:ascii="Comic Sans MS" w:hAnsi="Comic Sans MS"/>
          <w:b/>
        </w:rPr>
        <w:t>20</w:t>
      </w:r>
      <w:r w:rsidRPr="00E73031">
        <w:rPr>
          <w:rFonts w:ascii="Comic Sans MS" w:hAnsi="Comic Sans MS"/>
          <w:b/>
        </w:rPr>
        <w:t xml:space="preserve"> – COSANPA</w:t>
      </w:r>
      <w:r w:rsidRPr="00E73031">
        <w:rPr>
          <w:rFonts w:ascii="Comic Sans MS" w:hAnsi="Comic Sans MS"/>
        </w:rPr>
        <w:t>ou deste Contrato, constituem obrigações da</w:t>
      </w:r>
      <w:r w:rsidRPr="00E73031">
        <w:rPr>
          <w:rFonts w:ascii="Comic Sans MS" w:hAnsi="Comic Sans MS"/>
          <w:b/>
        </w:rPr>
        <w:t xml:space="preserve"> CONTRATADA</w:t>
      </w:r>
      <w:r w:rsidRPr="00E73031">
        <w:rPr>
          <w:rFonts w:ascii="Comic Sans MS" w:hAnsi="Comic Sans MS"/>
        </w:rPr>
        <w:t>:</w:t>
      </w:r>
    </w:p>
    <w:p w:rsidR="008C3A41" w:rsidRPr="00E73031" w:rsidRDefault="008C3A41" w:rsidP="00E73031">
      <w:pPr>
        <w:spacing w:line="360" w:lineRule="auto"/>
        <w:jc w:val="both"/>
        <w:rPr>
          <w:rFonts w:ascii="Comic Sans MS" w:hAnsi="Comic Sans MS"/>
        </w:rPr>
      </w:pPr>
      <w:r w:rsidRPr="00E73031">
        <w:rPr>
          <w:rFonts w:ascii="Comic Sans MS" w:hAnsi="Comic Sans MS"/>
          <w:b/>
        </w:rPr>
        <w:t>4.1</w:t>
      </w:r>
      <w:r w:rsidRPr="00E73031">
        <w:rPr>
          <w:rFonts w:ascii="Comic Sans MS" w:hAnsi="Comic Sans MS"/>
        </w:rPr>
        <w:t xml:space="preserve"> - Cumprir fielmente as disposições previstas na legislação vigente e no Contrato, atuando em consonância com os princípios da probidade e da boa-fé, cabendo-lhe, especialmente:</w:t>
      </w:r>
    </w:p>
    <w:p w:rsidR="008C3A41" w:rsidRPr="00E73031" w:rsidRDefault="008C3A41" w:rsidP="00E73031">
      <w:pPr>
        <w:spacing w:line="360" w:lineRule="auto"/>
        <w:jc w:val="both"/>
        <w:rPr>
          <w:rFonts w:ascii="Comic Sans MS" w:hAnsi="Comic Sans MS"/>
        </w:rPr>
      </w:pPr>
      <w:r w:rsidRPr="00E73031">
        <w:rPr>
          <w:rFonts w:ascii="Comic Sans MS" w:hAnsi="Comic Sans MS"/>
          <w:b/>
        </w:rPr>
        <w:t>a)</w:t>
      </w:r>
      <w:r w:rsidRPr="00E73031">
        <w:rPr>
          <w:rFonts w:ascii="Comic Sans MS" w:hAnsi="Comic Sans MS"/>
        </w:rPr>
        <w:t xml:space="preserve"> - Manter os requisitos e as</w:t>
      </w:r>
      <w:r w:rsidR="000C2386" w:rsidRPr="00E73031">
        <w:rPr>
          <w:rFonts w:ascii="Comic Sans MS" w:hAnsi="Comic Sans MS"/>
        </w:rPr>
        <w:t xml:space="preserve"> condições de habilitação fixada</w:t>
      </w:r>
      <w:r w:rsidRPr="00E73031">
        <w:rPr>
          <w:rFonts w:ascii="Comic Sans MS" w:hAnsi="Comic Sans MS"/>
        </w:rPr>
        <w:t xml:space="preserve">s no processo de licitação; </w:t>
      </w:r>
    </w:p>
    <w:p w:rsidR="008C3A41" w:rsidRPr="00E73031" w:rsidRDefault="008C3A41" w:rsidP="00E73031">
      <w:pPr>
        <w:spacing w:line="360" w:lineRule="auto"/>
        <w:jc w:val="both"/>
        <w:rPr>
          <w:rFonts w:ascii="Comic Sans MS" w:hAnsi="Comic Sans MS"/>
        </w:rPr>
      </w:pPr>
      <w:r w:rsidRPr="00E73031">
        <w:rPr>
          <w:rFonts w:ascii="Comic Sans MS" w:hAnsi="Comic Sans MS"/>
          <w:b/>
        </w:rPr>
        <w:t>b)</w:t>
      </w:r>
      <w:r w:rsidRPr="00E73031">
        <w:rPr>
          <w:rFonts w:ascii="Comic Sans MS" w:hAnsi="Comic Sans MS"/>
        </w:rPr>
        <w:t xml:space="preserve"> - Comunicar a imposição, a si, a seus sócios e aos administradores, de penalidade que acarrete o impedimento de contratar com a COSANPA, bem como a eventual perda dos pressupostos para a sua contratação; </w:t>
      </w:r>
    </w:p>
    <w:p w:rsidR="008C3A41" w:rsidRPr="00E73031" w:rsidRDefault="008C3A41" w:rsidP="00E73031">
      <w:pPr>
        <w:spacing w:line="360" w:lineRule="auto"/>
        <w:jc w:val="both"/>
        <w:rPr>
          <w:rFonts w:ascii="Comic Sans MS" w:hAnsi="Comic Sans MS"/>
        </w:rPr>
      </w:pPr>
      <w:r w:rsidRPr="00E73031">
        <w:rPr>
          <w:rFonts w:ascii="Comic Sans MS" w:hAnsi="Comic Sans MS"/>
          <w:b/>
        </w:rPr>
        <w:t>c)</w:t>
      </w:r>
      <w:r w:rsidRPr="00E73031">
        <w:rPr>
          <w:rFonts w:ascii="Comic Sans MS" w:hAnsi="Comic Sans MS"/>
        </w:rPr>
        <w:t xml:space="preserve"> - Reparar todos os danos e prejuízos causados diretamente à </w:t>
      </w:r>
      <w:r w:rsidRPr="00E73031">
        <w:rPr>
          <w:rFonts w:ascii="Comic Sans MS" w:hAnsi="Comic Sans MS"/>
          <w:b/>
        </w:rPr>
        <w:t>CONTRATANTE</w:t>
      </w:r>
      <w:r w:rsidRPr="00E73031">
        <w:rPr>
          <w:rFonts w:ascii="Comic Sans MS" w:hAnsi="Comic Sans MS"/>
        </w:rPr>
        <w:t xml:space="preserve"> ou a terceiros, sem exclusão ou redução desta responsabilidade pela presença de fiscalização ou pelo acompanhamento da execução por par</w:t>
      </w:r>
      <w:r w:rsidR="002F14B9" w:rsidRPr="00E73031">
        <w:rPr>
          <w:rFonts w:ascii="Comic Sans MS" w:hAnsi="Comic Sans MS"/>
        </w:rPr>
        <w:t>te do gestor do C</w:t>
      </w:r>
      <w:r w:rsidRPr="00E73031">
        <w:rPr>
          <w:rFonts w:ascii="Comic Sans MS" w:hAnsi="Comic Sans MS"/>
        </w:rPr>
        <w:t xml:space="preserve">ontrato; </w:t>
      </w:r>
    </w:p>
    <w:p w:rsidR="008C3A41" w:rsidRPr="00E73031" w:rsidRDefault="008C3A41" w:rsidP="00E73031">
      <w:pPr>
        <w:spacing w:line="360" w:lineRule="auto"/>
        <w:jc w:val="both"/>
        <w:rPr>
          <w:rFonts w:ascii="Comic Sans MS" w:hAnsi="Comic Sans MS"/>
        </w:rPr>
      </w:pPr>
      <w:r w:rsidRPr="00E73031">
        <w:rPr>
          <w:rFonts w:ascii="Comic Sans MS" w:hAnsi="Comic Sans MS"/>
          <w:b/>
        </w:rPr>
        <w:t>d)</w:t>
      </w:r>
      <w:r w:rsidRPr="00E73031">
        <w:rPr>
          <w:rFonts w:ascii="Comic Sans MS" w:hAnsi="Comic Sans MS"/>
        </w:rPr>
        <w:t xml:space="preserve"> - Permitir vistorias e acompanhamento da execução do objeto pelo gestor do Contrato ou de seus prepostos;</w:t>
      </w:r>
    </w:p>
    <w:p w:rsidR="008C3A41" w:rsidRPr="00E73031" w:rsidRDefault="008C3A41" w:rsidP="00E73031">
      <w:pPr>
        <w:spacing w:line="360" w:lineRule="auto"/>
        <w:jc w:val="both"/>
        <w:rPr>
          <w:rFonts w:ascii="Comic Sans MS" w:hAnsi="Comic Sans MS"/>
        </w:rPr>
      </w:pPr>
      <w:r w:rsidRPr="00E73031">
        <w:rPr>
          <w:rFonts w:ascii="Comic Sans MS" w:hAnsi="Comic Sans MS"/>
          <w:b/>
        </w:rPr>
        <w:t>e)</w:t>
      </w:r>
      <w:r w:rsidRPr="00E73031">
        <w:rPr>
          <w:rFonts w:ascii="Comic Sans MS" w:hAnsi="Comic Sans MS"/>
        </w:rPr>
        <w:t xml:space="preserve"> - Obedecer às instruções e aos procedimentos estabelecidos pela </w:t>
      </w:r>
      <w:r w:rsidRPr="00E73031">
        <w:rPr>
          <w:rFonts w:ascii="Comic Sans MS" w:hAnsi="Comic Sans MS"/>
          <w:b/>
        </w:rPr>
        <w:t>CONTRATANTE</w:t>
      </w:r>
      <w:r w:rsidR="002F14B9" w:rsidRPr="00E73031">
        <w:rPr>
          <w:rFonts w:ascii="Comic Sans MS" w:hAnsi="Comic Sans MS"/>
        </w:rPr>
        <w:t xml:space="preserve"> para a adequada execução do C</w:t>
      </w:r>
      <w:r w:rsidRPr="00E73031">
        <w:rPr>
          <w:rFonts w:ascii="Comic Sans MS" w:hAnsi="Comic Sans MS"/>
        </w:rPr>
        <w:t xml:space="preserve">ontrato, apresentando as informações solicitadas e os documentos comprobatórios do adequado cumprimento das obrigações contratuais, tenham elas natureza principal ou acessória; </w:t>
      </w:r>
    </w:p>
    <w:p w:rsidR="008C3A41" w:rsidRPr="00E73031" w:rsidRDefault="008C3A41" w:rsidP="00E73031">
      <w:pPr>
        <w:spacing w:line="360" w:lineRule="auto"/>
        <w:jc w:val="both"/>
        <w:rPr>
          <w:rFonts w:ascii="Comic Sans MS" w:hAnsi="Comic Sans MS"/>
        </w:rPr>
      </w:pPr>
      <w:r w:rsidRPr="00E73031">
        <w:rPr>
          <w:rFonts w:ascii="Comic Sans MS" w:hAnsi="Comic Sans MS"/>
          <w:b/>
        </w:rPr>
        <w:t>f)</w:t>
      </w:r>
      <w:r w:rsidRPr="00E73031">
        <w:rPr>
          <w:rFonts w:ascii="Comic Sans MS" w:hAnsi="Comic Sans MS"/>
        </w:rPr>
        <w:t xml:space="preserve"> - Designar 1 (um) preposto como responsável pelo Contrato firmado com a </w:t>
      </w:r>
      <w:r w:rsidRPr="00E73031">
        <w:rPr>
          <w:rFonts w:ascii="Comic Sans MS" w:hAnsi="Comic Sans MS"/>
          <w:b/>
        </w:rPr>
        <w:t>CONTRATANTE</w:t>
      </w:r>
      <w:r w:rsidRPr="00E73031">
        <w:rPr>
          <w:rFonts w:ascii="Comic Sans MS" w:hAnsi="Comic Sans MS"/>
        </w:rPr>
        <w:t xml:space="preserve">, para participar de eventuais </w:t>
      </w:r>
      <w:r w:rsidR="002F14B9" w:rsidRPr="00E73031">
        <w:rPr>
          <w:rFonts w:ascii="Comic Sans MS" w:hAnsi="Comic Sans MS"/>
        </w:rPr>
        <w:t xml:space="preserve">reuniões e ser o interlocutor </w:t>
      </w:r>
      <w:r w:rsidR="002F14B9" w:rsidRPr="00E73031">
        <w:rPr>
          <w:rFonts w:ascii="Comic Sans MS" w:hAnsi="Comic Sans MS"/>
        </w:rPr>
        <w:lastRenderedPageBreak/>
        <w:t>da</w:t>
      </w:r>
      <w:r w:rsidR="002F14B9" w:rsidRPr="00E73031">
        <w:rPr>
          <w:rFonts w:ascii="Comic Sans MS" w:hAnsi="Comic Sans MS"/>
          <w:b/>
        </w:rPr>
        <w:t>CONTRATADA</w:t>
      </w:r>
      <w:r w:rsidRPr="00E73031">
        <w:rPr>
          <w:rFonts w:ascii="Comic Sans MS" w:hAnsi="Comic Sans MS"/>
        </w:rPr>
        <w:t>, zelando pelo fiel cumprimento das obrigações previstas neste Instrumento.</w:t>
      </w:r>
    </w:p>
    <w:p w:rsidR="008C3A41" w:rsidRPr="00E73031" w:rsidRDefault="008C3A41" w:rsidP="00E73031">
      <w:pPr>
        <w:spacing w:line="360" w:lineRule="auto"/>
        <w:jc w:val="both"/>
        <w:rPr>
          <w:rFonts w:ascii="Comic Sans MS" w:hAnsi="Comic Sans MS"/>
        </w:rPr>
      </w:pPr>
      <w:r w:rsidRPr="00E73031">
        <w:rPr>
          <w:rFonts w:ascii="Comic Sans MS" w:hAnsi="Comic Sans MS"/>
          <w:b/>
        </w:rPr>
        <w:t>g)</w:t>
      </w:r>
      <w:r w:rsidR="00A95F00" w:rsidRPr="00E73031">
        <w:rPr>
          <w:rFonts w:ascii="Comic Sans MS" w:hAnsi="Comic Sans MS"/>
        </w:rPr>
        <w:t xml:space="preserve"> - </w:t>
      </w:r>
      <w:r w:rsidRPr="00E73031">
        <w:rPr>
          <w:rFonts w:ascii="Comic Sans MS" w:hAnsi="Comic Sans MS"/>
        </w:rPr>
        <w:t xml:space="preserve">A </w:t>
      </w:r>
      <w:r w:rsidRPr="00E73031">
        <w:rPr>
          <w:rFonts w:ascii="Comic Sans MS" w:hAnsi="Comic Sans MS"/>
          <w:b/>
        </w:rPr>
        <w:t>CONTRATADA</w:t>
      </w:r>
      <w:r w:rsidR="002F14B9" w:rsidRPr="00E73031">
        <w:rPr>
          <w:rFonts w:ascii="Comic Sans MS" w:hAnsi="Comic Sans MS"/>
        </w:rPr>
        <w:t xml:space="preserve">é obrigada a reparar, </w:t>
      </w:r>
      <w:r w:rsidR="00C8267D" w:rsidRPr="00E73031">
        <w:rPr>
          <w:rFonts w:ascii="Comic Sans MS" w:hAnsi="Comic Sans MS"/>
        </w:rPr>
        <w:t xml:space="preserve">refazer, </w:t>
      </w:r>
      <w:r w:rsidR="002F14B9" w:rsidRPr="00E73031">
        <w:rPr>
          <w:rFonts w:ascii="Comic Sans MS" w:hAnsi="Comic Sans MS"/>
        </w:rPr>
        <w:t xml:space="preserve">corrigir </w:t>
      </w:r>
      <w:r w:rsidRPr="00E73031">
        <w:rPr>
          <w:rFonts w:ascii="Comic Sans MS" w:hAnsi="Comic Sans MS"/>
        </w:rPr>
        <w:t>ou substituir, às suas expensas, no tot</w:t>
      </w:r>
      <w:r w:rsidR="002F14B9" w:rsidRPr="00E73031">
        <w:rPr>
          <w:rFonts w:ascii="Comic Sans MS" w:hAnsi="Comic Sans MS"/>
        </w:rPr>
        <w:t>al ou em parte, o objeto do C</w:t>
      </w:r>
      <w:r w:rsidRPr="00E73031">
        <w:rPr>
          <w:rFonts w:ascii="Comic Sans MS" w:hAnsi="Comic Sans MS"/>
        </w:rPr>
        <w:t>ontrato em que se verificarem vícios, defeitos ou incorreções</w:t>
      </w:r>
      <w:r w:rsidR="002F14B9" w:rsidRPr="00E73031">
        <w:rPr>
          <w:rFonts w:ascii="Comic Sans MS" w:hAnsi="Comic Sans MS"/>
        </w:rPr>
        <w:t>,</w:t>
      </w:r>
      <w:r w:rsidRPr="00E73031">
        <w:rPr>
          <w:rFonts w:ascii="Comic Sans MS" w:hAnsi="Comic Sans MS"/>
        </w:rPr>
        <w:t xml:space="preserve"> e responderá por danos causados diretamente a terceiros ou à </w:t>
      </w:r>
      <w:r w:rsidRPr="00E73031">
        <w:rPr>
          <w:rFonts w:ascii="Comic Sans MS" w:hAnsi="Comic Sans MS"/>
          <w:b/>
        </w:rPr>
        <w:t>CONTRATANTE</w:t>
      </w:r>
      <w:r w:rsidRPr="00E73031">
        <w:rPr>
          <w:rFonts w:ascii="Comic Sans MS" w:hAnsi="Comic Sans MS"/>
        </w:rPr>
        <w:t>, independentemente da comprovação de sua</w:t>
      </w:r>
      <w:r w:rsidR="002F14B9" w:rsidRPr="00E73031">
        <w:rPr>
          <w:rFonts w:ascii="Comic Sans MS" w:hAnsi="Comic Sans MS"/>
        </w:rPr>
        <w:t xml:space="preserve"> culpa ou dolo na execução do C</w:t>
      </w:r>
      <w:r w:rsidRPr="00E73031">
        <w:rPr>
          <w:rFonts w:ascii="Comic Sans MS" w:hAnsi="Comic Sans MS"/>
        </w:rPr>
        <w:t xml:space="preserve">ontrato; </w:t>
      </w:r>
    </w:p>
    <w:p w:rsidR="008C3A41" w:rsidRPr="00E73031" w:rsidRDefault="008C3A41" w:rsidP="00E73031">
      <w:pPr>
        <w:spacing w:line="360" w:lineRule="auto"/>
        <w:jc w:val="both"/>
        <w:rPr>
          <w:rFonts w:ascii="Comic Sans MS" w:hAnsi="Comic Sans MS"/>
        </w:rPr>
      </w:pPr>
      <w:r w:rsidRPr="00E73031">
        <w:rPr>
          <w:rFonts w:ascii="Comic Sans MS" w:hAnsi="Comic Sans MS"/>
          <w:b/>
        </w:rPr>
        <w:t>i).</w:t>
      </w:r>
      <w:r w:rsidRPr="00E73031">
        <w:rPr>
          <w:rFonts w:ascii="Comic Sans MS" w:hAnsi="Comic Sans MS"/>
        </w:rPr>
        <w:t xml:space="preserve"> A </w:t>
      </w:r>
      <w:r w:rsidRPr="00E73031">
        <w:rPr>
          <w:rFonts w:ascii="Comic Sans MS" w:hAnsi="Comic Sans MS"/>
          <w:b/>
        </w:rPr>
        <w:t>CONTRATADA</w:t>
      </w:r>
      <w:r w:rsidRPr="00E73031">
        <w:rPr>
          <w:rFonts w:ascii="Comic Sans MS" w:hAnsi="Comic Sans MS"/>
        </w:rPr>
        <w:t xml:space="preserve"> é responsável pelos encargos trabalhistas, fiscais e comerciais resultantes da execução do Contrato: </w:t>
      </w:r>
    </w:p>
    <w:p w:rsidR="008C3A41" w:rsidRPr="00E73031" w:rsidRDefault="008C3A41" w:rsidP="00E73031">
      <w:pPr>
        <w:spacing w:line="360" w:lineRule="auto"/>
        <w:jc w:val="both"/>
        <w:rPr>
          <w:rFonts w:ascii="Comic Sans MS" w:hAnsi="Comic Sans MS"/>
        </w:rPr>
      </w:pPr>
      <w:r w:rsidRPr="00E73031">
        <w:rPr>
          <w:rFonts w:ascii="Comic Sans MS" w:hAnsi="Comic Sans MS"/>
          <w:b/>
        </w:rPr>
        <w:t>j)</w:t>
      </w:r>
      <w:r w:rsidRPr="00E73031">
        <w:rPr>
          <w:rFonts w:ascii="Comic Sans MS" w:hAnsi="Comic Sans MS"/>
        </w:rPr>
        <w:t xml:space="preserve"> A inadimplência da </w:t>
      </w:r>
      <w:r w:rsidRPr="00E73031">
        <w:rPr>
          <w:rFonts w:ascii="Comic Sans MS" w:hAnsi="Comic Sans MS"/>
          <w:b/>
        </w:rPr>
        <w:t>CONTRATADA</w:t>
      </w:r>
      <w:r w:rsidRPr="00E73031">
        <w:rPr>
          <w:rFonts w:ascii="Comic Sans MS" w:hAnsi="Comic Sans MS"/>
        </w:rPr>
        <w:t xml:space="preserve"> quanto aos encargos trabalhistas, fiscais e comerciais não transfere à </w:t>
      </w:r>
      <w:r w:rsidRPr="00E73031">
        <w:rPr>
          <w:rFonts w:ascii="Comic Sans MS" w:hAnsi="Comic Sans MS"/>
          <w:b/>
        </w:rPr>
        <w:t>CONTRATANTE</w:t>
      </w:r>
      <w:r w:rsidRPr="00E73031">
        <w:rPr>
          <w:rFonts w:ascii="Comic Sans MS" w:hAnsi="Comic Sans MS"/>
        </w:rPr>
        <w:t xml:space="preserve"> a responsabilidade por seu pagamento, nem poderá onerar o objeto do contrato. </w:t>
      </w:r>
    </w:p>
    <w:p w:rsidR="00C8267D" w:rsidRDefault="008C3A41" w:rsidP="00E73031">
      <w:pPr>
        <w:pStyle w:val="PargrafodaLista"/>
        <w:spacing w:line="360" w:lineRule="auto"/>
        <w:ind w:left="0"/>
        <w:jc w:val="both"/>
        <w:rPr>
          <w:rFonts w:ascii="Comic Sans MS" w:hAnsi="Comic Sans MS"/>
          <w:color w:val="000000" w:themeColor="text1"/>
          <w:sz w:val="24"/>
          <w:szCs w:val="24"/>
        </w:rPr>
      </w:pPr>
      <w:r w:rsidRPr="00E73031">
        <w:rPr>
          <w:rFonts w:ascii="Comic Sans MS" w:hAnsi="Comic Sans MS"/>
          <w:b/>
          <w:sz w:val="24"/>
          <w:szCs w:val="24"/>
        </w:rPr>
        <w:t>4.2 -</w:t>
      </w:r>
      <w:r w:rsidRPr="00E73031">
        <w:rPr>
          <w:rFonts w:ascii="Comic Sans MS" w:hAnsi="Comic Sans MS"/>
          <w:sz w:val="24"/>
          <w:szCs w:val="24"/>
        </w:rPr>
        <w:t xml:space="preserve"> Após a execução deste Contrato, à </w:t>
      </w:r>
      <w:r w:rsidRPr="00E73031">
        <w:rPr>
          <w:rFonts w:ascii="Comic Sans MS" w:hAnsi="Comic Sans MS"/>
          <w:b/>
          <w:sz w:val="24"/>
          <w:szCs w:val="24"/>
        </w:rPr>
        <w:t>CONTRATANTE</w:t>
      </w:r>
      <w:r w:rsidR="00C8267D" w:rsidRPr="00E73031">
        <w:rPr>
          <w:rFonts w:ascii="Comic Sans MS" w:hAnsi="Comic Sans MS"/>
          <w:sz w:val="24"/>
          <w:szCs w:val="24"/>
        </w:rPr>
        <w:t>deveráapresentar</w:t>
      </w:r>
      <w:r w:rsidRPr="00E73031">
        <w:rPr>
          <w:rFonts w:ascii="Comic Sans MS" w:hAnsi="Comic Sans MS"/>
          <w:sz w:val="24"/>
          <w:szCs w:val="24"/>
        </w:rPr>
        <w:t xml:space="preserve"> junto com a Nota Fiscal/Fatura de cobrança</w:t>
      </w:r>
      <w:r w:rsidR="00C8267D" w:rsidRPr="00E73031">
        <w:rPr>
          <w:rFonts w:ascii="Comic Sans MS" w:hAnsi="Comic Sans MS"/>
          <w:sz w:val="24"/>
          <w:szCs w:val="24"/>
        </w:rPr>
        <w:t xml:space="preserve"> os</w:t>
      </w:r>
      <w:r w:rsidR="00D07508" w:rsidRPr="00E73031">
        <w:rPr>
          <w:rFonts w:ascii="Comic Sans MS" w:hAnsi="Comic Sans MS"/>
          <w:color w:val="000000" w:themeColor="text1"/>
          <w:sz w:val="24"/>
          <w:szCs w:val="24"/>
        </w:rPr>
        <w:t>comprovantes do</w:t>
      </w:r>
      <w:r w:rsidR="00C8267D" w:rsidRPr="00E73031">
        <w:rPr>
          <w:rFonts w:ascii="Comic Sans MS" w:hAnsi="Comic Sans MS"/>
          <w:color w:val="000000" w:themeColor="text1"/>
          <w:sz w:val="24"/>
          <w:szCs w:val="24"/>
        </w:rPr>
        <w:t xml:space="preserve"> pagamento dos salários, férias e rescisão de contrato de todos os seus empregados vinculados à prestação do serviço contratado e da GFIP referente ao mês anterior a </w:t>
      </w:r>
      <w:r w:rsidR="00D526F8">
        <w:rPr>
          <w:rFonts w:ascii="Comic Sans MS" w:hAnsi="Comic Sans MS"/>
          <w:color w:val="000000" w:themeColor="text1"/>
          <w:sz w:val="24"/>
          <w:szCs w:val="24"/>
        </w:rPr>
        <w:t>execução</w:t>
      </w:r>
      <w:r w:rsidR="00C8267D" w:rsidRPr="00E73031">
        <w:rPr>
          <w:rFonts w:ascii="Comic Sans MS" w:hAnsi="Comic Sans MS"/>
          <w:color w:val="000000" w:themeColor="text1"/>
          <w:sz w:val="24"/>
          <w:szCs w:val="24"/>
        </w:rPr>
        <w:t xml:space="preserve"> do serviço, comprovantes de pagamentos da GPS e GPR, além da Certidão Negativa de Débitos relativos aos Tributos Federais e da Divida Ativa da União, a CNDT – Certidão Negativa de Débitos Trabalhistas, bem como ainda as demais Certidões Negativas emitidas pelos órgãos competentes dos Governos Municipais, Estaduais e Federal, no que for pertinente, conforme a natureza da operação e as exigências legais.</w:t>
      </w:r>
    </w:p>
    <w:p w:rsidR="0094300D" w:rsidRDefault="0094300D" w:rsidP="00E73031">
      <w:pPr>
        <w:pStyle w:val="PargrafodaLista"/>
        <w:spacing w:line="360" w:lineRule="auto"/>
        <w:ind w:left="0"/>
        <w:jc w:val="both"/>
        <w:rPr>
          <w:rFonts w:ascii="Comic Sans MS" w:hAnsi="Comic Sans MS"/>
          <w:color w:val="000000" w:themeColor="text1"/>
          <w:sz w:val="24"/>
          <w:szCs w:val="24"/>
        </w:rPr>
      </w:pPr>
    </w:p>
    <w:p w:rsidR="008C3A41" w:rsidRPr="00E73031" w:rsidRDefault="008C3A41" w:rsidP="00E73031">
      <w:pPr>
        <w:spacing w:line="360" w:lineRule="auto"/>
        <w:jc w:val="both"/>
        <w:rPr>
          <w:rFonts w:ascii="Comic Sans MS" w:hAnsi="Comic Sans MS"/>
          <w:b/>
          <w:bCs/>
        </w:rPr>
      </w:pPr>
      <w:r w:rsidRPr="00E73031">
        <w:rPr>
          <w:rFonts w:ascii="Comic Sans MS" w:hAnsi="Comic Sans MS"/>
          <w:b/>
          <w:bCs/>
        </w:rPr>
        <w:t xml:space="preserve">CLÁUSULA QUINTA – DO VALOR CONTRATUAL: </w:t>
      </w:r>
      <w:r w:rsidR="00EE5959" w:rsidRPr="00E73031">
        <w:rPr>
          <w:rFonts w:ascii="Comic Sans MS" w:hAnsi="Comic Sans MS"/>
          <w:bCs/>
        </w:rPr>
        <w:t xml:space="preserve">Importa o presente Contrato no </w:t>
      </w:r>
      <w:r w:rsidR="00D07508" w:rsidRPr="00E73031">
        <w:rPr>
          <w:rFonts w:ascii="Comic Sans MS" w:hAnsi="Comic Sans MS"/>
          <w:bCs/>
        </w:rPr>
        <w:t xml:space="preserve">valor </w:t>
      </w:r>
      <w:r w:rsidRPr="00E73031">
        <w:rPr>
          <w:rFonts w:ascii="Comic Sans MS" w:hAnsi="Comic Sans MS"/>
          <w:bCs/>
        </w:rPr>
        <w:t xml:space="preserve">global de </w:t>
      </w:r>
      <w:r w:rsidR="00D07508" w:rsidRPr="00E73031">
        <w:rPr>
          <w:rFonts w:ascii="Comic Sans MS" w:hAnsi="Comic Sans MS"/>
          <w:b/>
          <w:bCs/>
        </w:rPr>
        <w:t>R$..........</w:t>
      </w:r>
      <w:r w:rsidRPr="00E73031">
        <w:rPr>
          <w:rFonts w:ascii="Comic Sans MS" w:hAnsi="Comic Sans MS"/>
          <w:b/>
          <w:bCs/>
        </w:rPr>
        <w:t>,</w:t>
      </w:r>
      <w:r w:rsidR="00EE5959" w:rsidRPr="00E73031">
        <w:rPr>
          <w:rFonts w:ascii="Comic Sans MS" w:hAnsi="Comic Sans MS"/>
          <w:bCs/>
        </w:rPr>
        <w:t>(..........</w:t>
      </w:r>
      <w:r w:rsidRPr="00E73031">
        <w:rPr>
          <w:rFonts w:ascii="Comic Sans MS" w:hAnsi="Comic Sans MS"/>
          <w:bCs/>
        </w:rPr>
        <w:t>..................</w:t>
      </w:r>
      <w:r w:rsidR="00D07508" w:rsidRPr="00E73031">
        <w:rPr>
          <w:rFonts w:ascii="Comic Sans MS" w:hAnsi="Comic Sans MS"/>
          <w:bCs/>
        </w:rPr>
        <w:t>...</w:t>
      </w:r>
      <w:r w:rsidRPr="00E73031">
        <w:rPr>
          <w:rFonts w:ascii="Comic Sans MS" w:hAnsi="Comic Sans MS"/>
          <w:bCs/>
        </w:rPr>
        <w:t>)</w:t>
      </w:r>
      <w:r w:rsidR="00B73205" w:rsidRPr="00E73031">
        <w:rPr>
          <w:rFonts w:ascii="Comic Sans MS" w:hAnsi="Comic Sans MS"/>
          <w:bCs/>
        </w:rPr>
        <w:t>, incluindo</w:t>
      </w:r>
      <w:r w:rsidR="00BF1DC8" w:rsidRPr="00E73031">
        <w:rPr>
          <w:rFonts w:ascii="Comic Sans MS" w:hAnsi="Comic Sans MS"/>
          <w:bCs/>
        </w:rPr>
        <w:t xml:space="preserve">mão de obra, </w:t>
      </w:r>
      <w:r w:rsidR="00D07508" w:rsidRPr="00E73031">
        <w:rPr>
          <w:rFonts w:ascii="Comic Sans MS" w:hAnsi="Comic Sans MS"/>
          <w:bCs/>
        </w:rPr>
        <w:t xml:space="preserve">materiais, equipamentos, </w:t>
      </w:r>
      <w:r w:rsidR="00EE5959" w:rsidRPr="00E73031">
        <w:rPr>
          <w:rFonts w:ascii="Comic Sans MS" w:hAnsi="Comic Sans MS"/>
          <w:bCs/>
        </w:rPr>
        <w:t xml:space="preserve">transporte, impostos, </w:t>
      </w:r>
      <w:r w:rsidRPr="00E73031">
        <w:rPr>
          <w:rFonts w:ascii="Comic Sans MS" w:hAnsi="Comic Sans MS"/>
          <w:bCs/>
        </w:rPr>
        <w:t>tributos, taxas e todos os custos diretos ou indiretos incidentes, e demais despesas decorrentes de exigência legal ou das condições de gestão deste Contrato</w:t>
      </w:r>
      <w:r w:rsidRPr="00E73031">
        <w:rPr>
          <w:rFonts w:ascii="Comic Sans MS" w:hAnsi="Comic Sans MS"/>
          <w:b/>
          <w:bCs/>
        </w:rPr>
        <w:t>.</w:t>
      </w:r>
    </w:p>
    <w:p w:rsidR="008C3A41" w:rsidRPr="00E73031" w:rsidRDefault="008C3A41" w:rsidP="00E73031">
      <w:pPr>
        <w:pStyle w:val="Corpodetexto"/>
        <w:spacing w:after="0" w:line="360" w:lineRule="auto"/>
        <w:jc w:val="both"/>
        <w:rPr>
          <w:rFonts w:ascii="Comic Sans MS" w:hAnsi="Comic Sans MS"/>
        </w:rPr>
      </w:pPr>
      <w:r w:rsidRPr="00E73031">
        <w:rPr>
          <w:rFonts w:ascii="Comic Sans MS" w:hAnsi="Comic Sans MS"/>
          <w:b/>
          <w:bCs/>
        </w:rPr>
        <w:lastRenderedPageBreak/>
        <w:t xml:space="preserve">CLÁUSULA SEXTA - DO PAGAMENTO: </w:t>
      </w:r>
      <w:r w:rsidRPr="00E73031">
        <w:rPr>
          <w:rFonts w:ascii="Comic Sans MS" w:hAnsi="Comic Sans MS"/>
        </w:rPr>
        <w:t xml:space="preserve">O </w:t>
      </w:r>
      <w:r w:rsidR="00584CDD" w:rsidRPr="00E73031">
        <w:rPr>
          <w:rFonts w:ascii="Comic Sans MS" w:hAnsi="Comic Sans MS"/>
        </w:rPr>
        <w:t xml:space="preserve">pagamento </w:t>
      </w:r>
      <w:r w:rsidR="00AF730C" w:rsidRPr="00E73031">
        <w:rPr>
          <w:rFonts w:ascii="Comic Sans MS" w:hAnsi="Comic Sans MS"/>
        </w:rPr>
        <w:t xml:space="preserve">pela </w:t>
      </w:r>
      <w:r w:rsidR="00D526F8">
        <w:rPr>
          <w:rFonts w:ascii="Comic Sans MS" w:hAnsi="Comic Sans MS"/>
        </w:rPr>
        <w:t>execução</w:t>
      </w:r>
      <w:r w:rsidR="00BF1DC8" w:rsidRPr="00E73031">
        <w:rPr>
          <w:rFonts w:ascii="Comic Sans MS" w:hAnsi="Comic Sans MS"/>
        </w:rPr>
        <w:t xml:space="preserve"> dos serviços </w:t>
      </w:r>
      <w:r w:rsidR="00584CDD" w:rsidRPr="00E73031">
        <w:rPr>
          <w:rFonts w:ascii="Comic Sans MS" w:hAnsi="Comic Sans MS"/>
        </w:rPr>
        <w:t xml:space="preserve">ocorrerá no prazo de </w:t>
      </w:r>
      <w:r w:rsidR="008167AF" w:rsidRPr="00E73031">
        <w:rPr>
          <w:rFonts w:ascii="Comic Sans MS" w:hAnsi="Comic Sans MS"/>
          <w:b/>
        </w:rPr>
        <w:t>30</w:t>
      </w:r>
      <w:r w:rsidRPr="00E73031">
        <w:rPr>
          <w:rFonts w:ascii="Comic Sans MS" w:hAnsi="Comic Sans MS"/>
        </w:rPr>
        <w:t xml:space="preserve"> (</w:t>
      </w:r>
      <w:r w:rsidR="008167AF" w:rsidRPr="00E73031">
        <w:rPr>
          <w:rFonts w:ascii="Comic Sans MS" w:hAnsi="Comic Sans MS"/>
        </w:rPr>
        <w:t>trinta</w:t>
      </w:r>
      <w:r w:rsidRPr="00E73031">
        <w:rPr>
          <w:rFonts w:ascii="Comic Sans MS" w:hAnsi="Comic Sans MS"/>
        </w:rPr>
        <w:t xml:space="preserve">) dias, </w:t>
      </w:r>
      <w:r w:rsidR="00EE5959" w:rsidRPr="00E73031">
        <w:rPr>
          <w:rFonts w:ascii="Comic Sans MS" w:hAnsi="Comic Sans MS"/>
        </w:rPr>
        <w:t>contados da</w:t>
      </w:r>
      <w:r w:rsidR="00B4060C" w:rsidRPr="00E73031">
        <w:rPr>
          <w:rFonts w:ascii="Comic Sans MS" w:hAnsi="Comic Sans MS"/>
        </w:rPr>
        <w:t xml:space="preserve"> apresentação</w:t>
      </w:r>
      <w:r w:rsidRPr="00E73031">
        <w:rPr>
          <w:rFonts w:ascii="Comic Sans MS" w:hAnsi="Comic Sans MS"/>
        </w:rPr>
        <w:t xml:space="preserve"> e aceitação da NOTA FISCAL</w:t>
      </w:r>
      <w:r w:rsidR="00110710" w:rsidRPr="00E73031">
        <w:rPr>
          <w:rFonts w:ascii="Comic Sans MS" w:hAnsi="Comic Sans MS"/>
        </w:rPr>
        <w:t xml:space="preserve">/FATURA </w:t>
      </w:r>
      <w:r w:rsidR="00BF1DC8" w:rsidRPr="00E73031">
        <w:rPr>
          <w:rFonts w:ascii="Comic Sans MS" w:hAnsi="Comic Sans MS"/>
        </w:rPr>
        <w:t xml:space="preserve">e dos demais documentos </w:t>
      </w:r>
      <w:r w:rsidR="00110710" w:rsidRPr="00E73031">
        <w:rPr>
          <w:rFonts w:ascii="Comic Sans MS" w:hAnsi="Comic Sans MS"/>
        </w:rPr>
        <w:t xml:space="preserve">no </w:t>
      </w:r>
      <w:r w:rsidR="00EE5959" w:rsidRPr="00E73031">
        <w:rPr>
          <w:rFonts w:ascii="Comic Sans MS" w:hAnsi="Comic Sans MS"/>
        </w:rPr>
        <w:t>Setor F</w:t>
      </w:r>
      <w:r w:rsidR="00110710" w:rsidRPr="00E73031">
        <w:rPr>
          <w:rFonts w:ascii="Comic Sans MS" w:hAnsi="Comic Sans MS"/>
        </w:rPr>
        <w:t>inanceiro</w:t>
      </w:r>
      <w:r w:rsidR="00EE5959" w:rsidRPr="00E73031">
        <w:rPr>
          <w:rFonts w:ascii="Comic Sans MS" w:hAnsi="Comic Sans MS"/>
        </w:rPr>
        <w:t xml:space="preserve"> da </w:t>
      </w:r>
      <w:r w:rsidR="00EE5959" w:rsidRPr="00E73031">
        <w:rPr>
          <w:rFonts w:ascii="Comic Sans MS" w:hAnsi="Comic Sans MS"/>
          <w:b/>
        </w:rPr>
        <w:t>CONTRATANTE</w:t>
      </w:r>
      <w:r w:rsidR="00A95F00" w:rsidRPr="00E73031">
        <w:rPr>
          <w:rFonts w:ascii="Comic Sans MS" w:hAnsi="Comic Sans MS"/>
        </w:rPr>
        <w:t xml:space="preserve">, </w:t>
      </w:r>
      <w:r w:rsidRPr="00E73031">
        <w:rPr>
          <w:rFonts w:ascii="Comic Sans MS" w:hAnsi="Comic Sans MS"/>
        </w:rPr>
        <w:t xml:space="preserve">desde que não ocorra fator imperativo provocado pela </w:t>
      </w:r>
      <w:r w:rsidRPr="00E73031">
        <w:rPr>
          <w:rFonts w:ascii="Comic Sans MS" w:hAnsi="Comic Sans MS"/>
          <w:b/>
        </w:rPr>
        <w:t>CONTRATADA</w:t>
      </w:r>
      <w:r w:rsidR="00EE5959" w:rsidRPr="00E73031">
        <w:rPr>
          <w:rFonts w:ascii="Comic Sans MS" w:hAnsi="Comic Sans MS"/>
        </w:rPr>
        <w:t xml:space="preserve">, através de crédito em </w:t>
      </w:r>
      <w:r w:rsidR="00EE5959" w:rsidRPr="00E73031">
        <w:rPr>
          <w:rFonts w:ascii="Comic Sans MS" w:hAnsi="Comic Sans MS"/>
          <w:b/>
        </w:rPr>
        <w:t>Conta B</w:t>
      </w:r>
      <w:r w:rsidRPr="00E73031">
        <w:rPr>
          <w:rFonts w:ascii="Comic Sans MS" w:hAnsi="Comic Sans MS"/>
          <w:b/>
        </w:rPr>
        <w:t xml:space="preserve">ancária </w:t>
      </w:r>
      <w:r w:rsidR="00D41E7A" w:rsidRPr="00E73031">
        <w:rPr>
          <w:rFonts w:ascii="Comic Sans MS" w:hAnsi="Comic Sans MS"/>
          <w:b/>
        </w:rPr>
        <w:t>nº ......., Agência nº ................, Banco................,</w:t>
      </w:r>
      <w:r w:rsidRPr="00E73031">
        <w:rPr>
          <w:rFonts w:ascii="Comic Sans MS" w:hAnsi="Comic Sans MS"/>
        </w:rPr>
        <w:t xml:space="preserve">indicada pela </w:t>
      </w:r>
      <w:r w:rsidR="00D41E7A" w:rsidRPr="00E73031">
        <w:rPr>
          <w:rFonts w:ascii="Comic Sans MS" w:hAnsi="Comic Sans MS"/>
          <w:b/>
        </w:rPr>
        <w:t>CONTRATADA</w:t>
      </w:r>
      <w:r w:rsidRPr="00E73031">
        <w:rPr>
          <w:rFonts w:ascii="Comic Sans MS" w:hAnsi="Comic Sans MS"/>
        </w:rPr>
        <w:t>. Observe-se que a DANFE correspondente à Nota Fiscal deve estar atestada, visada e aceita pela unidade de fiscalização do Contrato.</w:t>
      </w:r>
    </w:p>
    <w:p w:rsidR="00B54FE9" w:rsidRPr="00E73031" w:rsidRDefault="00B54FE9" w:rsidP="00E73031">
      <w:pPr>
        <w:pStyle w:val="Corpodetexto"/>
        <w:spacing w:after="0" w:line="360" w:lineRule="auto"/>
        <w:jc w:val="both"/>
        <w:rPr>
          <w:rFonts w:ascii="Comic Sans MS" w:hAnsi="Comic Sans MS"/>
        </w:rPr>
      </w:pPr>
      <w:r w:rsidRPr="00E73031">
        <w:rPr>
          <w:rFonts w:ascii="Comic Sans MS" w:hAnsi="Comic Sans MS"/>
          <w:b/>
        </w:rPr>
        <w:t>6.1.</w:t>
      </w:r>
      <w:r w:rsidRPr="00E73031">
        <w:rPr>
          <w:rFonts w:ascii="Comic Sans MS" w:hAnsi="Comic Sans MS"/>
        </w:rPr>
        <w:t>Na hipótese de ocorrer atraso no pagamento da obrigação, os preços serão corrigidos monetariamente com base no INPC/IBGE, a contar da data prevista para o pagamento até a data do efetivo adimplemento.</w:t>
      </w:r>
    </w:p>
    <w:p w:rsidR="00BF1DC8" w:rsidRPr="00E73031" w:rsidRDefault="00B54FE9" w:rsidP="00E73031">
      <w:pPr>
        <w:pStyle w:val="Corpodetexto"/>
        <w:spacing w:after="0" w:line="360" w:lineRule="auto"/>
        <w:jc w:val="both"/>
        <w:rPr>
          <w:rFonts w:ascii="Comic Sans MS" w:hAnsi="Comic Sans MS"/>
        </w:rPr>
      </w:pPr>
      <w:r w:rsidRPr="00E73031">
        <w:rPr>
          <w:rFonts w:ascii="Comic Sans MS" w:hAnsi="Comic Sans MS"/>
          <w:b/>
        </w:rPr>
        <w:t>6</w:t>
      </w:r>
      <w:r w:rsidR="008C3A41" w:rsidRPr="00E73031">
        <w:rPr>
          <w:rFonts w:ascii="Comic Sans MS" w:hAnsi="Comic Sans MS"/>
          <w:b/>
        </w:rPr>
        <w:t>.</w:t>
      </w:r>
      <w:r w:rsidRPr="00E73031">
        <w:rPr>
          <w:rFonts w:ascii="Comic Sans MS" w:hAnsi="Comic Sans MS"/>
          <w:b/>
        </w:rPr>
        <w:t>2</w:t>
      </w:r>
      <w:r w:rsidRPr="00E73031">
        <w:rPr>
          <w:rFonts w:ascii="Comic Sans MS" w:hAnsi="Comic Sans MS"/>
        </w:rPr>
        <w:t xml:space="preserve">. </w:t>
      </w:r>
      <w:r w:rsidR="00BF1DC8" w:rsidRPr="00E73031">
        <w:rPr>
          <w:rFonts w:ascii="Comic Sans MS" w:hAnsi="Comic Sans MS"/>
        </w:rPr>
        <w:t xml:space="preserve">Qualquer inconsistência, erro ou omissão na Nota Fiscal ou documentação fiscal será objeto de glosa pela </w:t>
      </w:r>
      <w:r w:rsidR="00BF1DC8" w:rsidRPr="00E73031">
        <w:rPr>
          <w:rFonts w:ascii="Comic Sans MS" w:hAnsi="Comic Sans MS"/>
          <w:b/>
        </w:rPr>
        <w:t>CONTRATANTE</w:t>
      </w:r>
      <w:r w:rsidR="00BF1DC8" w:rsidRPr="00E73031">
        <w:rPr>
          <w:rFonts w:ascii="Comic Sans MS" w:hAnsi="Comic Sans MS"/>
        </w:rPr>
        <w:t xml:space="preserve"> e devolução da documentação à </w:t>
      </w:r>
      <w:r w:rsidR="00BF1DC8" w:rsidRPr="00E73031">
        <w:rPr>
          <w:rFonts w:ascii="Comic Sans MS" w:hAnsi="Comic Sans MS"/>
          <w:b/>
        </w:rPr>
        <w:t>CONTRATADA</w:t>
      </w:r>
      <w:r w:rsidR="00BF1DC8" w:rsidRPr="00E73031">
        <w:rPr>
          <w:rFonts w:ascii="Comic Sans MS" w:hAnsi="Comic Sans MS"/>
        </w:rPr>
        <w:t xml:space="preserve"> para correção ou complementação, com a consequente interrupção do prazo para pagamento, que se iniciará novamenteapós a documentação ser regularizada, reapresentada e aceita pela </w:t>
      </w:r>
      <w:r w:rsidR="00BF1DC8" w:rsidRPr="00E73031">
        <w:rPr>
          <w:rFonts w:ascii="Comic Sans MS" w:hAnsi="Comic Sans MS"/>
          <w:b/>
        </w:rPr>
        <w:t>CONTRATANTE</w:t>
      </w:r>
      <w:r w:rsidR="00BF1DC8" w:rsidRPr="00E73031">
        <w:rPr>
          <w:rFonts w:ascii="Comic Sans MS" w:hAnsi="Comic Sans MS"/>
        </w:rPr>
        <w:t>.</w:t>
      </w:r>
    </w:p>
    <w:p w:rsidR="008C3A41" w:rsidRPr="00E73031" w:rsidRDefault="008C3A41" w:rsidP="00E73031">
      <w:pPr>
        <w:pStyle w:val="Corpodetexto"/>
        <w:spacing w:after="0" w:line="360" w:lineRule="auto"/>
        <w:jc w:val="both"/>
        <w:rPr>
          <w:rFonts w:ascii="Comic Sans MS" w:hAnsi="Comic Sans MS"/>
        </w:rPr>
      </w:pPr>
      <w:r w:rsidRPr="00E73031">
        <w:rPr>
          <w:rFonts w:ascii="Comic Sans MS" w:hAnsi="Comic Sans MS"/>
          <w:b/>
        </w:rPr>
        <w:t>6.</w:t>
      </w:r>
      <w:r w:rsidR="00B73205" w:rsidRPr="00E73031">
        <w:rPr>
          <w:rFonts w:ascii="Comic Sans MS" w:hAnsi="Comic Sans MS"/>
          <w:b/>
        </w:rPr>
        <w:t>3.</w:t>
      </w:r>
      <w:r w:rsidRPr="00E73031">
        <w:rPr>
          <w:rFonts w:ascii="Comic Sans MS" w:hAnsi="Comic Sans MS"/>
        </w:rPr>
        <w:t xml:space="preserve">O pagamento será efetuado pela </w:t>
      </w:r>
      <w:r w:rsidRPr="00E73031">
        <w:rPr>
          <w:rFonts w:ascii="Comic Sans MS" w:hAnsi="Comic Sans MS"/>
          <w:b/>
        </w:rPr>
        <w:t>CONTRATANTE</w:t>
      </w:r>
      <w:r w:rsidRPr="00E73031">
        <w:rPr>
          <w:rFonts w:ascii="Comic Sans MS" w:hAnsi="Comic Sans MS"/>
        </w:rPr>
        <w:t xml:space="preserve"> com base na </w:t>
      </w:r>
      <w:r w:rsidR="00B73205" w:rsidRPr="00E73031">
        <w:rPr>
          <w:rFonts w:ascii="Comic Sans MS" w:hAnsi="Comic Sans MS"/>
        </w:rPr>
        <w:t xml:space="preserve">medição dos </w:t>
      </w:r>
      <w:r w:rsidR="00BF1DC8" w:rsidRPr="00E73031">
        <w:rPr>
          <w:rFonts w:ascii="Comic Sans MS" w:hAnsi="Comic Sans MS"/>
        </w:rPr>
        <w:t>serviços</w:t>
      </w:r>
      <w:r w:rsidRPr="00E73031">
        <w:rPr>
          <w:rFonts w:ascii="Comic Sans MS" w:hAnsi="Comic Sans MS"/>
        </w:rPr>
        <w:t xml:space="preserve"> efetivamente </w:t>
      </w:r>
      <w:r w:rsidR="00BF1DC8" w:rsidRPr="00E73031">
        <w:rPr>
          <w:rFonts w:ascii="Comic Sans MS" w:hAnsi="Comic Sans MS"/>
        </w:rPr>
        <w:t>executados</w:t>
      </w:r>
      <w:r w:rsidRPr="00E73031">
        <w:rPr>
          <w:rFonts w:ascii="Comic Sans MS" w:hAnsi="Comic Sans MS"/>
        </w:rPr>
        <w:t xml:space="preserve"> e aprovados</w:t>
      </w:r>
      <w:r w:rsidR="00B73205" w:rsidRPr="00E73031">
        <w:rPr>
          <w:rFonts w:ascii="Comic Sans MS" w:hAnsi="Comic Sans MS"/>
        </w:rPr>
        <w:t>,</w:t>
      </w:r>
      <w:r w:rsidRPr="00E73031">
        <w:rPr>
          <w:rFonts w:ascii="Comic Sans MS" w:hAnsi="Comic Sans MS"/>
        </w:rPr>
        <w:t xml:space="preserve"> mediante </w:t>
      </w:r>
      <w:r w:rsidR="00B73205" w:rsidRPr="00E73031">
        <w:rPr>
          <w:rFonts w:ascii="Comic Sans MS" w:hAnsi="Comic Sans MS"/>
        </w:rPr>
        <w:t>apresentação</w:t>
      </w:r>
      <w:r w:rsidR="008C0D4C" w:rsidRPr="00E73031">
        <w:rPr>
          <w:rFonts w:ascii="Comic Sans MS" w:hAnsi="Comic Sans MS"/>
        </w:rPr>
        <w:t xml:space="preserve"> pela </w:t>
      </w:r>
      <w:r w:rsidR="006E259E" w:rsidRPr="00E73031">
        <w:rPr>
          <w:rFonts w:ascii="Comic Sans MS" w:hAnsi="Comic Sans MS"/>
          <w:b/>
        </w:rPr>
        <w:t>CONTRATADA</w:t>
      </w:r>
      <w:r w:rsidR="006E259E" w:rsidRPr="00E73031">
        <w:rPr>
          <w:rFonts w:ascii="Comic Sans MS" w:hAnsi="Comic Sans MS"/>
        </w:rPr>
        <w:t xml:space="preserve">, </w:t>
      </w:r>
      <w:r w:rsidR="00B73205" w:rsidRPr="00E73031">
        <w:rPr>
          <w:rFonts w:ascii="Comic Sans MS" w:hAnsi="Comic Sans MS"/>
        </w:rPr>
        <w:t xml:space="preserve">da </w:t>
      </w:r>
      <w:r w:rsidRPr="00E73031">
        <w:rPr>
          <w:rFonts w:ascii="Comic Sans MS" w:hAnsi="Comic Sans MS"/>
        </w:rPr>
        <w:t>Nota</w:t>
      </w:r>
      <w:r w:rsidR="00B73205" w:rsidRPr="00E73031">
        <w:rPr>
          <w:rFonts w:ascii="Comic Sans MS" w:hAnsi="Comic Sans MS"/>
        </w:rPr>
        <w:t xml:space="preserve"> Fiscal atestada e visada pela U</w:t>
      </w:r>
      <w:r w:rsidRPr="00E73031">
        <w:rPr>
          <w:rFonts w:ascii="Comic Sans MS" w:hAnsi="Comic Sans MS"/>
        </w:rPr>
        <w:t xml:space="preserve">nidade responsável por fiscalizar e acompanhar a execução do Contrato celebrado com a </w:t>
      </w:r>
      <w:r w:rsidRPr="00E73031">
        <w:rPr>
          <w:rFonts w:ascii="Comic Sans MS" w:hAnsi="Comic Sans MS"/>
          <w:b/>
        </w:rPr>
        <w:t>CONTRATANTE</w:t>
      </w:r>
      <w:r w:rsidRPr="00E73031">
        <w:rPr>
          <w:rFonts w:ascii="Comic Sans MS" w:hAnsi="Comic Sans MS"/>
        </w:rPr>
        <w:t>.</w:t>
      </w:r>
    </w:p>
    <w:p w:rsidR="00BF1DC8" w:rsidRPr="00E73031" w:rsidRDefault="008C3A41" w:rsidP="00E73031">
      <w:pPr>
        <w:pStyle w:val="PargrafodaLista"/>
        <w:spacing w:line="360" w:lineRule="auto"/>
        <w:ind w:left="0"/>
        <w:jc w:val="both"/>
        <w:rPr>
          <w:rFonts w:ascii="Comic Sans MS" w:hAnsi="Comic Sans MS"/>
          <w:sz w:val="24"/>
          <w:szCs w:val="24"/>
        </w:rPr>
      </w:pPr>
      <w:r w:rsidRPr="00E73031">
        <w:rPr>
          <w:rFonts w:ascii="Comic Sans MS" w:hAnsi="Comic Sans MS"/>
          <w:b/>
          <w:sz w:val="24"/>
          <w:szCs w:val="24"/>
        </w:rPr>
        <w:t>6.4.</w:t>
      </w:r>
      <w:r w:rsidRPr="00E73031">
        <w:rPr>
          <w:rFonts w:ascii="Comic Sans MS" w:hAnsi="Comic Sans MS"/>
          <w:sz w:val="24"/>
          <w:szCs w:val="24"/>
        </w:rPr>
        <w:t xml:space="preserve">A Nota Fiscal apresentada pela </w:t>
      </w:r>
      <w:r w:rsidRPr="00E73031">
        <w:rPr>
          <w:rFonts w:ascii="Comic Sans MS" w:hAnsi="Comic Sans MS"/>
          <w:b/>
          <w:sz w:val="24"/>
          <w:szCs w:val="24"/>
        </w:rPr>
        <w:t>CONTRATADA</w:t>
      </w:r>
      <w:r w:rsidRPr="00E73031">
        <w:rPr>
          <w:rFonts w:ascii="Comic Sans MS" w:hAnsi="Comic Sans MS"/>
          <w:sz w:val="24"/>
          <w:szCs w:val="24"/>
        </w:rPr>
        <w:t xml:space="preserve"> deverá </w:t>
      </w:r>
      <w:r w:rsidR="00BF1DC8" w:rsidRPr="00E73031">
        <w:rPr>
          <w:rFonts w:ascii="Comic Sans MS" w:hAnsi="Comic Sans MS"/>
          <w:sz w:val="24"/>
          <w:szCs w:val="24"/>
        </w:rPr>
        <w:t>estar acompanhada dos</w:t>
      </w:r>
      <w:r w:rsidR="00BF1DC8" w:rsidRPr="00E73031">
        <w:rPr>
          <w:rFonts w:ascii="Comic Sans MS" w:hAnsi="Comic Sans MS"/>
          <w:color w:val="000000" w:themeColor="text1"/>
          <w:sz w:val="24"/>
          <w:szCs w:val="24"/>
        </w:rPr>
        <w:t xml:space="preserve">comprovantes do pagamento dos </w:t>
      </w:r>
      <w:r w:rsidR="002963A4" w:rsidRPr="00E73031">
        <w:rPr>
          <w:rFonts w:ascii="Comic Sans MS" w:hAnsi="Comic Sans MS"/>
          <w:color w:val="000000" w:themeColor="text1"/>
          <w:sz w:val="24"/>
          <w:szCs w:val="24"/>
        </w:rPr>
        <w:t>salários, férias e rescisão de c</w:t>
      </w:r>
      <w:r w:rsidR="00BF1DC8" w:rsidRPr="00E73031">
        <w:rPr>
          <w:rFonts w:ascii="Comic Sans MS" w:hAnsi="Comic Sans MS"/>
          <w:color w:val="000000" w:themeColor="text1"/>
          <w:sz w:val="24"/>
          <w:szCs w:val="24"/>
        </w:rPr>
        <w:t xml:space="preserve">ontrato de todos os seus empregados vinculados à prestação do serviço contratado e da GFIP referente ao mês anterior a prestação do serviço, comprovantes de pagamentos da GPS e GPR, além da Certidão Negativa de Débitos relativos aos Tributos Federais e da </w:t>
      </w:r>
      <w:r w:rsidR="00456A97" w:rsidRPr="00E73031">
        <w:rPr>
          <w:rFonts w:ascii="Comic Sans MS" w:hAnsi="Comic Sans MS"/>
          <w:color w:val="000000" w:themeColor="text1"/>
          <w:sz w:val="24"/>
          <w:szCs w:val="24"/>
        </w:rPr>
        <w:t>Dívida</w:t>
      </w:r>
      <w:r w:rsidR="00BF1DC8" w:rsidRPr="00E73031">
        <w:rPr>
          <w:rFonts w:ascii="Comic Sans MS" w:hAnsi="Comic Sans MS"/>
          <w:color w:val="000000" w:themeColor="text1"/>
          <w:sz w:val="24"/>
          <w:szCs w:val="24"/>
        </w:rPr>
        <w:t xml:space="preserve"> Ativa da União, a CNDT – Certidão Negativa de Débitos Trabalhistas, bem como ainda as demais Certidões Negativas emitidas pelos órgãos competentes </w:t>
      </w:r>
      <w:r w:rsidR="00BF1DC8" w:rsidRPr="00E73031">
        <w:rPr>
          <w:rFonts w:ascii="Comic Sans MS" w:hAnsi="Comic Sans MS"/>
          <w:color w:val="000000" w:themeColor="text1"/>
          <w:sz w:val="24"/>
          <w:szCs w:val="24"/>
        </w:rPr>
        <w:lastRenderedPageBreak/>
        <w:t>dos Governos Municipais, Estaduais e Federal, no que for pertinente, conforme a natureza da operação e as exigências legais.</w:t>
      </w:r>
    </w:p>
    <w:p w:rsidR="008C3A41" w:rsidRPr="00E73031" w:rsidRDefault="008C3A41" w:rsidP="00E73031">
      <w:pPr>
        <w:pStyle w:val="Corpodetexto"/>
        <w:spacing w:after="0" w:line="360" w:lineRule="auto"/>
        <w:jc w:val="both"/>
        <w:rPr>
          <w:rFonts w:ascii="Comic Sans MS" w:hAnsi="Comic Sans MS"/>
        </w:rPr>
      </w:pPr>
      <w:r w:rsidRPr="00E73031">
        <w:rPr>
          <w:rFonts w:ascii="Comic Sans MS" w:hAnsi="Comic Sans MS"/>
          <w:b/>
        </w:rPr>
        <w:t>6.5</w:t>
      </w:r>
      <w:r w:rsidRPr="00E73031">
        <w:rPr>
          <w:rFonts w:ascii="Comic Sans MS" w:hAnsi="Comic Sans MS"/>
        </w:rPr>
        <w:t xml:space="preserve">. A forma de cobrança será exclusivamente em carteira, </w:t>
      </w:r>
      <w:r w:rsidRPr="00E73031">
        <w:rPr>
          <w:rFonts w:ascii="Comic Sans MS" w:hAnsi="Comic Sans MS"/>
          <w:b/>
        </w:rPr>
        <w:t>vedada</w:t>
      </w:r>
      <w:r w:rsidRPr="00E73031">
        <w:rPr>
          <w:rFonts w:ascii="Comic Sans MS" w:hAnsi="Comic Sans MS"/>
        </w:rPr>
        <w:t xml:space="preserve"> a anuência para contrair empréstimo de financiamento e a cessão de crédito.</w:t>
      </w:r>
    </w:p>
    <w:p w:rsidR="008C3A41" w:rsidRPr="00E73031" w:rsidRDefault="008C3A41" w:rsidP="00E73031">
      <w:pPr>
        <w:pStyle w:val="Corpodetexto"/>
        <w:spacing w:after="0" w:line="360" w:lineRule="auto"/>
        <w:jc w:val="both"/>
        <w:rPr>
          <w:rFonts w:ascii="Comic Sans MS" w:hAnsi="Comic Sans MS"/>
        </w:rPr>
      </w:pPr>
      <w:r w:rsidRPr="00E73031">
        <w:rPr>
          <w:rFonts w:ascii="Comic Sans MS" w:hAnsi="Comic Sans MS"/>
          <w:b/>
        </w:rPr>
        <w:t>6.6.</w:t>
      </w:r>
      <w:r w:rsidRPr="00E73031">
        <w:rPr>
          <w:rFonts w:ascii="Comic Sans MS" w:hAnsi="Comic Sans MS"/>
        </w:rPr>
        <w:t xml:space="preserve">São de inteira responsabilidade da </w:t>
      </w:r>
      <w:r w:rsidRPr="00E73031">
        <w:rPr>
          <w:rFonts w:ascii="Comic Sans MS" w:hAnsi="Comic Sans MS"/>
          <w:b/>
        </w:rPr>
        <w:t>CONTRATADA</w:t>
      </w:r>
      <w:r w:rsidRPr="00E73031">
        <w:rPr>
          <w:rFonts w:ascii="Comic Sans MS" w:hAnsi="Comic Sans MS"/>
        </w:rPr>
        <w:t xml:space="preserve"> todas e quaisquer deduções ou interpretações diferentes destes critérios e condições de pagamentos, fornecidos pela </w:t>
      </w:r>
      <w:r w:rsidRPr="00E73031">
        <w:rPr>
          <w:rFonts w:ascii="Comic Sans MS" w:hAnsi="Comic Sans MS"/>
          <w:b/>
        </w:rPr>
        <w:t>CONTRATANTE</w:t>
      </w:r>
      <w:r w:rsidRPr="00E73031">
        <w:rPr>
          <w:rFonts w:ascii="Comic Sans MS" w:hAnsi="Comic Sans MS"/>
        </w:rPr>
        <w:t>.</w:t>
      </w:r>
    </w:p>
    <w:p w:rsidR="008C3A41" w:rsidRPr="00E73031" w:rsidRDefault="006E259E" w:rsidP="00E73031">
      <w:pPr>
        <w:pStyle w:val="Corpodetexto"/>
        <w:spacing w:after="0" w:line="360" w:lineRule="auto"/>
        <w:jc w:val="both"/>
        <w:rPr>
          <w:rFonts w:ascii="Comic Sans MS" w:hAnsi="Comic Sans MS"/>
        </w:rPr>
      </w:pPr>
      <w:r w:rsidRPr="00E73031">
        <w:rPr>
          <w:rFonts w:ascii="Comic Sans MS" w:hAnsi="Comic Sans MS"/>
          <w:b/>
        </w:rPr>
        <w:t>6.7.</w:t>
      </w:r>
      <w:r w:rsidR="008C3A41" w:rsidRPr="00E73031">
        <w:rPr>
          <w:rFonts w:ascii="Comic Sans MS" w:hAnsi="Comic Sans MS"/>
        </w:rPr>
        <w:t xml:space="preserve">Nenhum pagamento será efetuado à </w:t>
      </w:r>
      <w:r w:rsidR="008C3A41" w:rsidRPr="00E73031">
        <w:rPr>
          <w:rFonts w:ascii="Comic Sans MS" w:hAnsi="Comic Sans MS"/>
          <w:b/>
        </w:rPr>
        <w:t>CONTRATADA</w:t>
      </w:r>
      <w:r w:rsidR="008C3A41" w:rsidRPr="00E73031">
        <w:rPr>
          <w:rFonts w:ascii="Comic Sans MS" w:hAnsi="Comic Sans MS"/>
        </w:rPr>
        <w:t xml:space="preserve"> enquanto pendente de liquidação qualquer obrigação financeira que lhe for imposta em virtude de penalidade ou inadimplência, sem que isso gere direito à correção monetária.</w:t>
      </w:r>
    </w:p>
    <w:p w:rsidR="008C3A41" w:rsidRPr="00E73031" w:rsidRDefault="008C3A41" w:rsidP="00E73031">
      <w:pPr>
        <w:pStyle w:val="Corpodetexto"/>
        <w:spacing w:after="0" w:line="360" w:lineRule="auto"/>
        <w:jc w:val="both"/>
        <w:rPr>
          <w:rFonts w:ascii="Comic Sans MS" w:hAnsi="Comic Sans MS"/>
        </w:rPr>
      </w:pPr>
      <w:r w:rsidRPr="00E73031">
        <w:rPr>
          <w:rFonts w:ascii="Comic Sans MS" w:hAnsi="Comic Sans MS"/>
          <w:b/>
        </w:rPr>
        <w:t>6.</w:t>
      </w:r>
      <w:r w:rsidR="000C44D1" w:rsidRPr="00E73031">
        <w:rPr>
          <w:rFonts w:ascii="Comic Sans MS" w:hAnsi="Comic Sans MS"/>
          <w:b/>
        </w:rPr>
        <w:t>8</w:t>
      </w:r>
      <w:r w:rsidRPr="00E73031">
        <w:rPr>
          <w:rFonts w:ascii="Comic Sans MS" w:hAnsi="Comic Sans MS"/>
          <w:b/>
        </w:rPr>
        <w:t>.</w:t>
      </w:r>
      <w:r w:rsidRPr="00E73031">
        <w:rPr>
          <w:rFonts w:ascii="Comic Sans MS" w:hAnsi="Comic Sans MS"/>
        </w:rPr>
        <w:t xml:space="preserve">O processo de pagamento deverá obedecer às cláusulas do contrato firmado entra a </w:t>
      </w:r>
      <w:r w:rsidRPr="00E73031">
        <w:rPr>
          <w:rFonts w:ascii="Comic Sans MS" w:hAnsi="Comic Sans MS"/>
          <w:b/>
        </w:rPr>
        <w:t>CONTRATANTE</w:t>
      </w:r>
      <w:r w:rsidRPr="00E73031">
        <w:rPr>
          <w:rFonts w:ascii="Comic Sans MS" w:hAnsi="Comic Sans MS"/>
        </w:rPr>
        <w:t xml:space="preserve"> e a </w:t>
      </w:r>
      <w:r w:rsidRPr="00E73031">
        <w:rPr>
          <w:rFonts w:ascii="Comic Sans MS" w:hAnsi="Comic Sans MS"/>
          <w:b/>
        </w:rPr>
        <w:t>CONTRATADA</w:t>
      </w:r>
      <w:r w:rsidRPr="00E73031">
        <w:rPr>
          <w:rFonts w:ascii="Comic Sans MS" w:hAnsi="Comic Sans MS"/>
        </w:rPr>
        <w:t>.</w:t>
      </w:r>
    </w:p>
    <w:p w:rsidR="00D526F8" w:rsidRDefault="008C3A41" w:rsidP="00D526F8">
      <w:pPr>
        <w:tabs>
          <w:tab w:val="left" w:pos="284"/>
        </w:tabs>
        <w:spacing w:line="360" w:lineRule="auto"/>
        <w:jc w:val="both"/>
        <w:rPr>
          <w:rFonts w:ascii="Comic Sans MS" w:hAnsi="Comic Sans MS"/>
          <w:color w:val="000000"/>
          <w:shd w:val="clear" w:color="auto" w:fill="FFFFFF"/>
        </w:rPr>
      </w:pPr>
      <w:r w:rsidRPr="00E73031">
        <w:rPr>
          <w:rFonts w:ascii="Comic Sans MS" w:hAnsi="Comic Sans MS"/>
          <w:b/>
          <w:bCs/>
        </w:rPr>
        <w:t>CLÁUSULA SÉTIMA</w:t>
      </w:r>
      <w:r w:rsidRPr="00E73031">
        <w:rPr>
          <w:rFonts w:ascii="Comic Sans MS" w:hAnsi="Comic Sans MS"/>
          <w:bCs/>
        </w:rPr>
        <w:t xml:space="preserve"> - </w:t>
      </w:r>
      <w:r w:rsidRPr="00E73031">
        <w:rPr>
          <w:rFonts w:ascii="Comic Sans MS" w:hAnsi="Comic Sans MS"/>
          <w:b/>
          <w:bCs/>
        </w:rPr>
        <w:t>DOS RECURSOS ORÇAMENTÁRIOS</w:t>
      </w:r>
      <w:r w:rsidRPr="00E73031">
        <w:rPr>
          <w:rFonts w:ascii="Comic Sans MS" w:hAnsi="Comic Sans MS"/>
          <w:bCs/>
        </w:rPr>
        <w:t>: As despes</w:t>
      </w:r>
      <w:r w:rsidR="008B7746" w:rsidRPr="00E73031">
        <w:rPr>
          <w:rFonts w:ascii="Comic Sans MS" w:hAnsi="Comic Sans MS"/>
          <w:bCs/>
        </w:rPr>
        <w:t xml:space="preserve">as com a execução do objeto do Contrato </w:t>
      </w:r>
      <w:r w:rsidRPr="00E73031">
        <w:rPr>
          <w:rFonts w:ascii="Comic Sans MS" w:hAnsi="Comic Sans MS"/>
          <w:bCs/>
        </w:rPr>
        <w:t>contarão com recursos financeiros próprios da COSANPA</w:t>
      </w:r>
      <w:r w:rsidR="008B7746" w:rsidRPr="00E73031">
        <w:rPr>
          <w:rFonts w:ascii="Comic Sans MS" w:hAnsi="Comic Sans MS"/>
          <w:bCs/>
        </w:rPr>
        <w:t xml:space="preserve"> através da </w:t>
      </w:r>
      <w:r w:rsidR="008B7746" w:rsidRPr="00E73031">
        <w:rPr>
          <w:rFonts w:ascii="Comic Sans MS" w:hAnsi="Comic Sans MS"/>
        </w:rPr>
        <w:t xml:space="preserve">seguinte Conta Orçamentária: </w:t>
      </w:r>
      <w:r w:rsidR="00644C1A" w:rsidRPr="00E73031">
        <w:rPr>
          <w:rFonts w:ascii="Comic Sans MS" w:hAnsi="Comic Sans MS"/>
          <w:b/>
          <w:bCs/>
        </w:rPr>
        <w:t xml:space="preserve">Conta </w:t>
      </w:r>
      <w:r w:rsidR="00AE69EF">
        <w:rPr>
          <w:rFonts w:ascii="Comic Sans MS" w:hAnsi="Comic Sans MS"/>
          <w:b/>
          <w:bCs/>
          <w:color w:val="000000"/>
        </w:rPr>
        <w:t>XXXXXXXXXXXXXXXXXXXXXXXXXXX</w:t>
      </w:r>
      <w:r w:rsidR="00D526F8" w:rsidRPr="00E73031">
        <w:rPr>
          <w:rFonts w:ascii="Comic Sans MS" w:hAnsi="Comic Sans MS"/>
          <w:color w:val="000000"/>
          <w:shd w:val="clear" w:color="auto" w:fill="FFFFFF"/>
        </w:rPr>
        <w:t>.</w:t>
      </w:r>
    </w:p>
    <w:p w:rsidR="0094300D" w:rsidRPr="00E73031" w:rsidRDefault="0094300D" w:rsidP="00D526F8">
      <w:pPr>
        <w:tabs>
          <w:tab w:val="left" w:pos="284"/>
        </w:tabs>
        <w:spacing w:line="360" w:lineRule="auto"/>
        <w:jc w:val="both"/>
        <w:rPr>
          <w:rFonts w:ascii="Comic Sans MS" w:hAnsi="Comic Sans MS" w:cs="Arial"/>
          <w:b/>
          <w:kern w:val="1"/>
          <w:shd w:val="clear" w:color="auto" w:fill="FF0000"/>
        </w:rPr>
      </w:pPr>
    </w:p>
    <w:p w:rsidR="00F9241E" w:rsidRPr="00F9241E" w:rsidRDefault="008C3A41" w:rsidP="00F9241E">
      <w:pPr>
        <w:spacing w:line="360" w:lineRule="auto"/>
        <w:contextualSpacing/>
        <w:mirrorIndents/>
        <w:jc w:val="both"/>
        <w:rPr>
          <w:rFonts w:ascii="Comic Sans MS" w:hAnsi="Comic Sans MS" w:cs="Calibri"/>
        </w:rPr>
      </w:pPr>
      <w:r w:rsidRPr="00E73031">
        <w:rPr>
          <w:rFonts w:ascii="Comic Sans MS" w:hAnsi="Comic Sans MS"/>
          <w:b/>
          <w:bCs/>
        </w:rPr>
        <w:t xml:space="preserve">CLÁUSULA OITAVA – DO </w:t>
      </w:r>
      <w:r w:rsidRPr="00E73031">
        <w:rPr>
          <w:rFonts w:ascii="Comic Sans MS" w:hAnsi="Comic Sans MS"/>
          <w:b/>
        </w:rPr>
        <w:t>REAJUSTE DE PREÇOS:</w:t>
      </w:r>
      <w:r w:rsidR="00F9241E" w:rsidRPr="00F9241E">
        <w:rPr>
          <w:rFonts w:ascii="Comic Sans MS" w:hAnsi="Comic Sans MS" w:cs="Calibri"/>
        </w:rPr>
        <w:t xml:space="preserve">Os preços são fixos e irreajustáveis pelo período de </w:t>
      </w:r>
      <w:r w:rsidR="00F9241E" w:rsidRPr="00F9241E">
        <w:rPr>
          <w:rFonts w:ascii="Comic Sans MS" w:hAnsi="Comic Sans MS" w:cs="Calibri"/>
          <w:b/>
        </w:rPr>
        <w:t>12</w:t>
      </w:r>
      <w:r w:rsidR="00F9241E" w:rsidRPr="00F9241E">
        <w:rPr>
          <w:rFonts w:ascii="Comic Sans MS" w:hAnsi="Comic Sans MS" w:cs="Calibri"/>
        </w:rPr>
        <w:t xml:space="preserve"> (doze) meses de vigência do contrato. </w:t>
      </w:r>
      <w:r w:rsidR="00F9241E">
        <w:rPr>
          <w:rFonts w:ascii="Comic Sans MS" w:hAnsi="Comic Sans MS" w:cs="Calibri"/>
        </w:rPr>
        <w:t>Se houver prorrogação do prazo de vigência contratual</w:t>
      </w:r>
      <w:r w:rsidR="00F9241E" w:rsidRPr="00F9241E">
        <w:rPr>
          <w:rFonts w:ascii="Comic Sans MS" w:hAnsi="Comic Sans MS" w:cs="Calibri"/>
        </w:rPr>
        <w:t xml:space="preserve">, o reajustamento será concedido a partir do 13º (décimo terceiro) pelo Índice Nacional da Construção Civil - INCC – DI- FGV, publicado pela Fundação Getúlio Vargas (FGV), conforme fórmula abaixo: </w:t>
      </w:r>
    </w:p>
    <w:p w:rsidR="00F9241E" w:rsidRPr="00F9241E" w:rsidRDefault="00F9241E" w:rsidP="00F9241E">
      <w:pPr>
        <w:spacing w:line="360" w:lineRule="auto"/>
        <w:contextualSpacing/>
        <w:mirrorIndents/>
        <w:jc w:val="both"/>
        <w:rPr>
          <w:rFonts w:ascii="Comic Sans MS" w:hAnsi="Comic Sans MS"/>
        </w:rPr>
      </w:pPr>
      <w:r w:rsidRPr="00F9241E">
        <w:rPr>
          <w:rFonts w:ascii="Comic Sans MS" w:hAnsi="Comic Sans MS"/>
        </w:rPr>
        <w:t xml:space="preserve">R = Pi x </w:t>
      </w:r>
      <w:r w:rsidRPr="00F9241E">
        <w:rPr>
          <w:rFonts w:ascii="Comic Sans MS" w:hAnsi="Comic Sans MS"/>
          <w:u w:val="single"/>
        </w:rPr>
        <w:t>Ii - Io</w:t>
      </w:r>
      <w:r w:rsidRPr="00F9241E">
        <w:rPr>
          <w:rFonts w:ascii="Comic Sans MS" w:hAnsi="Comic Sans MS"/>
        </w:rPr>
        <w:t xml:space="preserve">   onde: </w:t>
      </w:r>
    </w:p>
    <w:p w:rsidR="00F9241E" w:rsidRPr="00F9241E" w:rsidRDefault="00F9241E" w:rsidP="00F9241E">
      <w:pPr>
        <w:spacing w:line="360" w:lineRule="auto"/>
        <w:contextualSpacing/>
        <w:mirrorIndents/>
        <w:jc w:val="both"/>
        <w:rPr>
          <w:rFonts w:ascii="Comic Sans MS" w:hAnsi="Comic Sans MS"/>
        </w:rPr>
      </w:pPr>
      <w:r w:rsidRPr="00F9241E">
        <w:rPr>
          <w:rFonts w:ascii="Comic Sans MS" w:hAnsi="Comic Sans MS"/>
        </w:rPr>
        <w:t xml:space="preserve">                 Io  </w:t>
      </w:r>
    </w:p>
    <w:p w:rsidR="00F9241E" w:rsidRPr="00F9241E" w:rsidRDefault="00F9241E" w:rsidP="00F9241E">
      <w:pPr>
        <w:spacing w:line="360" w:lineRule="auto"/>
        <w:contextualSpacing/>
        <w:mirrorIndents/>
        <w:jc w:val="both"/>
        <w:rPr>
          <w:rFonts w:ascii="Comic Sans MS" w:hAnsi="Comic Sans MS" w:cs="Calibri"/>
        </w:rPr>
      </w:pPr>
      <w:r w:rsidRPr="00F9241E">
        <w:rPr>
          <w:rFonts w:ascii="Comic Sans MS" w:hAnsi="Comic Sans MS" w:cs="Calibri"/>
        </w:rPr>
        <w:t xml:space="preserve">       R = valor do Reajustamento; </w:t>
      </w:r>
    </w:p>
    <w:p w:rsidR="00F9241E" w:rsidRPr="00F9241E" w:rsidRDefault="00F9241E" w:rsidP="00F9241E">
      <w:pPr>
        <w:spacing w:line="360" w:lineRule="auto"/>
        <w:contextualSpacing/>
        <w:mirrorIndents/>
        <w:jc w:val="both"/>
        <w:rPr>
          <w:rFonts w:ascii="Comic Sans MS" w:hAnsi="Comic Sans MS" w:cs="Calibri"/>
        </w:rPr>
      </w:pPr>
      <w:r w:rsidRPr="00F9241E">
        <w:rPr>
          <w:rFonts w:ascii="Comic Sans MS" w:hAnsi="Comic Sans MS" w:cs="Calibri"/>
        </w:rPr>
        <w:t xml:space="preserve">       Pi = Preço Inicial do serviço a ser reajustado; </w:t>
      </w:r>
    </w:p>
    <w:p w:rsidR="00F9241E" w:rsidRPr="00F9241E" w:rsidRDefault="00F9241E" w:rsidP="00F9241E">
      <w:pPr>
        <w:spacing w:line="360" w:lineRule="auto"/>
        <w:contextualSpacing/>
        <w:mirrorIndents/>
        <w:jc w:val="both"/>
        <w:rPr>
          <w:rFonts w:ascii="Comic Sans MS" w:hAnsi="Comic Sans MS" w:cs="Calibri"/>
        </w:rPr>
      </w:pPr>
      <w:r w:rsidRPr="00F9241E">
        <w:rPr>
          <w:rFonts w:ascii="Comic Sans MS" w:hAnsi="Comic Sans MS"/>
        </w:rPr>
        <w:t>I</w:t>
      </w:r>
      <w:r w:rsidRPr="00F9241E">
        <w:rPr>
          <w:rFonts w:ascii="Comic Sans MS" w:hAnsi="Comic Sans MS" w:cs="Calibri"/>
        </w:rPr>
        <w:t xml:space="preserve">i = Índice Nacional da Construção Civil–INCC-DI, publicado pela Fundação Getúlio Vargas – FGV no 13º          mês, contados da data da assinatura do contrato; </w:t>
      </w:r>
    </w:p>
    <w:p w:rsidR="00F9241E" w:rsidRDefault="00F9241E" w:rsidP="00F9241E">
      <w:pPr>
        <w:spacing w:line="360" w:lineRule="auto"/>
        <w:ind w:right="113"/>
        <w:contextualSpacing/>
        <w:mirrorIndents/>
        <w:jc w:val="both"/>
        <w:rPr>
          <w:rFonts w:ascii="Comic Sans MS" w:hAnsi="Comic Sans MS" w:cs="Calibri"/>
        </w:rPr>
      </w:pPr>
      <w:r w:rsidRPr="00F9241E">
        <w:rPr>
          <w:rFonts w:ascii="Comic Sans MS" w:hAnsi="Comic Sans MS"/>
        </w:rPr>
        <w:lastRenderedPageBreak/>
        <w:t>I</w:t>
      </w:r>
      <w:r w:rsidRPr="00F9241E">
        <w:rPr>
          <w:rFonts w:ascii="Comic Sans MS" w:hAnsi="Comic Sans MS" w:cs="Calibri"/>
        </w:rPr>
        <w:t>o = Índice publicado pela Fundação Getúlio Vargas – FGV, referente ao mês da apresentação da proposta.</w:t>
      </w:r>
    </w:p>
    <w:p w:rsidR="0094300D" w:rsidRPr="00F9241E" w:rsidRDefault="0094300D" w:rsidP="00F9241E">
      <w:pPr>
        <w:spacing w:line="360" w:lineRule="auto"/>
        <w:ind w:right="113"/>
        <w:contextualSpacing/>
        <w:mirrorIndents/>
        <w:jc w:val="both"/>
        <w:rPr>
          <w:rFonts w:ascii="Comic Sans MS" w:hAnsi="Comic Sans MS" w:cs="Calibri"/>
          <w:b/>
        </w:rPr>
      </w:pPr>
    </w:p>
    <w:p w:rsidR="002C4E81" w:rsidRPr="00E73031" w:rsidRDefault="008E77C3" w:rsidP="00880FEA">
      <w:pPr>
        <w:pStyle w:val="Normal1"/>
        <w:spacing w:line="360" w:lineRule="auto"/>
        <w:ind w:left="0"/>
        <w:rPr>
          <w:rFonts w:ascii="Comic Sans MS" w:hAnsi="Comic Sans MS"/>
        </w:rPr>
      </w:pPr>
      <w:r w:rsidRPr="00E73031">
        <w:rPr>
          <w:rFonts w:ascii="Comic Sans MS" w:hAnsi="Comic Sans MS"/>
          <w:b/>
          <w:bCs/>
        </w:rPr>
        <w:t xml:space="preserve">CLÁUSULA NONA – DO PRAZO DE </w:t>
      </w:r>
      <w:r w:rsidR="008C3A41" w:rsidRPr="00E73031">
        <w:rPr>
          <w:rFonts w:ascii="Comic Sans MS" w:hAnsi="Comic Sans MS"/>
          <w:b/>
          <w:bCs/>
        </w:rPr>
        <w:t xml:space="preserve">VIGÊNCIA </w:t>
      </w:r>
      <w:r w:rsidR="00CA139C" w:rsidRPr="00E73031">
        <w:rPr>
          <w:rFonts w:ascii="Comic Sans MS" w:hAnsi="Comic Sans MS"/>
          <w:b/>
          <w:bCs/>
        </w:rPr>
        <w:t>DO CONTRATO</w:t>
      </w:r>
      <w:r w:rsidR="002C4E81" w:rsidRPr="00E73031">
        <w:rPr>
          <w:rFonts w:ascii="Comic Sans MS" w:hAnsi="Comic Sans MS"/>
          <w:b/>
          <w:bCs/>
        </w:rPr>
        <w:t xml:space="preserve">: </w:t>
      </w:r>
      <w:r w:rsidR="008C3A41" w:rsidRPr="00E73031">
        <w:rPr>
          <w:rFonts w:ascii="Comic Sans MS" w:hAnsi="Comic Sans MS"/>
        </w:rPr>
        <w:t xml:space="preserve">O prazo </w:t>
      </w:r>
      <w:r w:rsidR="00CA4AE4" w:rsidRPr="00E73031">
        <w:rPr>
          <w:rFonts w:ascii="Comic Sans MS" w:hAnsi="Comic Sans MS"/>
        </w:rPr>
        <w:t xml:space="preserve">de vigência do Contrato </w:t>
      </w:r>
      <w:r w:rsidR="002C4E81" w:rsidRPr="00E73031">
        <w:rPr>
          <w:rFonts w:ascii="Comic Sans MS" w:hAnsi="Comic Sans MS"/>
        </w:rPr>
        <w:t xml:space="preserve">será </w:t>
      </w:r>
      <w:r w:rsidR="00CA4AE4" w:rsidRPr="00E73031">
        <w:rPr>
          <w:rFonts w:ascii="Comic Sans MS" w:hAnsi="Comic Sans MS"/>
        </w:rPr>
        <w:t xml:space="preserve">de </w:t>
      </w:r>
      <w:r w:rsidR="00880FEA">
        <w:rPr>
          <w:rFonts w:ascii="Comic Sans MS" w:hAnsi="Comic Sans MS"/>
          <w:b/>
        </w:rPr>
        <w:t>18</w:t>
      </w:r>
      <w:r w:rsidR="00CA4AE4" w:rsidRPr="00E73031">
        <w:rPr>
          <w:rFonts w:ascii="Comic Sans MS" w:hAnsi="Comic Sans MS"/>
        </w:rPr>
        <w:t xml:space="preserve"> (</w:t>
      </w:r>
      <w:r w:rsidR="00880FEA">
        <w:rPr>
          <w:rFonts w:ascii="Comic Sans MS" w:hAnsi="Comic Sans MS"/>
        </w:rPr>
        <w:t>dezoito</w:t>
      </w:r>
      <w:r w:rsidR="00CA4AE4" w:rsidRPr="00E73031">
        <w:rPr>
          <w:rFonts w:ascii="Comic Sans MS" w:hAnsi="Comic Sans MS"/>
        </w:rPr>
        <w:t xml:space="preserve">) meses, </w:t>
      </w:r>
      <w:r w:rsidR="002C4E81" w:rsidRPr="00E73031">
        <w:rPr>
          <w:rFonts w:ascii="Comic Sans MS" w:hAnsi="Comic Sans MS"/>
        </w:rPr>
        <w:t>contados da data da assinatura do referido Instrumento.</w:t>
      </w:r>
    </w:p>
    <w:p w:rsidR="00CA4AE4" w:rsidRPr="003D4566" w:rsidRDefault="002C4E81" w:rsidP="00880FEA">
      <w:pPr>
        <w:pStyle w:val="PargrafodaLista"/>
        <w:spacing w:line="360" w:lineRule="auto"/>
        <w:ind w:left="0" w:right="113"/>
        <w:mirrorIndents/>
        <w:jc w:val="both"/>
        <w:rPr>
          <w:rFonts w:ascii="Comic Sans MS" w:hAnsi="Comic Sans MS"/>
          <w:sz w:val="24"/>
          <w:szCs w:val="24"/>
        </w:rPr>
      </w:pPr>
      <w:r w:rsidRPr="003D4566">
        <w:rPr>
          <w:rFonts w:ascii="Comic Sans MS" w:hAnsi="Comic Sans MS"/>
          <w:b/>
          <w:sz w:val="24"/>
          <w:szCs w:val="24"/>
        </w:rPr>
        <w:t>Parágrafo Único:</w:t>
      </w:r>
      <w:r w:rsidR="00F9241E" w:rsidRPr="003D4566">
        <w:rPr>
          <w:rFonts w:ascii="Comic Sans MS" w:hAnsi="Comic Sans MS"/>
          <w:sz w:val="24"/>
          <w:szCs w:val="24"/>
        </w:rPr>
        <w:t xml:space="preserve"> O prazo para execução dos serviços</w:t>
      </w:r>
      <w:r w:rsidR="00F9241E" w:rsidRPr="003D4566">
        <w:rPr>
          <w:rFonts w:ascii="Comic Sans MS" w:hAnsi="Comic Sans MS" w:cs="Calibri"/>
          <w:sz w:val="24"/>
          <w:szCs w:val="24"/>
        </w:rPr>
        <w:t xml:space="preserve">de perfilagem óptica, içamento de corpos estranhos, limpeza e desinfecção dos poços nas respectivas unidades de operação serão executados no período de </w:t>
      </w:r>
      <w:r w:rsidR="00F9241E" w:rsidRPr="003D4566">
        <w:rPr>
          <w:rFonts w:ascii="Comic Sans MS" w:hAnsi="Comic Sans MS" w:cs="Calibri"/>
          <w:b/>
          <w:sz w:val="24"/>
          <w:szCs w:val="24"/>
        </w:rPr>
        <w:t>18 (dezoito) meses  consecutivos</w:t>
      </w:r>
      <w:r w:rsidR="00F9241E" w:rsidRPr="003D4566">
        <w:rPr>
          <w:rFonts w:ascii="Comic Sans MS" w:hAnsi="Comic Sans MS" w:cs="Calibri"/>
          <w:sz w:val="24"/>
          <w:szCs w:val="24"/>
        </w:rPr>
        <w:t>, dentro do prazo de vigência do contrato.</w:t>
      </w:r>
    </w:p>
    <w:p w:rsidR="008C3A41" w:rsidRPr="00E73031" w:rsidRDefault="008C3A41" w:rsidP="00E73031">
      <w:pPr>
        <w:spacing w:line="360" w:lineRule="auto"/>
        <w:contextualSpacing/>
        <w:rPr>
          <w:rFonts w:ascii="Comic Sans MS" w:hAnsi="Comic Sans MS"/>
        </w:rPr>
      </w:pPr>
    </w:p>
    <w:p w:rsidR="008C3A41" w:rsidRPr="00E73031" w:rsidRDefault="008C3A41" w:rsidP="00E73031">
      <w:pPr>
        <w:spacing w:line="360" w:lineRule="auto"/>
        <w:jc w:val="both"/>
        <w:rPr>
          <w:rFonts w:ascii="Comic Sans MS" w:eastAsia="DejaVu Sans" w:hAnsi="Comic Sans MS"/>
          <w:b/>
          <w:kern w:val="1"/>
        </w:rPr>
      </w:pPr>
      <w:r w:rsidRPr="00E73031">
        <w:rPr>
          <w:rFonts w:ascii="Comic Sans MS" w:hAnsi="Comic Sans MS"/>
          <w:b/>
          <w:bCs/>
        </w:rPr>
        <w:t xml:space="preserve">CLÁUSULA DÉCIMA </w:t>
      </w:r>
      <w:r w:rsidRPr="00E73031">
        <w:rPr>
          <w:rFonts w:ascii="Comic Sans MS" w:hAnsi="Comic Sans MS"/>
          <w:b/>
        </w:rPr>
        <w:t xml:space="preserve">- DA RESPONSABILIDADE: </w:t>
      </w:r>
      <w:r w:rsidRPr="00E73031">
        <w:rPr>
          <w:rFonts w:ascii="Comic Sans MS" w:eastAsia="DejaVu Sans" w:hAnsi="Comic Sans MS"/>
          <w:kern w:val="1"/>
        </w:rPr>
        <w:t>são responsabilidades da</w:t>
      </w:r>
      <w:r w:rsidRPr="00E73031">
        <w:rPr>
          <w:rFonts w:ascii="Comic Sans MS" w:eastAsia="DejaVu Sans" w:hAnsi="Comic Sans MS"/>
          <w:b/>
          <w:kern w:val="1"/>
        </w:rPr>
        <w:t xml:space="preserve"> CONTRATANTE </w:t>
      </w:r>
      <w:r w:rsidRPr="00E73031">
        <w:rPr>
          <w:rFonts w:ascii="Comic Sans MS" w:eastAsia="DejaVu Sans" w:hAnsi="Comic Sans MS"/>
          <w:kern w:val="1"/>
        </w:rPr>
        <w:t xml:space="preserve">e </w:t>
      </w:r>
      <w:r w:rsidRPr="00E73031">
        <w:rPr>
          <w:rFonts w:ascii="Comic Sans MS" w:eastAsia="DejaVu Sans" w:hAnsi="Comic Sans MS"/>
          <w:b/>
          <w:kern w:val="1"/>
        </w:rPr>
        <w:t>CONTRATADA:</w:t>
      </w:r>
    </w:p>
    <w:p w:rsidR="008C3A41" w:rsidRPr="00E73031" w:rsidRDefault="008C3A41" w:rsidP="00E73031">
      <w:pPr>
        <w:spacing w:line="360" w:lineRule="auto"/>
        <w:jc w:val="both"/>
        <w:rPr>
          <w:rFonts w:ascii="Comic Sans MS" w:hAnsi="Comic Sans MS"/>
          <w:bCs/>
        </w:rPr>
      </w:pPr>
      <w:r w:rsidRPr="00E73031">
        <w:rPr>
          <w:rFonts w:ascii="Comic Sans MS" w:hAnsi="Comic Sans MS"/>
          <w:b/>
          <w:bCs/>
        </w:rPr>
        <w:t>10.1</w:t>
      </w:r>
      <w:r w:rsidRPr="00E73031">
        <w:rPr>
          <w:rFonts w:ascii="Comic Sans MS" w:hAnsi="Comic Sans MS"/>
          <w:bCs/>
        </w:rPr>
        <w:t xml:space="preserve"> – Responsabilidade da </w:t>
      </w:r>
      <w:r w:rsidRPr="00E73031">
        <w:rPr>
          <w:rFonts w:ascii="Comic Sans MS" w:hAnsi="Comic Sans MS"/>
          <w:b/>
          <w:bCs/>
        </w:rPr>
        <w:t>CONTRATANTE</w:t>
      </w:r>
      <w:r w:rsidRPr="00E73031">
        <w:rPr>
          <w:rFonts w:ascii="Comic Sans MS" w:hAnsi="Comic Sans MS"/>
          <w:bCs/>
        </w:rPr>
        <w:t>:</w:t>
      </w:r>
    </w:p>
    <w:p w:rsidR="008C3A41" w:rsidRPr="00E73031" w:rsidRDefault="008C3A41" w:rsidP="00E73031">
      <w:pPr>
        <w:spacing w:line="360" w:lineRule="auto"/>
        <w:jc w:val="both"/>
        <w:rPr>
          <w:rFonts w:ascii="Comic Sans MS" w:hAnsi="Comic Sans MS"/>
          <w:bCs/>
        </w:rPr>
      </w:pPr>
      <w:r w:rsidRPr="00E73031">
        <w:rPr>
          <w:rFonts w:ascii="Comic Sans MS" w:hAnsi="Comic Sans MS"/>
          <w:b/>
          <w:bCs/>
        </w:rPr>
        <w:t>a)</w:t>
      </w:r>
      <w:r w:rsidRPr="00E73031">
        <w:rPr>
          <w:rFonts w:ascii="Comic Sans MS" w:hAnsi="Comic Sans MS"/>
          <w:bCs/>
        </w:rPr>
        <w:t xml:space="preserve"> Exigir o cumprimento rigoroso de todas as cláusulas e condições estabelecidas no presente contrato;</w:t>
      </w:r>
    </w:p>
    <w:p w:rsidR="008C3A41" w:rsidRPr="00E73031" w:rsidRDefault="008C3A41" w:rsidP="00E73031">
      <w:pPr>
        <w:spacing w:line="360" w:lineRule="auto"/>
        <w:jc w:val="both"/>
        <w:rPr>
          <w:rFonts w:ascii="Comic Sans MS" w:hAnsi="Comic Sans MS"/>
          <w:bCs/>
        </w:rPr>
      </w:pPr>
      <w:r w:rsidRPr="00E73031">
        <w:rPr>
          <w:rFonts w:ascii="Comic Sans MS" w:hAnsi="Comic Sans MS"/>
          <w:b/>
          <w:bCs/>
        </w:rPr>
        <w:t>b)</w:t>
      </w:r>
      <w:r w:rsidRPr="00E73031">
        <w:rPr>
          <w:rFonts w:ascii="Comic Sans MS" w:hAnsi="Comic Sans MS"/>
          <w:bCs/>
        </w:rPr>
        <w:t xml:space="preserve"> Fiscalizar a execução do objeto contratual, sendo que a ação ou omissão, total ou parcial da fiscalização da </w:t>
      </w:r>
      <w:r w:rsidRPr="00E73031">
        <w:rPr>
          <w:rFonts w:ascii="Comic Sans MS" w:hAnsi="Comic Sans MS"/>
          <w:b/>
          <w:bCs/>
        </w:rPr>
        <w:t>CONTRATANTE</w:t>
      </w:r>
      <w:r w:rsidRPr="00E73031">
        <w:rPr>
          <w:rFonts w:ascii="Comic Sans MS" w:hAnsi="Comic Sans MS"/>
          <w:bCs/>
        </w:rPr>
        <w:t xml:space="preserve">, não eximirá a </w:t>
      </w:r>
      <w:r w:rsidRPr="00E73031">
        <w:rPr>
          <w:rFonts w:ascii="Comic Sans MS" w:hAnsi="Comic Sans MS"/>
          <w:b/>
          <w:bCs/>
        </w:rPr>
        <w:t>CONTRATADA</w:t>
      </w:r>
      <w:r w:rsidRPr="00E73031">
        <w:rPr>
          <w:rFonts w:ascii="Comic Sans MS" w:hAnsi="Comic Sans MS"/>
          <w:bCs/>
        </w:rPr>
        <w:t xml:space="preserve"> de integral responsabilidade pela observância do objeto do presente Contrato;</w:t>
      </w:r>
    </w:p>
    <w:p w:rsidR="008C3A41" w:rsidRPr="00E73031" w:rsidRDefault="008C3A41" w:rsidP="00E73031">
      <w:pPr>
        <w:spacing w:line="360" w:lineRule="auto"/>
        <w:jc w:val="both"/>
        <w:rPr>
          <w:rFonts w:ascii="Comic Sans MS" w:hAnsi="Comic Sans MS"/>
          <w:bCs/>
        </w:rPr>
      </w:pPr>
      <w:r w:rsidRPr="00E73031">
        <w:rPr>
          <w:rFonts w:ascii="Comic Sans MS" w:hAnsi="Comic Sans MS"/>
          <w:b/>
          <w:bCs/>
        </w:rPr>
        <w:t>c)</w:t>
      </w:r>
      <w:r w:rsidRPr="00E73031">
        <w:rPr>
          <w:rFonts w:ascii="Comic Sans MS" w:hAnsi="Comic Sans MS"/>
          <w:bCs/>
        </w:rPr>
        <w:t xml:space="preserve"> Fornecer no prazo de </w:t>
      </w:r>
      <w:r w:rsidRPr="00E73031">
        <w:rPr>
          <w:rFonts w:ascii="Comic Sans MS" w:hAnsi="Comic Sans MS"/>
          <w:b/>
          <w:bCs/>
        </w:rPr>
        <w:t>05</w:t>
      </w:r>
      <w:r w:rsidRPr="00E73031">
        <w:rPr>
          <w:rFonts w:ascii="Comic Sans MS" w:hAnsi="Comic Sans MS"/>
          <w:bCs/>
        </w:rPr>
        <w:t xml:space="preserve"> (cinco) dias úteis, quando solicitada, informações formais a </w:t>
      </w:r>
      <w:r w:rsidRPr="00E73031">
        <w:rPr>
          <w:rFonts w:ascii="Comic Sans MS" w:hAnsi="Comic Sans MS"/>
          <w:b/>
          <w:bCs/>
        </w:rPr>
        <w:t>CONTRATADA</w:t>
      </w:r>
      <w:r w:rsidRPr="00E73031">
        <w:rPr>
          <w:rFonts w:ascii="Comic Sans MS" w:hAnsi="Comic Sans MS"/>
          <w:bCs/>
        </w:rPr>
        <w:t>, tendo em vista orientá-la sobre quaisquer dúvidas surgidas durante a execução do presente Contrato, ou providências a serem tomadas.</w:t>
      </w:r>
    </w:p>
    <w:p w:rsidR="008C3A41" w:rsidRPr="00E73031" w:rsidRDefault="008C3A41" w:rsidP="00E73031">
      <w:pPr>
        <w:spacing w:line="360" w:lineRule="auto"/>
        <w:jc w:val="both"/>
        <w:rPr>
          <w:rFonts w:ascii="Comic Sans MS" w:hAnsi="Comic Sans MS"/>
          <w:bCs/>
        </w:rPr>
      </w:pPr>
      <w:r w:rsidRPr="00E73031">
        <w:rPr>
          <w:rFonts w:ascii="Comic Sans MS" w:hAnsi="Comic Sans MS"/>
          <w:b/>
          <w:bCs/>
        </w:rPr>
        <w:t xml:space="preserve">10.2 – </w:t>
      </w:r>
      <w:r w:rsidRPr="00E73031">
        <w:rPr>
          <w:rFonts w:ascii="Comic Sans MS" w:hAnsi="Comic Sans MS"/>
          <w:bCs/>
        </w:rPr>
        <w:t xml:space="preserve">Responsabilidade da </w:t>
      </w:r>
      <w:r w:rsidRPr="00E73031">
        <w:rPr>
          <w:rFonts w:ascii="Comic Sans MS" w:hAnsi="Comic Sans MS"/>
          <w:b/>
          <w:bCs/>
        </w:rPr>
        <w:t>CONTRATADA</w:t>
      </w:r>
      <w:r w:rsidRPr="00E73031">
        <w:rPr>
          <w:rFonts w:ascii="Comic Sans MS" w:hAnsi="Comic Sans MS"/>
          <w:bCs/>
        </w:rPr>
        <w:t>:</w:t>
      </w:r>
    </w:p>
    <w:p w:rsidR="008C3A41" w:rsidRDefault="008C3A41" w:rsidP="00E73031">
      <w:pPr>
        <w:spacing w:line="360" w:lineRule="auto"/>
        <w:jc w:val="both"/>
        <w:rPr>
          <w:rFonts w:ascii="Comic Sans MS" w:hAnsi="Comic Sans MS"/>
          <w:bCs/>
        </w:rPr>
      </w:pPr>
      <w:r w:rsidRPr="00E73031">
        <w:rPr>
          <w:rFonts w:ascii="Comic Sans MS" w:hAnsi="Comic Sans MS"/>
          <w:b/>
          <w:bCs/>
        </w:rPr>
        <w:t>a)</w:t>
      </w:r>
      <w:r w:rsidRPr="00E73031">
        <w:rPr>
          <w:rFonts w:ascii="Comic Sans MS" w:hAnsi="Comic Sans MS"/>
          <w:bCs/>
        </w:rPr>
        <w:t xml:space="preserve"> A </w:t>
      </w:r>
      <w:r w:rsidRPr="00E73031">
        <w:rPr>
          <w:rFonts w:ascii="Comic Sans MS" w:hAnsi="Comic Sans MS"/>
          <w:b/>
          <w:bCs/>
        </w:rPr>
        <w:t>CONTRATADA</w:t>
      </w:r>
      <w:r w:rsidRPr="00E73031">
        <w:rPr>
          <w:rFonts w:ascii="Comic Sans MS" w:hAnsi="Comic Sans MS"/>
          <w:bCs/>
        </w:rPr>
        <w:t xml:space="preserve"> é responsável direta e exc</w:t>
      </w:r>
      <w:r w:rsidR="00290CBC" w:rsidRPr="00E73031">
        <w:rPr>
          <w:rFonts w:ascii="Comic Sans MS" w:hAnsi="Comic Sans MS"/>
          <w:bCs/>
        </w:rPr>
        <w:t>lusivamente, pel</w:t>
      </w:r>
      <w:r w:rsidR="002C4E81" w:rsidRPr="00E73031">
        <w:rPr>
          <w:rFonts w:ascii="Comic Sans MS" w:hAnsi="Comic Sans MS"/>
          <w:bCs/>
        </w:rPr>
        <w:t xml:space="preserve">a </w:t>
      </w:r>
      <w:r w:rsidR="003D4566">
        <w:rPr>
          <w:rFonts w:ascii="Comic Sans MS" w:hAnsi="Comic Sans MS"/>
          <w:bCs/>
        </w:rPr>
        <w:t>execução</w:t>
      </w:r>
      <w:r w:rsidR="002C4E81" w:rsidRPr="00E73031">
        <w:rPr>
          <w:rFonts w:ascii="Comic Sans MS" w:hAnsi="Comic Sans MS"/>
          <w:bCs/>
        </w:rPr>
        <w:t xml:space="preserve"> integral dos serviços</w:t>
      </w:r>
      <w:r w:rsidR="00290CBC" w:rsidRPr="00E73031">
        <w:rPr>
          <w:rFonts w:ascii="Comic Sans MS" w:hAnsi="Comic Sans MS"/>
          <w:bCs/>
        </w:rPr>
        <w:t xml:space="preserve"> contratados</w:t>
      </w:r>
      <w:r w:rsidRPr="00E73031">
        <w:rPr>
          <w:rFonts w:ascii="Comic Sans MS" w:hAnsi="Comic Sans MS"/>
          <w:bCs/>
        </w:rPr>
        <w:t xml:space="preserve">, respondendo diretamente pelos danos que, por si, seus prepostos empregados ou subcontratados, por dolo ou culpa, causar à </w:t>
      </w:r>
      <w:r w:rsidRPr="00E73031">
        <w:rPr>
          <w:rFonts w:ascii="Comic Sans MS" w:hAnsi="Comic Sans MS"/>
          <w:b/>
          <w:bCs/>
        </w:rPr>
        <w:t>CONTRATANTE</w:t>
      </w:r>
      <w:r w:rsidRPr="00E73031">
        <w:rPr>
          <w:rFonts w:ascii="Comic Sans MS" w:hAnsi="Comic Sans MS"/>
          <w:bCs/>
        </w:rPr>
        <w:t xml:space="preserve">, ao patrimônio público ou a terceiros, não sendo elidida essa </w:t>
      </w:r>
      <w:r w:rsidRPr="00E73031">
        <w:rPr>
          <w:rFonts w:ascii="Comic Sans MS" w:hAnsi="Comic Sans MS"/>
          <w:bCs/>
        </w:rPr>
        <w:lastRenderedPageBreak/>
        <w:t>responsabilidade pela fiscalização e/ou acompanhamento do</w:t>
      </w:r>
      <w:r w:rsidR="00B53866" w:rsidRPr="00E73031">
        <w:rPr>
          <w:rFonts w:ascii="Comic Sans MS" w:hAnsi="Comic Sans MS"/>
          <w:bCs/>
        </w:rPr>
        <w:t xml:space="preserve"> fornecimento dos materiais</w:t>
      </w:r>
      <w:r w:rsidRPr="00E73031">
        <w:rPr>
          <w:rFonts w:ascii="Comic Sans MS" w:hAnsi="Comic Sans MS"/>
          <w:bCs/>
        </w:rPr>
        <w:t xml:space="preserve"> pela </w:t>
      </w:r>
      <w:r w:rsidRPr="00E73031">
        <w:rPr>
          <w:rFonts w:ascii="Comic Sans MS" w:hAnsi="Comic Sans MS"/>
          <w:b/>
          <w:bCs/>
        </w:rPr>
        <w:t>CONTRATANTE</w:t>
      </w:r>
      <w:r w:rsidRPr="00E73031">
        <w:rPr>
          <w:rFonts w:ascii="Comic Sans MS" w:hAnsi="Comic Sans MS"/>
          <w:bCs/>
        </w:rPr>
        <w:t>.</w:t>
      </w:r>
    </w:p>
    <w:p w:rsidR="0094300D" w:rsidRPr="00E73031" w:rsidRDefault="0094300D" w:rsidP="00E73031">
      <w:pPr>
        <w:spacing w:line="360" w:lineRule="auto"/>
        <w:jc w:val="both"/>
        <w:rPr>
          <w:rFonts w:ascii="Comic Sans MS" w:hAnsi="Comic Sans MS"/>
          <w:bCs/>
        </w:rPr>
      </w:pP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bCs/>
        </w:rPr>
        <w:t xml:space="preserve">CLÁUSULA DÉCIMA PRIMEIRA - DAS SANÇÕES ADMINISTRATIVAS: </w:t>
      </w:r>
      <w:r w:rsidRPr="00E73031">
        <w:rPr>
          <w:rFonts w:ascii="Comic Sans MS" w:hAnsi="Comic Sans MS"/>
        </w:rPr>
        <w:t xml:space="preserve">Pela </w:t>
      </w:r>
      <w:r w:rsidR="00290CBC" w:rsidRPr="00E73031">
        <w:rPr>
          <w:rFonts w:ascii="Comic Sans MS" w:hAnsi="Comic Sans MS"/>
        </w:rPr>
        <w:t>inexecução total ou parcial do C</w:t>
      </w:r>
      <w:r w:rsidRPr="00E73031">
        <w:rPr>
          <w:rFonts w:ascii="Comic Sans MS" w:hAnsi="Comic Sans MS"/>
        </w:rPr>
        <w:t xml:space="preserve">ontrato, garantida a prévia defesa, poderão ser aplicadas a </w:t>
      </w:r>
      <w:r w:rsidRPr="00E73031">
        <w:rPr>
          <w:rFonts w:ascii="Comic Sans MS" w:hAnsi="Comic Sans MS"/>
          <w:b/>
        </w:rPr>
        <w:t>CONTRATADA</w:t>
      </w:r>
      <w:r w:rsidRPr="00E73031">
        <w:rPr>
          <w:rFonts w:ascii="Comic Sans MS" w:hAnsi="Comic Sans MS"/>
        </w:rPr>
        <w:t xml:space="preserve"> as seguintes sanções: </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11.1</w:t>
      </w:r>
      <w:r w:rsidRPr="00E73031">
        <w:rPr>
          <w:rFonts w:ascii="Comic Sans MS" w:hAnsi="Comic Sans MS"/>
        </w:rPr>
        <w:t xml:space="preserve"> – A </w:t>
      </w:r>
      <w:r w:rsidRPr="00E73031">
        <w:rPr>
          <w:rFonts w:ascii="Comic Sans MS" w:hAnsi="Comic Sans MS"/>
          <w:b/>
        </w:rPr>
        <w:t>CONTRATADA</w:t>
      </w:r>
      <w:r w:rsidRPr="00E73031">
        <w:rPr>
          <w:rFonts w:ascii="Comic Sans MS" w:hAnsi="Comic Sans MS"/>
        </w:rPr>
        <w:t xml:space="preserve"> ficará impedida de licitar e contratar com a Administração pelo prazo de até 2 (dois) anos, sem prejuízo das multas previstas neste Contrato e das demais cominações referidas no inciso III, do art. 203, do Regimento Interno de Licitações e Contratos da COSANPA </w:t>
      </w:r>
      <w:r w:rsidR="00290CBC" w:rsidRPr="00E73031">
        <w:rPr>
          <w:rFonts w:ascii="Comic Sans MS" w:hAnsi="Comic Sans MS"/>
        </w:rPr>
        <w:t>–</w:t>
      </w:r>
      <w:r w:rsidRPr="00E73031">
        <w:rPr>
          <w:rFonts w:ascii="Comic Sans MS" w:hAnsi="Comic Sans MS"/>
        </w:rPr>
        <w:t xml:space="preserve"> RILC</w:t>
      </w:r>
      <w:r w:rsidR="00290CBC" w:rsidRPr="00E73031">
        <w:rPr>
          <w:rFonts w:ascii="Comic Sans MS" w:hAnsi="Comic Sans MS"/>
        </w:rPr>
        <w:t>, se</w:t>
      </w:r>
      <w:r w:rsidRPr="00E73031">
        <w:rPr>
          <w:rFonts w:ascii="Comic Sans MS" w:hAnsi="Comic Sans MS"/>
        </w:rPr>
        <w:t>:</w:t>
      </w:r>
    </w:p>
    <w:p w:rsidR="008C3A41" w:rsidRPr="00E73031" w:rsidRDefault="008C3A41" w:rsidP="00E73031">
      <w:pPr>
        <w:spacing w:line="360" w:lineRule="auto"/>
        <w:jc w:val="both"/>
        <w:rPr>
          <w:rFonts w:ascii="Comic Sans MS" w:hAnsi="Comic Sans MS"/>
        </w:rPr>
      </w:pPr>
      <w:r w:rsidRPr="00E73031">
        <w:rPr>
          <w:rFonts w:ascii="Comic Sans MS" w:hAnsi="Comic Sans MS"/>
          <w:b/>
        </w:rPr>
        <w:t xml:space="preserve">a) </w:t>
      </w:r>
      <w:r w:rsidRPr="00E73031">
        <w:rPr>
          <w:rFonts w:ascii="Comic Sans MS" w:hAnsi="Comic Sans MS"/>
        </w:rPr>
        <w:t>apresentar documento falso ou fizer declaração falsa;</w:t>
      </w:r>
    </w:p>
    <w:p w:rsidR="008C3A41" w:rsidRPr="00E73031" w:rsidRDefault="008C3A41" w:rsidP="00E73031">
      <w:pPr>
        <w:spacing w:line="360" w:lineRule="auto"/>
        <w:jc w:val="both"/>
        <w:rPr>
          <w:rFonts w:ascii="Comic Sans MS" w:hAnsi="Comic Sans MS"/>
        </w:rPr>
      </w:pPr>
      <w:r w:rsidRPr="00E73031">
        <w:rPr>
          <w:rFonts w:ascii="Comic Sans MS" w:hAnsi="Comic Sans MS"/>
          <w:b/>
        </w:rPr>
        <w:t>b)</w:t>
      </w:r>
      <w:r w:rsidRPr="00E73031">
        <w:rPr>
          <w:rFonts w:ascii="Comic Sans MS" w:hAnsi="Comic Sans MS"/>
        </w:rPr>
        <w:t xml:space="preserve"> ensejar o retardamento da execução do objeto do Contrato;</w:t>
      </w:r>
    </w:p>
    <w:p w:rsidR="008C3A41" w:rsidRPr="00E73031" w:rsidRDefault="008C3A41" w:rsidP="00E73031">
      <w:pPr>
        <w:spacing w:line="360" w:lineRule="auto"/>
        <w:jc w:val="both"/>
        <w:rPr>
          <w:rFonts w:ascii="Comic Sans MS" w:hAnsi="Comic Sans MS"/>
        </w:rPr>
      </w:pPr>
      <w:r w:rsidRPr="00E73031">
        <w:rPr>
          <w:rFonts w:ascii="Comic Sans MS" w:hAnsi="Comic Sans MS"/>
          <w:b/>
        </w:rPr>
        <w:t>c)</w:t>
      </w:r>
      <w:r w:rsidRPr="00E73031">
        <w:rPr>
          <w:rFonts w:ascii="Comic Sans MS" w:hAnsi="Comic Sans MS"/>
        </w:rPr>
        <w:t xml:space="preserve"> falhar ou fraudar na execução do Contrato;</w:t>
      </w:r>
    </w:p>
    <w:p w:rsidR="008C3A41" w:rsidRPr="00E73031" w:rsidRDefault="008C3A41" w:rsidP="00E73031">
      <w:pPr>
        <w:spacing w:line="360" w:lineRule="auto"/>
        <w:jc w:val="both"/>
        <w:rPr>
          <w:rFonts w:ascii="Comic Sans MS" w:hAnsi="Comic Sans MS"/>
        </w:rPr>
      </w:pPr>
      <w:r w:rsidRPr="00E73031">
        <w:rPr>
          <w:rFonts w:ascii="Comic Sans MS" w:hAnsi="Comic Sans MS"/>
          <w:b/>
        </w:rPr>
        <w:t>d)</w:t>
      </w:r>
      <w:r w:rsidRPr="00E73031">
        <w:rPr>
          <w:rFonts w:ascii="Comic Sans MS" w:hAnsi="Comic Sans MS"/>
        </w:rPr>
        <w:t xml:space="preserve"> comportar-se de modo inidôneo;</w:t>
      </w:r>
    </w:p>
    <w:p w:rsidR="008C3A41" w:rsidRPr="00E73031" w:rsidRDefault="008C3A41" w:rsidP="00E73031">
      <w:pPr>
        <w:spacing w:line="360" w:lineRule="auto"/>
        <w:jc w:val="both"/>
        <w:rPr>
          <w:rFonts w:ascii="Comic Sans MS" w:hAnsi="Comic Sans MS"/>
          <w:b/>
        </w:rPr>
      </w:pPr>
      <w:r w:rsidRPr="00E73031">
        <w:rPr>
          <w:rFonts w:ascii="Comic Sans MS" w:hAnsi="Comic Sans MS"/>
          <w:b/>
        </w:rPr>
        <w:t xml:space="preserve">11.2. </w:t>
      </w:r>
      <w:r w:rsidRPr="00E73031">
        <w:rPr>
          <w:rFonts w:ascii="Comic Sans MS" w:hAnsi="Comic Sans MS"/>
        </w:rPr>
        <w:t xml:space="preserve">A </w:t>
      </w:r>
      <w:r w:rsidRPr="00E73031">
        <w:rPr>
          <w:rFonts w:ascii="Comic Sans MS" w:hAnsi="Comic Sans MS"/>
          <w:b/>
        </w:rPr>
        <w:t>CONTRATANTE</w:t>
      </w:r>
      <w:r w:rsidRPr="00E73031">
        <w:rPr>
          <w:rFonts w:ascii="Comic Sans MS" w:hAnsi="Comic Sans MS"/>
        </w:rPr>
        <w:t xml:space="preserve"> poderá cumulativamente aplicar à </w:t>
      </w:r>
      <w:r w:rsidRPr="00E73031">
        <w:rPr>
          <w:rFonts w:ascii="Comic Sans MS" w:hAnsi="Comic Sans MS"/>
          <w:b/>
        </w:rPr>
        <w:t>CONTRATADA</w:t>
      </w:r>
      <w:r w:rsidRPr="00E73031">
        <w:rPr>
          <w:rFonts w:ascii="Comic Sans MS" w:hAnsi="Comic Sans MS"/>
        </w:rPr>
        <w:t>:</w:t>
      </w:r>
    </w:p>
    <w:p w:rsidR="008C3A41" w:rsidRPr="00E73031" w:rsidRDefault="008C3A41" w:rsidP="00E73031">
      <w:pPr>
        <w:spacing w:line="360" w:lineRule="auto"/>
        <w:jc w:val="both"/>
        <w:rPr>
          <w:rFonts w:ascii="Comic Sans MS" w:hAnsi="Comic Sans MS"/>
          <w:b/>
        </w:rPr>
      </w:pPr>
      <w:r w:rsidRPr="00E73031">
        <w:rPr>
          <w:rFonts w:ascii="Comic Sans MS" w:hAnsi="Comic Sans MS"/>
          <w:b/>
        </w:rPr>
        <w:t>a)</w:t>
      </w:r>
      <w:r w:rsidRPr="00E73031">
        <w:rPr>
          <w:rFonts w:ascii="Comic Sans MS" w:hAnsi="Comic Sans MS"/>
        </w:rPr>
        <w:t xml:space="preserve"> Advertência por escrito, no caso de pequenas falhas, atrasos e/ou irregularidades.</w:t>
      </w:r>
    </w:p>
    <w:p w:rsidR="008C3A41" w:rsidRPr="00E73031" w:rsidRDefault="008C3A41" w:rsidP="00E73031">
      <w:pPr>
        <w:autoSpaceDE w:val="0"/>
        <w:autoSpaceDN w:val="0"/>
        <w:adjustRightInd w:val="0"/>
        <w:spacing w:line="360" w:lineRule="auto"/>
        <w:jc w:val="both"/>
        <w:rPr>
          <w:rFonts w:ascii="Comic Sans MS" w:hAnsi="Comic Sans MS"/>
        </w:rPr>
      </w:pPr>
      <w:r w:rsidRPr="00E73031">
        <w:rPr>
          <w:rFonts w:ascii="Comic Sans MS" w:hAnsi="Comic Sans MS"/>
          <w:b/>
        </w:rPr>
        <w:t>b)</w:t>
      </w:r>
      <w:r w:rsidRPr="00E73031">
        <w:rPr>
          <w:rFonts w:ascii="Comic Sans MS" w:hAnsi="Comic Sans MS"/>
        </w:rPr>
        <w:t xml:space="preserve"> Multa compensatória no percentual de 5% (cinco por cento), calculadas sobre o valor total da </w:t>
      </w:r>
      <w:r w:rsidR="00654640" w:rsidRPr="00E73031">
        <w:rPr>
          <w:rFonts w:ascii="Comic Sans MS" w:hAnsi="Comic Sans MS"/>
        </w:rPr>
        <w:t>proposta</w:t>
      </w:r>
      <w:r w:rsidRPr="00E73031">
        <w:rPr>
          <w:rFonts w:ascii="Comic Sans MS" w:hAnsi="Comic Sans MS"/>
        </w:rPr>
        <w:t>, pela recusa em assinar o instrumento contratual, no prazo máximo de 10 (dez) dias, após regularmente convocada por meio de mensagem eletrônica (e-mail) enviada para o endereço eletrônico informado pela licitante vencedora, sem prejuízo da aplicação de outras sanções previstas neste Contrato;</w:t>
      </w:r>
    </w:p>
    <w:p w:rsidR="008C3A41" w:rsidRPr="00E73031" w:rsidRDefault="008C3A41" w:rsidP="00E73031">
      <w:pPr>
        <w:autoSpaceDE w:val="0"/>
        <w:autoSpaceDN w:val="0"/>
        <w:adjustRightInd w:val="0"/>
        <w:spacing w:line="360" w:lineRule="auto"/>
        <w:jc w:val="both"/>
        <w:rPr>
          <w:rFonts w:ascii="Comic Sans MS" w:hAnsi="Comic Sans MS"/>
        </w:rPr>
      </w:pPr>
      <w:r w:rsidRPr="00E73031">
        <w:rPr>
          <w:rFonts w:ascii="Comic Sans MS" w:hAnsi="Comic Sans MS"/>
          <w:b/>
        </w:rPr>
        <w:t>c)</w:t>
      </w:r>
      <w:r w:rsidRPr="00E73031">
        <w:rPr>
          <w:rFonts w:ascii="Comic Sans MS" w:hAnsi="Comic Sans MS"/>
        </w:rPr>
        <w:t xml:space="preserve"> Multa variável de 2% (dois por cento) a 20% (vinte por cento) do valor do Contrato, de acordo com o grau de inadimplemento, a critério da Diretoria da </w:t>
      </w:r>
      <w:r w:rsidRPr="00E73031">
        <w:rPr>
          <w:rFonts w:ascii="Comic Sans MS" w:hAnsi="Comic Sans MS"/>
          <w:b/>
        </w:rPr>
        <w:t>CONTRATANTE</w:t>
      </w:r>
      <w:r w:rsidRPr="00E73031">
        <w:rPr>
          <w:rFonts w:ascii="Comic Sans MS" w:hAnsi="Comic Sans MS"/>
        </w:rPr>
        <w:t>;</w:t>
      </w:r>
    </w:p>
    <w:p w:rsidR="008C3A41" w:rsidRPr="00E73031" w:rsidRDefault="008C3A41" w:rsidP="00E73031">
      <w:pPr>
        <w:autoSpaceDE w:val="0"/>
        <w:autoSpaceDN w:val="0"/>
        <w:adjustRightInd w:val="0"/>
        <w:spacing w:line="360" w:lineRule="auto"/>
        <w:jc w:val="both"/>
        <w:rPr>
          <w:rFonts w:ascii="Comic Sans MS" w:hAnsi="Comic Sans MS"/>
        </w:rPr>
      </w:pPr>
      <w:r w:rsidRPr="00E73031">
        <w:rPr>
          <w:rFonts w:ascii="Comic Sans MS" w:hAnsi="Comic Sans MS"/>
          <w:b/>
        </w:rPr>
        <w:t>d)</w:t>
      </w:r>
      <w:r w:rsidRPr="00E73031">
        <w:rPr>
          <w:rFonts w:ascii="Comic Sans MS" w:hAnsi="Comic Sans MS"/>
        </w:rPr>
        <w:t xml:space="preserve"> multa de 10% (dez por cento) do preço global do Contrato, quando ocasionar sua rescisão por culpa da </w:t>
      </w:r>
      <w:r w:rsidRPr="00E73031">
        <w:rPr>
          <w:rFonts w:ascii="Comic Sans MS" w:hAnsi="Comic Sans MS"/>
          <w:b/>
        </w:rPr>
        <w:t>CONTRATADA</w:t>
      </w:r>
      <w:r w:rsidRPr="00E73031">
        <w:rPr>
          <w:rFonts w:ascii="Comic Sans MS" w:hAnsi="Comic Sans MS"/>
        </w:rPr>
        <w:t>.</w:t>
      </w:r>
    </w:p>
    <w:p w:rsidR="008C3A41" w:rsidRPr="00E73031" w:rsidRDefault="008C3A41" w:rsidP="00E73031">
      <w:pPr>
        <w:autoSpaceDE w:val="0"/>
        <w:autoSpaceDN w:val="0"/>
        <w:adjustRightInd w:val="0"/>
        <w:spacing w:line="360" w:lineRule="auto"/>
        <w:jc w:val="both"/>
        <w:rPr>
          <w:rFonts w:ascii="Comic Sans MS" w:hAnsi="Comic Sans MS"/>
        </w:rPr>
      </w:pPr>
      <w:r w:rsidRPr="00E73031">
        <w:rPr>
          <w:rFonts w:ascii="Comic Sans MS" w:hAnsi="Comic Sans MS"/>
          <w:b/>
        </w:rPr>
        <w:lastRenderedPageBreak/>
        <w:t>11.3.</w:t>
      </w:r>
      <w:r w:rsidR="00654640" w:rsidRPr="00E73031">
        <w:rPr>
          <w:rFonts w:ascii="Comic Sans MS" w:hAnsi="Comic Sans MS"/>
        </w:rPr>
        <w:t xml:space="preserve"> No caso de atraso na prestação dos serviços</w:t>
      </w:r>
      <w:r w:rsidRPr="00E73031">
        <w:rPr>
          <w:rFonts w:ascii="Comic Sans MS" w:hAnsi="Comic Sans MS"/>
        </w:rPr>
        <w:t xml:space="preserve">, a </w:t>
      </w:r>
      <w:r w:rsidRPr="00E73031">
        <w:rPr>
          <w:rFonts w:ascii="Comic Sans MS" w:hAnsi="Comic Sans MS"/>
          <w:b/>
        </w:rPr>
        <w:t>CONTRATADA</w:t>
      </w:r>
      <w:r w:rsidRPr="00E73031">
        <w:rPr>
          <w:rFonts w:ascii="Comic Sans MS" w:hAnsi="Comic Sans MS"/>
        </w:rPr>
        <w:t xml:space="preserve"> estará sujeita a multa de mora no percentual de 10% (dez inteiros por cento) sobre o valor dos </w:t>
      </w:r>
      <w:r w:rsidR="00654640" w:rsidRPr="00E73031">
        <w:rPr>
          <w:rFonts w:ascii="Comic Sans MS" w:hAnsi="Comic Sans MS"/>
        </w:rPr>
        <w:t>serviços</w:t>
      </w:r>
      <w:r w:rsidRPr="00E73031">
        <w:rPr>
          <w:rFonts w:ascii="Comic Sans MS" w:hAnsi="Comic Sans MS"/>
        </w:rPr>
        <w:t xml:space="preserve"> em atraso;</w:t>
      </w:r>
    </w:p>
    <w:p w:rsidR="008C3A41" w:rsidRPr="00E73031" w:rsidRDefault="00290CBC" w:rsidP="00E73031">
      <w:pPr>
        <w:autoSpaceDE w:val="0"/>
        <w:autoSpaceDN w:val="0"/>
        <w:adjustRightInd w:val="0"/>
        <w:spacing w:line="360" w:lineRule="auto"/>
        <w:jc w:val="both"/>
        <w:rPr>
          <w:rFonts w:ascii="Comic Sans MS" w:hAnsi="Comic Sans MS"/>
        </w:rPr>
      </w:pPr>
      <w:r w:rsidRPr="00E73031">
        <w:rPr>
          <w:rFonts w:ascii="Comic Sans MS" w:hAnsi="Comic Sans MS"/>
          <w:b/>
        </w:rPr>
        <w:t>11.4</w:t>
      </w:r>
      <w:r w:rsidR="008C3A41" w:rsidRPr="00E73031">
        <w:rPr>
          <w:rFonts w:ascii="Comic Sans MS" w:hAnsi="Comic Sans MS"/>
          <w:b/>
        </w:rPr>
        <w:t>.</w:t>
      </w:r>
      <w:r w:rsidR="008C3A41" w:rsidRPr="00E73031">
        <w:rPr>
          <w:rFonts w:ascii="Comic Sans MS" w:hAnsi="Comic Sans MS"/>
        </w:rPr>
        <w:t xml:space="preserve"> A aplicação das sanções previstas neste Contrato não exclui a possibilidade de aplicação de outras, previstas na Lei 13.303/2016 e Regimento Interno de Licitações e Contratos da COSANPA - RILC, inclusive a responsabilização da </w:t>
      </w:r>
      <w:r w:rsidRPr="00E73031">
        <w:rPr>
          <w:rFonts w:ascii="Comic Sans MS" w:hAnsi="Comic Sans MS"/>
          <w:b/>
        </w:rPr>
        <w:t>CONTRATADA</w:t>
      </w:r>
      <w:r w:rsidR="008C3A41" w:rsidRPr="00E73031">
        <w:rPr>
          <w:rFonts w:ascii="Comic Sans MS" w:hAnsi="Comic Sans MS"/>
        </w:rPr>
        <w:t xml:space="preserve">, por eventuais perdas e danos causados à </w:t>
      </w:r>
      <w:r w:rsidR="008C3A41" w:rsidRPr="00E73031">
        <w:rPr>
          <w:rFonts w:ascii="Comic Sans MS" w:hAnsi="Comic Sans MS"/>
          <w:b/>
        </w:rPr>
        <w:t>CONTRATANTE</w:t>
      </w:r>
      <w:r w:rsidR="008C3A41" w:rsidRPr="00E73031">
        <w:rPr>
          <w:rFonts w:ascii="Comic Sans MS" w:hAnsi="Comic Sans MS"/>
        </w:rPr>
        <w:t>;</w:t>
      </w:r>
    </w:p>
    <w:p w:rsidR="008C3A41" w:rsidRPr="00E73031" w:rsidRDefault="008C3A41" w:rsidP="00E73031">
      <w:pPr>
        <w:autoSpaceDE w:val="0"/>
        <w:autoSpaceDN w:val="0"/>
        <w:adjustRightInd w:val="0"/>
        <w:spacing w:line="360" w:lineRule="auto"/>
        <w:jc w:val="both"/>
        <w:rPr>
          <w:rFonts w:ascii="Comic Sans MS" w:hAnsi="Comic Sans MS"/>
        </w:rPr>
      </w:pPr>
      <w:r w:rsidRPr="00E73031">
        <w:rPr>
          <w:rFonts w:ascii="Comic Sans MS" w:hAnsi="Comic Sans MS"/>
          <w:b/>
        </w:rPr>
        <w:t>11.</w:t>
      </w:r>
      <w:r w:rsidR="00323465" w:rsidRPr="00E73031">
        <w:rPr>
          <w:rFonts w:ascii="Comic Sans MS" w:hAnsi="Comic Sans MS"/>
          <w:b/>
        </w:rPr>
        <w:t>5</w:t>
      </w:r>
      <w:r w:rsidRPr="00E73031">
        <w:rPr>
          <w:rFonts w:ascii="Comic Sans MS" w:hAnsi="Comic Sans MS"/>
          <w:b/>
        </w:rPr>
        <w:t>.</w:t>
      </w:r>
      <w:r w:rsidRPr="00E73031">
        <w:rPr>
          <w:rFonts w:ascii="Comic Sans MS" w:hAnsi="Comic Sans MS"/>
        </w:rPr>
        <w:t xml:space="preserve"> A multa aplicada deverá ser recolhida no prazo máximo de </w:t>
      </w:r>
      <w:r w:rsidRPr="00E73031">
        <w:rPr>
          <w:rFonts w:ascii="Comic Sans MS" w:hAnsi="Comic Sans MS"/>
          <w:b/>
        </w:rPr>
        <w:t>15</w:t>
      </w:r>
      <w:r w:rsidRPr="00E73031">
        <w:rPr>
          <w:rFonts w:ascii="Comic Sans MS" w:hAnsi="Comic Sans MS"/>
        </w:rPr>
        <w:t xml:space="preserve"> (quinze) dias consecutivos, a contar da data da comunicação oficial, que especificará o procedimento para efetivação do recolhimento;</w:t>
      </w:r>
    </w:p>
    <w:p w:rsidR="008C3A41" w:rsidRDefault="008C3A41" w:rsidP="00E73031">
      <w:pPr>
        <w:spacing w:line="360" w:lineRule="auto"/>
        <w:contextualSpacing/>
        <w:jc w:val="both"/>
        <w:rPr>
          <w:rFonts w:ascii="Comic Sans MS" w:hAnsi="Comic Sans MS"/>
        </w:rPr>
      </w:pPr>
      <w:r w:rsidRPr="00E73031">
        <w:rPr>
          <w:rFonts w:ascii="Comic Sans MS" w:hAnsi="Comic Sans MS"/>
          <w:b/>
        </w:rPr>
        <w:t>11.</w:t>
      </w:r>
      <w:r w:rsidR="00323465" w:rsidRPr="00E73031">
        <w:rPr>
          <w:rFonts w:ascii="Comic Sans MS" w:hAnsi="Comic Sans MS"/>
          <w:b/>
        </w:rPr>
        <w:t>6</w:t>
      </w:r>
      <w:r w:rsidRPr="00E73031">
        <w:rPr>
          <w:rFonts w:ascii="Comic Sans MS" w:hAnsi="Comic Sans MS"/>
          <w:b/>
        </w:rPr>
        <w:t xml:space="preserve">. </w:t>
      </w:r>
      <w:r w:rsidRPr="00E73031">
        <w:rPr>
          <w:rFonts w:ascii="Comic Sans MS" w:hAnsi="Comic Sans MS"/>
        </w:rPr>
        <w:t>A sanção prevista na alínea “</w:t>
      </w:r>
      <w:r w:rsidRPr="00E73031">
        <w:rPr>
          <w:rFonts w:ascii="Comic Sans MS" w:hAnsi="Comic Sans MS"/>
          <w:b/>
        </w:rPr>
        <w:t>a”</w:t>
      </w:r>
      <w:r w:rsidRPr="00E73031">
        <w:rPr>
          <w:rFonts w:ascii="Comic Sans MS" w:hAnsi="Comic Sans MS"/>
        </w:rPr>
        <w:t xml:space="preserve">, do item </w:t>
      </w:r>
      <w:r w:rsidRPr="00E73031">
        <w:rPr>
          <w:rFonts w:ascii="Comic Sans MS" w:hAnsi="Comic Sans MS"/>
          <w:b/>
        </w:rPr>
        <w:t>11.2</w:t>
      </w:r>
      <w:r w:rsidRPr="00E73031">
        <w:rPr>
          <w:rFonts w:ascii="Comic Sans MS" w:hAnsi="Comic Sans MS"/>
        </w:rPr>
        <w:t xml:space="preserve">, poderá ser aplicada com a incidência de multas, previstas nas alíneas </w:t>
      </w:r>
      <w:r w:rsidRPr="00E73031">
        <w:rPr>
          <w:rFonts w:ascii="Comic Sans MS" w:hAnsi="Comic Sans MS"/>
          <w:b/>
        </w:rPr>
        <w:t>“b”, “c”</w:t>
      </w:r>
      <w:r w:rsidRPr="00E73031">
        <w:rPr>
          <w:rFonts w:ascii="Comic Sans MS" w:hAnsi="Comic Sans MS"/>
        </w:rPr>
        <w:t xml:space="preserve"> e </w:t>
      </w:r>
      <w:r w:rsidRPr="00E73031">
        <w:rPr>
          <w:rFonts w:ascii="Comic Sans MS" w:hAnsi="Comic Sans MS"/>
          <w:b/>
        </w:rPr>
        <w:t>“d”,</w:t>
      </w:r>
      <w:r w:rsidRPr="00E73031">
        <w:rPr>
          <w:rFonts w:ascii="Comic Sans MS" w:hAnsi="Comic Sans MS"/>
        </w:rPr>
        <w:t xml:space="preserve"> devendo a defesa prévia d</w:t>
      </w:r>
      <w:r w:rsidR="00AF730C" w:rsidRPr="00E73031">
        <w:rPr>
          <w:rFonts w:ascii="Comic Sans MS" w:hAnsi="Comic Sans MS"/>
        </w:rPr>
        <w:t>a CONTRATADA</w:t>
      </w:r>
      <w:r w:rsidRPr="00E73031">
        <w:rPr>
          <w:rFonts w:ascii="Comic Sans MS" w:hAnsi="Comic Sans MS"/>
        </w:rPr>
        <w:t xml:space="preserve">, no respectivo processo, ser apresentada no prazo de 10 (dez) dias úteis. </w:t>
      </w:r>
    </w:p>
    <w:p w:rsidR="0094300D" w:rsidRPr="00E73031" w:rsidRDefault="0094300D" w:rsidP="00E73031">
      <w:pPr>
        <w:spacing w:line="360" w:lineRule="auto"/>
        <w:contextualSpacing/>
        <w:jc w:val="both"/>
        <w:rPr>
          <w:rFonts w:ascii="Comic Sans MS" w:hAnsi="Comic Sans MS"/>
        </w:rPr>
      </w:pPr>
    </w:p>
    <w:p w:rsidR="008C3A41" w:rsidRPr="00E73031" w:rsidRDefault="008C3A41" w:rsidP="00E73031">
      <w:pPr>
        <w:pStyle w:val="Recuodecorpodetexto2"/>
        <w:spacing w:after="0" w:line="360" w:lineRule="auto"/>
        <w:ind w:left="0"/>
        <w:contextualSpacing/>
        <w:jc w:val="both"/>
        <w:rPr>
          <w:rFonts w:ascii="Comic Sans MS" w:hAnsi="Comic Sans MS"/>
        </w:rPr>
      </w:pPr>
      <w:r w:rsidRPr="00E73031">
        <w:rPr>
          <w:rFonts w:ascii="Comic Sans MS" w:hAnsi="Comic Sans MS"/>
          <w:b/>
          <w:bCs/>
        </w:rPr>
        <w:t>CLÁUSULA DÉCIMA SEGUNDA – DA RESOLUÇÃO DO CONTRATO</w:t>
      </w:r>
      <w:r w:rsidRPr="00E73031">
        <w:rPr>
          <w:rFonts w:ascii="Comic Sans MS" w:hAnsi="Comic Sans MS"/>
          <w:bCs/>
        </w:rPr>
        <w:t xml:space="preserve">: A inexecução parcial </w:t>
      </w:r>
      <w:r w:rsidR="00AF730C" w:rsidRPr="00E73031">
        <w:rPr>
          <w:rFonts w:ascii="Comic Sans MS" w:hAnsi="Comic Sans MS"/>
        </w:rPr>
        <w:t xml:space="preserve">ou total do Contrato poderá ensejar </w:t>
      </w:r>
      <w:r w:rsidRPr="00E73031">
        <w:rPr>
          <w:rFonts w:ascii="Comic Sans MS" w:hAnsi="Comic Sans MS"/>
        </w:rPr>
        <w:t>sua rescisão, da seguinte forma, garantido o processo legal do contraditório e a ampla defesa:</w:t>
      </w:r>
    </w:p>
    <w:p w:rsidR="008C3A41" w:rsidRPr="00E73031" w:rsidRDefault="008C3A41"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a)</w:t>
      </w:r>
      <w:r w:rsidRPr="00E73031">
        <w:rPr>
          <w:rFonts w:ascii="Comic Sans MS" w:hAnsi="Comic Sans MS"/>
        </w:rPr>
        <w:t xml:space="preserve"> – De forma unilateral; </w:t>
      </w:r>
    </w:p>
    <w:p w:rsidR="008C3A41" w:rsidRPr="00E73031" w:rsidRDefault="008C3A41" w:rsidP="00E73031">
      <w:pPr>
        <w:pStyle w:val="Recuodecorpodetexto2"/>
        <w:spacing w:after="0" w:line="360" w:lineRule="auto"/>
        <w:ind w:left="0"/>
        <w:contextualSpacing/>
        <w:jc w:val="both"/>
        <w:rPr>
          <w:rFonts w:ascii="Comic Sans MS" w:hAnsi="Comic Sans MS"/>
          <w:b/>
        </w:rPr>
      </w:pPr>
      <w:r w:rsidRPr="00E73031">
        <w:rPr>
          <w:rFonts w:ascii="Comic Sans MS" w:hAnsi="Comic Sans MS"/>
          <w:b/>
        </w:rPr>
        <w:t>b)</w:t>
      </w:r>
      <w:r w:rsidRPr="00E73031">
        <w:rPr>
          <w:rFonts w:ascii="Comic Sans MS" w:hAnsi="Comic Sans MS"/>
        </w:rPr>
        <w:t xml:space="preserve"> – Por acordo entre as partes, desde que haja conveniência à</w:t>
      </w:r>
      <w:r w:rsidRPr="00E73031">
        <w:rPr>
          <w:rFonts w:ascii="Comic Sans MS" w:hAnsi="Comic Sans MS"/>
          <w:b/>
        </w:rPr>
        <w:t>CONTRATANTE</w:t>
      </w:r>
      <w:r w:rsidRPr="00E73031">
        <w:rPr>
          <w:rFonts w:ascii="Comic Sans MS" w:hAnsi="Comic Sans MS"/>
        </w:rPr>
        <w:t xml:space="preserve">e à </w:t>
      </w:r>
      <w:r w:rsidRPr="00E73031">
        <w:rPr>
          <w:rFonts w:ascii="Comic Sans MS" w:hAnsi="Comic Sans MS"/>
          <w:b/>
        </w:rPr>
        <w:t>CONTRATADA</w:t>
      </w:r>
      <w:r w:rsidRPr="00E73031">
        <w:rPr>
          <w:rFonts w:ascii="Comic Sans MS" w:hAnsi="Comic Sans MS"/>
        </w:rPr>
        <w:t>;</w:t>
      </w:r>
    </w:p>
    <w:p w:rsidR="008C3A41" w:rsidRPr="00E73031" w:rsidRDefault="008C3A41"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c)</w:t>
      </w:r>
      <w:r w:rsidRPr="00E73031">
        <w:rPr>
          <w:rFonts w:ascii="Comic Sans MS" w:hAnsi="Comic Sans MS"/>
        </w:rPr>
        <w:t xml:space="preserve"> – Por determinação judicial. </w:t>
      </w:r>
    </w:p>
    <w:p w:rsidR="008C3A41" w:rsidRPr="00E73031" w:rsidRDefault="008C3A41"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12.1</w:t>
      </w:r>
      <w:r w:rsidRPr="00E73031">
        <w:rPr>
          <w:rFonts w:ascii="Comic Sans MS" w:hAnsi="Comic Sans MS"/>
        </w:rPr>
        <w:t>. Constituem outros motivos para a rescisão contratual:</w:t>
      </w:r>
    </w:p>
    <w:p w:rsidR="008C3A41" w:rsidRPr="00E73031" w:rsidRDefault="008C3A41"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a)</w:t>
      </w:r>
      <w:r w:rsidRPr="00E73031">
        <w:rPr>
          <w:rFonts w:ascii="Comic Sans MS" w:hAnsi="Comic Sans MS"/>
        </w:rPr>
        <w:t xml:space="preserve"> O não cumprimento </w:t>
      </w:r>
      <w:r w:rsidR="00AF730C" w:rsidRPr="00E73031">
        <w:rPr>
          <w:rFonts w:ascii="Comic Sans MS" w:hAnsi="Comic Sans MS"/>
        </w:rPr>
        <w:t xml:space="preserve">ou cumprimento </w:t>
      </w:r>
      <w:r w:rsidRPr="00E73031">
        <w:rPr>
          <w:rFonts w:ascii="Comic Sans MS" w:hAnsi="Comic Sans MS"/>
        </w:rPr>
        <w:t xml:space="preserve">de cláusulas contratuais, especificações ou prazos; </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b</w:t>
      </w:r>
      <w:r w:rsidR="008C3A41" w:rsidRPr="00E73031">
        <w:rPr>
          <w:rFonts w:ascii="Comic Sans MS" w:hAnsi="Comic Sans MS"/>
          <w:b/>
        </w:rPr>
        <w:t>)</w:t>
      </w:r>
      <w:r w:rsidR="008C3A41" w:rsidRPr="00E73031">
        <w:rPr>
          <w:rFonts w:ascii="Comic Sans MS" w:hAnsi="Comic Sans MS"/>
        </w:rPr>
        <w:t xml:space="preserve"> A lentidão do seu cumprimento, levando a </w:t>
      </w:r>
      <w:r w:rsidR="008C3A41" w:rsidRPr="00E73031">
        <w:rPr>
          <w:rFonts w:ascii="Comic Sans MS" w:hAnsi="Comic Sans MS"/>
          <w:b/>
        </w:rPr>
        <w:t>CONTRATANTE</w:t>
      </w:r>
      <w:r w:rsidR="008C3A41" w:rsidRPr="00E73031">
        <w:rPr>
          <w:rFonts w:ascii="Comic Sans MS" w:hAnsi="Comic Sans MS"/>
        </w:rPr>
        <w:t xml:space="preserve"> a</w:t>
      </w:r>
      <w:r w:rsidR="00E30F4C" w:rsidRPr="00E73031">
        <w:rPr>
          <w:rFonts w:ascii="Comic Sans MS" w:hAnsi="Comic Sans MS"/>
        </w:rPr>
        <w:t xml:space="preserve"> comprovar a impossibilidade </w:t>
      </w:r>
      <w:r w:rsidR="00654640" w:rsidRPr="00E73031">
        <w:rPr>
          <w:rFonts w:ascii="Comic Sans MS" w:hAnsi="Comic Sans MS"/>
        </w:rPr>
        <w:t>da conclusãodos serviços</w:t>
      </w:r>
      <w:r w:rsidR="002963A4" w:rsidRPr="00E73031">
        <w:rPr>
          <w:rFonts w:ascii="Comic Sans MS" w:hAnsi="Comic Sans MS"/>
        </w:rPr>
        <w:t xml:space="preserve"> pela </w:t>
      </w:r>
      <w:r w:rsidR="002963A4" w:rsidRPr="00E73031">
        <w:rPr>
          <w:rFonts w:ascii="Comic Sans MS" w:hAnsi="Comic Sans MS"/>
          <w:b/>
        </w:rPr>
        <w:t>CONTRATADA</w:t>
      </w:r>
      <w:r w:rsidR="008C3A41" w:rsidRPr="00E73031">
        <w:rPr>
          <w:rFonts w:ascii="Comic Sans MS" w:hAnsi="Comic Sans MS"/>
        </w:rPr>
        <w:t xml:space="preserve"> nos prazos estipulados; </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lastRenderedPageBreak/>
        <w:t>c</w:t>
      </w:r>
      <w:r w:rsidR="008C3A41" w:rsidRPr="00E73031">
        <w:rPr>
          <w:rFonts w:ascii="Comic Sans MS" w:hAnsi="Comic Sans MS"/>
          <w:b/>
        </w:rPr>
        <w:t>)</w:t>
      </w:r>
      <w:r w:rsidR="002851A7" w:rsidRPr="00E73031">
        <w:rPr>
          <w:rFonts w:ascii="Comic Sans MS" w:hAnsi="Comic Sans MS"/>
        </w:rPr>
        <w:t xml:space="preserve"> O atraso injustificado na </w:t>
      </w:r>
      <w:r w:rsidR="00D21F87">
        <w:rPr>
          <w:rFonts w:ascii="Comic Sans MS" w:hAnsi="Comic Sans MS"/>
        </w:rPr>
        <w:t>execução</w:t>
      </w:r>
      <w:r w:rsidR="002851A7" w:rsidRPr="00E73031">
        <w:rPr>
          <w:rFonts w:ascii="Comic Sans MS" w:hAnsi="Comic Sans MS"/>
        </w:rPr>
        <w:t xml:space="preserve"> dos serviços</w:t>
      </w:r>
      <w:r w:rsidR="008C3A41" w:rsidRPr="00E73031">
        <w:rPr>
          <w:rFonts w:ascii="Comic Sans MS" w:hAnsi="Comic Sans MS"/>
        </w:rPr>
        <w:t>;</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d</w:t>
      </w:r>
      <w:r w:rsidR="008C3A41" w:rsidRPr="00E73031">
        <w:rPr>
          <w:rFonts w:ascii="Comic Sans MS" w:hAnsi="Comic Sans MS"/>
          <w:b/>
        </w:rPr>
        <w:t>)</w:t>
      </w:r>
      <w:r w:rsidR="00E30F4C" w:rsidRPr="00E73031">
        <w:rPr>
          <w:rFonts w:ascii="Comic Sans MS" w:hAnsi="Comic Sans MS"/>
        </w:rPr>
        <w:t>A paralisação</w:t>
      </w:r>
      <w:r w:rsidR="002851A7" w:rsidRPr="00E73031">
        <w:rPr>
          <w:rFonts w:ascii="Comic Sans MS" w:hAnsi="Comic Sans MS"/>
        </w:rPr>
        <w:t xml:space="preserve"> na </w:t>
      </w:r>
      <w:r w:rsidR="00D21F87">
        <w:rPr>
          <w:rFonts w:ascii="Comic Sans MS" w:hAnsi="Comic Sans MS"/>
        </w:rPr>
        <w:t>execução</w:t>
      </w:r>
      <w:r w:rsidR="002851A7" w:rsidRPr="00E73031">
        <w:rPr>
          <w:rFonts w:ascii="Comic Sans MS" w:hAnsi="Comic Sans MS"/>
        </w:rPr>
        <w:t xml:space="preserve"> dos serviços</w:t>
      </w:r>
      <w:r w:rsidR="008C3A41" w:rsidRPr="00E73031">
        <w:rPr>
          <w:rFonts w:ascii="Comic Sans MS" w:hAnsi="Comic Sans MS"/>
        </w:rPr>
        <w:t xml:space="preserve">, sem justa causa e prévia comunicação à </w:t>
      </w:r>
      <w:r w:rsidR="008C3A41" w:rsidRPr="00E73031">
        <w:rPr>
          <w:rFonts w:ascii="Comic Sans MS" w:hAnsi="Comic Sans MS"/>
          <w:b/>
        </w:rPr>
        <w:t>CONTRATANTE</w:t>
      </w:r>
      <w:r w:rsidR="008C3A41" w:rsidRPr="00E73031">
        <w:rPr>
          <w:rFonts w:ascii="Comic Sans MS" w:hAnsi="Comic Sans MS"/>
        </w:rPr>
        <w:t>;</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e</w:t>
      </w:r>
      <w:r w:rsidR="008C3A41" w:rsidRPr="00E73031">
        <w:rPr>
          <w:rFonts w:ascii="Comic Sans MS" w:hAnsi="Comic Sans MS"/>
          <w:b/>
        </w:rPr>
        <w:t>)</w:t>
      </w:r>
      <w:r w:rsidR="008C3A41" w:rsidRPr="00E73031">
        <w:rPr>
          <w:rFonts w:ascii="Comic Sans MS" w:hAnsi="Comic Sans MS"/>
        </w:rPr>
        <w:t xml:space="preserve"> O desatendimento das determinações regulares da </w:t>
      </w:r>
      <w:r w:rsidR="008C3A41" w:rsidRPr="00E73031">
        <w:rPr>
          <w:rFonts w:ascii="Comic Sans MS" w:hAnsi="Comic Sans MS"/>
          <w:b/>
        </w:rPr>
        <w:t>CONTRATANTE</w:t>
      </w:r>
      <w:r w:rsidR="008C3A41" w:rsidRPr="00E73031">
        <w:rPr>
          <w:rFonts w:ascii="Comic Sans MS" w:hAnsi="Comic Sans MS"/>
        </w:rPr>
        <w:t xml:space="preserve"> decorrentes do acompanhamento e fiscalização do contrato; </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f</w:t>
      </w:r>
      <w:r w:rsidR="008C3A41" w:rsidRPr="00E73031">
        <w:rPr>
          <w:rFonts w:ascii="Comic Sans MS" w:hAnsi="Comic Sans MS"/>
          <w:b/>
        </w:rPr>
        <w:t>)</w:t>
      </w:r>
      <w:r w:rsidR="008C3A41" w:rsidRPr="00E73031">
        <w:rPr>
          <w:rFonts w:ascii="Comic Sans MS" w:hAnsi="Comic Sans MS"/>
        </w:rPr>
        <w:t xml:space="preserve"> A decretação de falência ou a instauração de insolvência civil; </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g</w:t>
      </w:r>
      <w:r w:rsidR="008C3A41" w:rsidRPr="00E73031">
        <w:rPr>
          <w:rFonts w:ascii="Comic Sans MS" w:hAnsi="Comic Sans MS"/>
          <w:b/>
        </w:rPr>
        <w:t>)</w:t>
      </w:r>
      <w:r w:rsidR="008C3A41" w:rsidRPr="00E73031">
        <w:rPr>
          <w:rFonts w:ascii="Comic Sans MS" w:hAnsi="Comic Sans MS"/>
        </w:rPr>
        <w:t xml:space="preserve"> A dissolução da sociedade; </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h</w:t>
      </w:r>
      <w:r w:rsidR="008C3A41" w:rsidRPr="00E73031">
        <w:rPr>
          <w:rFonts w:ascii="Comic Sans MS" w:hAnsi="Comic Sans MS"/>
          <w:b/>
        </w:rPr>
        <w:t>)</w:t>
      </w:r>
      <w:r w:rsidR="008C3A41" w:rsidRPr="00E73031">
        <w:rPr>
          <w:rFonts w:ascii="Comic Sans MS" w:hAnsi="Comic Sans MS"/>
        </w:rPr>
        <w:t xml:space="preserve"> A alteração social ou a modificação da finalidade ou da estrutura da </w:t>
      </w:r>
      <w:r w:rsidR="008C3A41" w:rsidRPr="00E73031">
        <w:rPr>
          <w:rFonts w:ascii="Comic Sans MS" w:hAnsi="Comic Sans MS"/>
          <w:b/>
        </w:rPr>
        <w:t>CONTRATADA</w:t>
      </w:r>
      <w:r w:rsidR="008C3A41" w:rsidRPr="00E73031">
        <w:rPr>
          <w:rFonts w:ascii="Comic Sans MS" w:hAnsi="Comic Sans MS"/>
        </w:rPr>
        <w:t xml:space="preserve">, que prejudique a execução do Contrato;  </w:t>
      </w:r>
    </w:p>
    <w:p w:rsidR="008C3A41" w:rsidRPr="00E73031" w:rsidRDefault="00143039"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i</w:t>
      </w:r>
      <w:r w:rsidR="008C3A41" w:rsidRPr="00E73031">
        <w:rPr>
          <w:rFonts w:ascii="Comic Sans MS" w:hAnsi="Comic Sans MS"/>
          <w:b/>
        </w:rPr>
        <w:t>)</w:t>
      </w:r>
      <w:r w:rsidR="008C3A41" w:rsidRPr="00E73031">
        <w:rPr>
          <w:rFonts w:ascii="Comic Sans MS" w:hAnsi="Comic Sans MS"/>
        </w:rPr>
        <w:t xml:space="preserve"> A ocorrência de caso fortuito ou de força maior, regularmente comprovada, impeditiva da execução do Contrato. </w:t>
      </w:r>
    </w:p>
    <w:p w:rsidR="008C3A41" w:rsidRDefault="008C3A41" w:rsidP="00E73031">
      <w:pPr>
        <w:pStyle w:val="Recuodecorpodetexto2"/>
        <w:spacing w:after="0" w:line="360" w:lineRule="auto"/>
        <w:ind w:left="0"/>
        <w:contextualSpacing/>
        <w:jc w:val="both"/>
        <w:rPr>
          <w:rFonts w:ascii="Comic Sans MS" w:hAnsi="Comic Sans MS"/>
        </w:rPr>
      </w:pPr>
      <w:r w:rsidRPr="00E73031">
        <w:rPr>
          <w:rFonts w:ascii="Comic Sans MS" w:hAnsi="Comic Sans MS"/>
          <w:b/>
        </w:rPr>
        <w:t>12.2</w:t>
      </w:r>
      <w:r w:rsidRPr="00E73031">
        <w:rPr>
          <w:rFonts w:ascii="Comic Sans MS" w:hAnsi="Comic Sans MS"/>
        </w:rPr>
        <w:t>. Os casos de rescisão contratual serão formalmente motivados.</w:t>
      </w:r>
    </w:p>
    <w:p w:rsidR="0094300D" w:rsidRPr="00E73031" w:rsidRDefault="0094300D" w:rsidP="00E73031">
      <w:pPr>
        <w:pStyle w:val="Recuodecorpodetexto2"/>
        <w:spacing w:after="0" w:line="360" w:lineRule="auto"/>
        <w:ind w:left="0"/>
        <w:contextualSpacing/>
        <w:jc w:val="both"/>
        <w:rPr>
          <w:rFonts w:ascii="Comic Sans MS" w:hAnsi="Comic Sans MS"/>
        </w:rPr>
      </w:pPr>
    </w:p>
    <w:p w:rsidR="008C3A41" w:rsidRPr="00E73031" w:rsidRDefault="008C3A41" w:rsidP="00E73031">
      <w:pPr>
        <w:pStyle w:val="Recuodecorpodetexto22"/>
        <w:spacing w:after="0" w:line="360" w:lineRule="auto"/>
        <w:ind w:left="0"/>
        <w:contextualSpacing/>
        <w:jc w:val="both"/>
        <w:rPr>
          <w:rFonts w:ascii="Comic Sans MS" w:hAnsi="Comic Sans MS"/>
        </w:rPr>
      </w:pPr>
      <w:r w:rsidRPr="00E73031">
        <w:rPr>
          <w:rFonts w:ascii="Comic Sans MS" w:hAnsi="Comic Sans MS"/>
          <w:b/>
          <w:bCs/>
        </w:rPr>
        <w:t>CLÁUSULA DÉCIMA TERCEIRA – DA</w:t>
      </w:r>
      <w:r w:rsidR="00143039" w:rsidRPr="00E73031">
        <w:rPr>
          <w:rFonts w:ascii="Comic Sans MS" w:hAnsi="Comic Sans MS"/>
          <w:b/>
          <w:bCs/>
        </w:rPr>
        <w:t>S</w:t>
      </w:r>
      <w:r w:rsidR="002851A7" w:rsidRPr="00E73031">
        <w:rPr>
          <w:rFonts w:ascii="Comic Sans MS" w:hAnsi="Comic Sans MS"/>
          <w:b/>
          <w:bCs/>
        </w:rPr>
        <w:t xml:space="preserve">CONDIÇÕES PARA </w:t>
      </w:r>
      <w:r w:rsidR="00D21F87">
        <w:rPr>
          <w:rFonts w:ascii="Comic Sans MS" w:hAnsi="Comic Sans MS"/>
          <w:b/>
          <w:bCs/>
        </w:rPr>
        <w:t xml:space="preserve">EXECUÇÃO </w:t>
      </w:r>
      <w:r w:rsidR="002851A7" w:rsidRPr="00E73031">
        <w:rPr>
          <w:rFonts w:ascii="Comic Sans MS" w:hAnsi="Comic Sans MS"/>
          <w:b/>
          <w:bCs/>
        </w:rPr>
        <w:t>DOS SERVIÇOS</w:t>
      </w:r>
      <w:r w:rsidRPr="00E73031">
        <w:rPr>
          <w:rFonts w:ascii="Comic Sans MS" w:hAnsi="Comic Sans MS"/>
          <w:b/>
        </w:rPr>
        <w:t xml:space="preserve">: </w:t>
      </w:r>
      <w:r w:rsidRPr="00E73031">
        <w:rPr>
          <w:rFonts w:ascii="Comic Sans MS" w:hAnsi="Comic Sans MS"/>
        </w:rPr>
        <w:t xml:space="preserve">São procedimentos que deverão ser adotados pela </w:t>
      </w:r>
      <w:r w:rsidRPr="00E73031">
        <w:rPr>
          <w:rFonts w:ascii="Comic Sans MS" w:hAnsi="Comic Sans MS"/>
          <w:b/>
        </w:rPr>
        <w:t>CONTRATADA</w:t>
      </w:r>
      <w:r w:rsidRPr="00E73031">
        <w:rPr>
          <w:rFonts w:ascii="Comic Sans MS" w:hAnsi="Comic Sans MS"/>
        </w:rPr>
        <w:t xml:space="preserve"> para </w:t>
      </w:r>
      <w:r w:rsidR="002851A7" w:rsidRPr="00E73031">
        <w:rPr>
          <w:rFonts w:ascii="Comic Sans MS" w:hAnsi="Comic Sans MS"/>
        </w:rPr>
        <w:t xml:space="preserve">a </w:t>
      </w:r>
      <w:r w:rsidR="00D21F87">
        <w:rPr>
          <w:rFonts w:ascii="Comic Sans MS" w:hAnsi="Comic Sans MS"/>
        </w:rPr>
        <w:t>execução</w:t>
      </w:r>
      <w:r w:rsidR="002851A7" w:rsidRPr="00E73031">
        <w:rPr>
          <w:rFonts w:ascii="Comic Sans MS" w:hAnsi="Comic Sans MS"/>
        </w:rPr>
        <w:t xml:space="preserve"> dos serviços</w:t>
      </w:r>
      <w:r w:rsidRPr="00E73031">
        <w:rPr>
          <w:rFonts w:ascii="Comic Sans MS" w:hAnsi="Comic Sans MS"/>
        </w:rPr>
        <w:t xml:space="preserve">: </w:t>
      </w:r>
    </w:p>
    <w:p w:rsidR="008C3A41" w:rsidRPr="00E73031" w:rsidRDefault="008C3A41" w:rsidP="00E73031">
      <w:pPr>
        <w:pStyle w:val="Corpodetexto"/>
        <w:suppressAutoHyphens w:val="0"/>
        <w:spacing w:after="0" w:line="360" w:lineRule="auto"/>
        <w:jc w:val="both"/>
        <w:rPr>
          <w:rFonts w:ascii="Comic Sans MS" w:hAnsi="Comic Sans MS"/>
        </w:rPr>
      </w:pPr>
      <w:r w:rsidRPr="00E73031">
        <w:rPr>
          <w:rFonts w:ascii="Comic Sans MS" w:hAnsi="Comic Sans MS"/>
          <w:b/>
        </w:rPr>
        <w:t>13.1.</w:t>
      </w:r>
      <w:r w:rsidRPr="00E73031">
        <w:rPr>
          <w:rFonts w:ascii="Comic Sans MS" w:hAnsi="Comic Sans MS"/>
        </w:rPr>
        <w:t xml:space="preserve"> Obedecer rigorosamente </w:t>
      </w:r>
      <w:r w:rsidR="001B64EC" w:rsidRPr="00E73031">
        <w:rPr>
          <w:rFonts w:ascii="Comic Sans MS" w:hAnsi="Comic Sans MS"/>
        </w:rPr>
        <w:t>a</w:t>
      </w:r>
      <w:r w:rsidRPr="00E73031">
        <w:rPr>
          <w:rFonts w:ascii="Comic Sans MS" w:hAnsi="Comic Sans MS"/>
        </w:rPr>
        <w:t xml:space="preserve">o disposto nos documentos deste Contrato, permanecendo responsável pela segurança eficiência, adequação dos métodos, bem como atender, </w:t>
      </w:r>
      <w:r w:rsidR="0060431D" w:rsidRPr="00E73031">
        <w:rPr>
          <w:rFonts w:ascii="Comic Sans MS" w:hAnsi="Comic Sans MS"/>
        </w:rPr>
        <w:t xml:space="preserve">por ocasião da </w:t>
      </w:r>
      <w:r w:rsidR="00D21F87">
        <w:rPr>
          <w:rFonts w:ascii="Comic Sans MS" w:hAnsi="Comic Sans MS"/>
        </w:rPr>
        <w:t>execução</w:t>
      </w:r>
      <w:r w:rsidR="0060431D" w:rsidRPr="00E73031">
        <w:rPr>
          <w:rFonts w:ascii="Comic Sans MS" w:hAnsi="Comic Sans MS"/>
        </w:rPr>
        <w:t xml:space="preserve"> dos serviços</w:t>
      </w:r>
      <w:r w:rsidRPr="00E73031">
        <w:rPr>
          <w:rFonts w:ascii="Comic Sans MS" w:hAnsi="Comic Sans MS"/>
        </w:rPr>
        <w:t>, as exigências das normas vigentes;</w:t>
      </w:r>
    </w:p>
    <w:p w:rsidR="008C3A41" w:rsidRPr="00E73031" w:rsidRDefault="008C3A41" w:rsidP="00E73031">
      <w:pPr>
        <w:pStyle w:val="Corpodetexto"/>
        <w:suppressAutoHyphens w:val="0"/>
        <w:spacing w:after="0" w:line="360" w:lineRule="auto"/>
        <w:jc w:val="both"/>
        <w:rPr>
          <w:rFonts w:ascii="Comic Sans MS" w:hAnsi="Comic Sans MS"/>
        </w:rPr>
      </w:pPr>
      <w:r w:rsidRPr="00E73031">
        <w:rPr>
          <w:rFonts w:ascii="Comic Sans MS" w:hAnsi="Comic Sans MS"/>
          <w:b/>
        </w:rPr>
        <w:t>13.2.</w:t>
      </w:r>
      <w:r w:rsidRPr="00E73031">
        <w:rPr>
          <w:rFonts w:ascii="Comic Sans MS" w:hAnsi="Comic Sans MS"/>
        </w:rPr>
        <w:t xml:space="preserve"> Refazer às s</w:t>
      </w:r>
      <w:r w:rsidR="009837A8" w:rsidRPr="00E73031">
        <w:rPr>
          <w:rFonts w:ascii="Comic Sans MS" w:hAnsi="Comic Sans MS"/>
        </w:rPr>
        <w:t>uas custas, quaisquer partes do</w:t>
      </w:r>
      <w:r w:rsidR="007D4D82" w:rsidRPr="00E73031">
        <w:rPr>
          <w:rFonts w:ascii="Comic Sans MS" w:hAnsi="Comic Sans MS"/>
        </w:rPr>
        <w:t>s</w:t>
      </w:r>
      <w:r w:rsidR="0060431D" w:rsidRPr="00E73031">
        <w:rPr>
          <w:rFonts w:ascii="Comic Sans MS" w:hAnsi="Comic Sans MS"/>
        </w:rPr>
        <w:t>serviços</w:t>
      </w:r>
      <w:r w:rsidRPr="00E73031">
        <w:rPr>
          <w:rFonts w:ascii="Comic Sans MS" w:hAnsi="Comic Sans MS"/>
        </w:rPr>
        <w:t xml:space="preserve"> que, a juízo da Fiscalização não tenham sido </w:t>
      </w:r>
      <w:r w:rsidR="002F11F1" w:rsidRPr="00E73031">
        <w:rPr>
          <w:rFonts w:ascii="Comic Sans MS" w:hAnsi="Comic Sans MS"/>
        </w:rPr>
        <w:t>executados</w:t>
      </w:r>
      <w:r w:rsidR="00143039" w:rsidRPr="00E73031">
        <w:rPr>
          <w:rFonts w:ascii="Comic Sans MS" w:hAnsi="Comic Sans MS"/>
        </w:rPr>
        <w:t xml:space="preserve">pela </w:t>
      </w:r>
      <w:r w:rsidR="00143039" w:rsidRPr="00E73031">
        <w:rPr>
          <w:rFonts w:ascii="Comic Sans MS" w:hAnsi="Comic Sans MS"/>
          <w:b/>
        </w:rPr>
        <w:t>CONTRATADA</w:t>
      </w:r>
      <w:r w:rsidR="00143039" w:rsidRPr="00E73031">
        <w:rPr>
          <w:rFonts w:ascii="Comic Sans MS" w:hAnsi="Comic Sans MS"/>
        </w:rPr>
        <w:t xml:space="preserve"> em </w:t>
      </w:r>
      <w:r w:rsidR="002F11F1" w:rsidRPr="00E73031">
        <w:rPr>
          <w:rFonts w:ascii="Comic Sans MS" w:hAnsi="Comic Sans MS"/>
        </w:rPr>
        <w:t>des</w:t>
      </w:r>
      <w:r w:rsidR="00143039" w:rsidRPr="00E73031">
        <w:rPr>
          <w:rFonts w:ascii="Comic Sans MS" w:hAnsi="Comic Sans MS"/>
        </w:rPr>
        <w:t xml:space="preserve">conformidade </w:t>
      </w:r>
      <w:r w:rsidRPr="00E73031">
        <w:rPr>
          <w:rFonts w:ascii="Comic Sans MS" w:hAnsi="Comic Sans MS"/>
        </w:rPr>
        <w:t>com o estipulado nos documentos do Contrato;</w:t>
      </w:r>
    </w:p>
    <w:p w:rsidR="002F11F1" w:rsidRDefault="002F11F1" w:rsidP="00E73031">
      <w:pPr>
        <w:pStyle w:val="Corpodetexto"/>
        <w:suppressAutoHyphens w:val="0"/>
        <w:spacing w:after="0" w:line="360" w:lineRule="auto"/>
        <w:jc w:val="both"/>
        <w:rPr>
          <w:rFonts w:ascii="Comic Sans MS" w:hAnsi="Comic Sans MS" w:cs="Calibri"/>
          <w:b/>
        </w:rPr>
      </w:pPr>
      <w:r w:rsidRPr="00E73031">
        <w:rPr>
          <w:rFonts w:ascii="Comic Sans MS" w:hAnsi="Comic Sans MS"/>
          <w:b/>
        </w:rPr>
        <w:t>13.3.</w:t>
      </w:r>
      <w:r w:rsidRPr="00E73031">
        <w:rPr>
          <w:rFonts w:ascii="Comic Sans MS" w:hAnsi="Comic Sans MS"/>
        </w:rPr>
        <w:t xml:space="preserve"> A </w:t>
      </w:r>
      <w:r w:rsidR="00D67BAB" w:rsidRPr="00E73031">
        <w:rPr>
          <w:rFonts w:ascii="Comic Sans MS" w:hAnsi="Comic Sans MS"/>
          <w:b/>
        </w:rPr>
        <w:t>CONTRATADA</w:t>
      </w:r>
      <w:r w:rsidRPr="00E73031">
        <w:rPr>
          <w:rFonts w:ascii="Comic Sans MS" w:hAnsi="Comic Sans MS"/>
        </w:rPr>
        <w:t xml:space="preserve">deverá </w:t>
      </w:r>
      <w:r w:rsidR="00013A0D" w:rsidRPr="00E73031">
        <w:rPr>
          <w:rFonts w:ascii="Comic Sans MS" w:hAnsi="Comic Sans MS"/>
        </w:rPr>
        <w:t>obedecer rigorosamente às</w:t>
      </w:r>
      <w:r w:rsidRPr="00E73031">
        <w:rPr>
          <w:rFonts w:ascii="Comic Sans MS" w:hAnsi="Comic Sans MS"/>
        </w:rPr>
        <w:t xml:space="preserve"> regras estipuladas no item 4, </w:t>
      </w:r>
      <w:r w:rsidR="00D67BAB" w:rsidRPr="00E73031">
        <w:rPr>
          <w:rFonts w:ascii="Comic Sans MS" w:hAnsi="Comic Sans MS"/>
        </w:rPr>
        <w:t xml:space="preserve">do Termo de </w:t>
      </w:r>
      <w:r w:rsidR="00013A0D" w:rsidRPr="00E73031">
        <w:rPr>
          <w:rFonts w:ascii="Comic Sans MS" w:hAnsi="Comic Sans MS"/>
        </w:rPr>
        <w:t>Referência</w:t>
      </w:r>
      <w:r w:rsidR="00D67BAB" w:rsidRPr="00E73031">
        <w:rPr>
          <w:rFonts w:ascii="Comic Sans MS" w:hAnsi="Comic Sans MS"/>
        </w:rPr>
        <w:t xml:space="preserve"> nº </w:t>
      </w:r>
      <w:r w:rsidR="0084322D">
        <w:rPr>
          <w:rFonts w:ascii="Comic Sans MS" w:hAnsi="Comic Sans MS" w:cs="Calibri"/>
          <w:b/>
        </w:rPr>
        <w:t>xx</w:t>
      </w:r>
      <w:r w:rsidR="00D21F87" w:rsidRPr="00D21F87">
        <w:rPr>
          <w:rFonts w:ascii="Comic Sans MS" w:hAnsi="Comic Sans MS" w:cs="Calibri"/>
          <w:b/>
        </w:rPr>
        <w:t>/2020-DET/USOS.</w:t>
      </w:r>
    </w:p>
    <w:p w:rsidR="0094300D" w:rsidRPr="00E73031" w:rsidRDefault="0094300D" w:rsidP="00E73031">
      <w:pPr>
        <w:pStyle w:val="Corpodetexto"/>
        <w:suppressAutoHyphens w:val="0"/>
        <w:spacing w:after="0" w:line="360" w:lineRule="auto"/>
        <w:jc w:val="both"/>
        <w:rPr>
          <w:rFonts w:ascii="Comic Sans MS" w:hAnsi="Comic Sans MS"/>
        </w:rPr>
      </w:pPr>
    </w:p>
    <w:p w:rsidR="00554FBA" w:rsidRPr="00D21F87" w:rsidRDefault="001F61C7" w:rsidP="00E73031">
      <w:pPr>
        <w:pStyle w:val="Recuodecorpodetexto22"/>
        <w:spacing w:after="0" w:line="360" w:lineRule="auto"/>
        <w:ind w:left="0"/>
        <w:contextualSpacing/>
        <w:jc w:val="both"/>
        <w:rPr>
          <w:rFonts w:ascii="Comic Sans MS" w:hAnsi="Comic Sans MS"/>
        </w:rPr>
      </w:pPr>
      <w:r w:rsidRPr="00E73031">
        <w:rPr>
          <w:rFonts w:ascii="Comic Sans MS" w:hAnsi="Comic Sans MS"/>
          <w:b/>
        </w:rPr>
        <w:lastRenderedPageBreak/>
        <w:t>CLÁUSULA DÉCIMA QUARTA – DO LOCAL D</w:t>
      </w:r>
      <w:r w:rsidR="002F11F1" w:rsidRPr="00E73031">
        <w:rPr>
          <w:rFonts w:ascii="Comic Sans MS" w:hAnsi="Comic Sans MS"/>
          <w:b/>
        </w:rPr>
        <w:t xml:space="preserve">A </w:t>
      </w:r>
      <w:r w:rsidR="00D21F87">
        <w:rPr>
          <w:rFonts w:ascii="Comic Sans MS" w:hAnsi="Comic Sans MS"/>
          <w:b/>
        </w:rPr>
        <w:t>EXECUÇÃO</w:t>
      </w:r>
      <w:r w:rsidR="002F11F1" w:rsidRPr="00E73031">
        <w:rPr>
          <w:rFonts w:ascii="Comic Sans MS" w:hAnsi="Comic Sans MS"/>
          <w:b/>
        </w:rPr>
        <w:t xml:space="preserve"> DOS SERVIÇOS: </w:t>
      </w:r>
      <w:r w:rsidR="00C7194E" w:rsidRPr="00E73031">
        <w:rPr>
          <w:rFonts w:ascii="Comic Sans MS" w:hAnsi="Comic Sans MS"/>
        </w:rPr>
        <w:t xml:space="preserve">Os serviços serão </w:t>
      </w:r>
      <w:r w:rsidR="00D21F87">
        <w:rPr>
          <w:rFonts w:ascii="Comic Sans MS" w:hAnsi="Comic Sans MS"/>
        </w:rPr>
        <w:t xml:space="preserve">executados nos </w:t>
      </w:r>
      <w:r w:rsidR="00D21F87" w:rsidRPr="00D21F87">
        <w:rPr>
          <w:rFonts w:ascii="Comic Sans MS" w:hAnsi="Comic Sans MS" w:cs="Calibri"/>
        </w:rPr>
        <w:t xml:space="preserve">municípios das Unidades de Negócios da COSANPA,  da </w:t>
      </w:r>
      <w:r w:rsidR="00AE69EF">
        <w:rPr>
          <w:rFonts w:ascii="Comic Sans MS" w:hAnsi="Comic Sans MS" w:cs="Calibri"/>
        </w:rPr>
        <w:t>XXXXXXXXXXXXXXXXXXXXXX</w:t>
      </w:r>
    </w:p>
    <w:p w:rsidR="008C3A41" w:rsidRPr="00E73031" w:rsidRDefault="00C07F91" w:rsidP="00E73031">
      <w:pPr>
        <w:pStyle w:val="Corpodetexto"/>
        <w:spacing w:after="0" w:line="360" w:lineRule="auto"/>
        <w:jc w:val="both"/>
        <w:rPr>
          <w:rFonts w:ascii="Comic Sans MS" w:hAnsi="Comic Sans MS"/>
        </w:rPr>
      </w:pPr>
      <w:r w:rsidRPr="00E73031">
        <w:rPr>
          <w:rFonts w:ascii="Comic Sans MS" w:hAnsi="Comic Sans MS"/>
          <w:b/>
          <w:bCs/>
        </w:rPr>
        <w:t>CLÁUSULA DÉCIMA QU</w:t>
      </w:r>
      <w:r w:rsidR="00554FBA" w:rsidRPr="00E73031">
        <w:rPr>
          <w:rFonts w:ascii="Comic Sans MS" w:hAnsi="Comic Sans MS"/>
          <w:b/>
          <w:bCs/>
        </w:rPr>
        <w:t>IN</w:t>
      </w:r>
      <w:r w:rsidR="008C3A41" w:rsidRPr="00E73031">
        <w:rPr>
          <w:rFonts w:ascii="Comic Sans MS" w:hAnsi="Comic Sans MS"/>
          <w:b/>
          <w:bCs/>
        </w:rPr>
        <w:t xml:space="preserve">TA – DA </w:t>
      </w:r>
      <w:r w:rsidR="008C3A41" w:rsidRPr="00E73031">
        <w:rPr>
          <w:rFonts w:ascii="Comic Sans MS" w:hAnsi="Comic Sans MS"/>
          <w:b/>
        </w:rPr>
        <w:t xml:space="preserve">FISCALIZAÇÃO </w:t>
      </w:r>
      <w:r w:rsidR="00C7194E" w:rsidRPr="00E73031">
        <w:rPr>
          <w:rFonts w:ascii="Comic Sans MS" w:hAnsi="Comic Sans MS"/>
          <w:b/>
        </w:rPr>
        <w:t xml:space="preserve">DOS SERVIÇOS </w:t>
      </w:r>
      <w:r w:rsidR="008C3A41" w:rsidRPr="00E73031">
        <w:rPr>
          <w:rFonts w:ascii="Comic Sans MS" w:hAnsi="Comic Sans MS"/>
          <w:b/>
        </w:rPr>
        <w:t xml:space="preserve">E </w:t>
      </w:r>
      <w:r w:rsidR="00C7194E" w:rsidRPr="00E73031">
        <w:rPr>
          <w:rFonts w:ascii="Comic Sans MS" w:hAnsi="Comic Sans MS"/>
          <w:b/>
        </w:rPr>
        <w:t xml:space="preserve">DA </w:t>
      </w:r>
      <w:r w:rsidR="008C3A41" w:rsidRPr="00E73031">
        <w:rPr>
          <w:rFonts w:ascii="Comic Sans MS" w:hAnsi="Comic Sans MS"/>
          <w:b/>
        </w:rPr>
        <w:t xml:space="preserve">GESTÃO DO CONTRATO: </w:t>
      </w:r>
      <w:r w:rsidR="008C3A41" w:rsidRPr="00E73031">
        <w:rPr>
          <w:rFonts w:ascii="Comic Sans MS" w:hAnsi="Comic Sans MS"/>
        </w:rPr>
        <w:t>Nos termos do art. 154 e se</w:t>
      </w:r>
      <w:r w:rsidR="00A9280E">
        <w:rPr>
          <w:rFonts w:ascii="Comic Sans MS" w:hAnsi="Comic Sans MS"/>
        </w:rPr>
        <w:t xml:space="preserve">guintes do RILC da COSANPA, será designado </w:t>
      </w:r>
      <w:r w:rsidR="00AF17D8">
        <w:rPr>
          <w:rFonts w:ascii="Comic Sans MS" w:hAnsi="Comic Sans MS"/>
        </w:rPr>
        <w:t xml:space="preserve">um </w:t>
      </w:r>
      <w:r w:rsidR="00A9280E">
        <w:rPr>
          <w:rFonts w:ascii="Comic Sans MS" w:hAnsi="Comic Sans MS"/>
        </w:rPr>
        <w:t xml:space="preserve">representante </w:t>
      </w:r>
      <w:r w:rsidR="00AF17D8">
        <w:rPr>
          <w:rFonts w:ascii="Comic Sans MS" w:hAnsi="Comic Sans MS"/>
        </w:rPr>
        <w:t>em</w:t>
      </w:r>
      <w:r w:rsidR="00A9280E">
        <w:rPr>
          <w:rFonts w:ascii="Comic Sans MS" w:hAnsi="Comic Sans MS"/>
        </w:rPr>
        <w:t xml:space="preserve"> cada Unidade de Serviço da CONTRATANTE </w:t>
      </w:r>
      <w:r w:rsidR="00AF17D8">
        <w:rPr>
          <w:rFonts w:ascii="Comic Sans MS" w:hAnsi="Comic Sans MS"/>
        </w:rPr>
        <w:t xml:space="preserve">onde serão executados os serviços, </w:t>
      </w:r>
      <w:r w:rsidR="00D21F87">
        <w:rPr>
          <w:rFonts w:ascii="Comic Sans MS" w:hAnsi="Comic Sans MS"/>
        </w:rPr>
        <w:t xml:space="preserve">mediante portaria </w:t>
      </w:r>
      <w:r w:rsidR="00A9280E">
        <w:rPr>
          <w:rFonts w:ascii="Comic Sans MS" w:hAnsi="Comic Sans MS"/>
        </w:rPr>
        <w:t>expedida pel</w:t>
      </w:r>
      <w:r w:rsidR="00D21F87">
        <w:rPr>
          <w:rFonts w:ascii="Comic Sans MS" w:hAnsi="Comic Sans MS"/>
        </w:rPr>
        <w:t xml:space="preserve">o Diretor </w:t>
      </w:r>
      <w:r w:rsidR="00A9280E">
        <w:rPr>
          <w:rFonts w:ascii="Comic Sans MS" w:hAnsi="Comic Sans MS"/>
        </w:rPr>
        <w:t>de Expansão e Tecnologia – DET,</w:t>
      </w:r>
      <w:r w:rsidR="00AF17D8" w:rsidRPr="00AF17D8">
        <w:rPr>
          <w:rFonts w:ascii="Comic Sans MS" w:hAnsi="Comic Sans MS"/>
        </w:rPr>
        <w:t>a quem caberá</w:t>
      </w:r>
      <w:r w:rsidR="00A9280E">
        <w:rPr>
          <w:rFonts w:ascii="Comic Sans MS" w:hAnsi="Comic Sans MS"/>
        </w:rPr>
        <w:t xml:space="preserve"> a gestão e a fiscalização do</w:t>
      </w:r>
      <w:r w:rsidR="00293403" w:rsidRPr="00E73031">
        <w:rPr>
          <w:rFonts w:ascii="Comic Sans MS" w:hAnsi="Comic Sans MS"/>
        </w:rPr>
        <w:t xml:space="preserve"> Contrato</w:t>
      </w:r>
      <w:r w:rsidR="000327A2" w:rsidRPr="00E73031">
        <w:rPr>
          <w:rFonts w:ascii="Comic Sans MS" w:hAnsi="Comic Sans MS"/>
        </w:rPr>
        <w:t>,</w:t>
      </w:r>
      <w:r w:rsidR="00AF17D8">
        <w:rPr>
          <w:rFonts w:ascii="Comic Sans MS" w:hAnsi="Comic Sans MS"/>
        </w:rPr>
        <w:t>devendo</w:t>
      </w:r>
      <w:r w:rsidR="008C3A41" w:rsidRPr="00E73031">
        <w:rPr>
          <w:rFonts w:ascii="Comic Sans MS" w:hAnsi="Comic Sans MS"/>
        </w:rPr>
        <w:t xml:space="preserve"> anotar em registro próprio todas as ocorrências </w:t>
      </w:r>
      <w:r w:rsidR="00A9280E">
        <w:rPr>
          <w:rFonts w:ascii="Comic Sans MS" w:hAnsi="Comic Sans MS"/>
        </w:rPr>
        <w:t xml:space="preserve">relacionadas </w:t>
      </w:r>
      <w:r w:rsidR="00143039" w:rsidRPr="00E73031">
        <w:rPr>
          <w:rFonts w:ascii="Comic Sans MS" w:hAnsi="Comic Sans MS"/>
        </w:rPr>
        <w:t xml:space="preserve">a execução do </w:t>
      </w:r>
      <w:r w:rsidR="00293403" w:rsidRPr="00E73031">
        <w:rPr>
          <w:rFonts w:ascii="Comic Sans MS" w:hAnsi="Comic Sans MS"/>
        </w:rPr>
        <w:t xml:space="preserve">referido </w:t>
      </w:r>
      <w:r w:rsidR="00143039" w:rsidRPr="00E73031">
        <w:rPr>
          <w:rFonts w:ascii="Comic Sans MS" w:hAnsi="Comic Sans MS"/>
        </w:rPr>
        <w:t>C</w:t>
      </w:r>
      <w:r w:rsidR="008C3A41" w:rsidRPr="00E73031">
        <w:rPr>
          <w:rFonts w:ascii="Comic Sans MS" w:hAnsi="Comic Sans MS"/>
        </w:rPr>
        <w:t>ontrato</w:t>
      </w:r>
      <w:r w:rsidR="00A9280E">
        <w:rPr>
          <w:rFonts w:ascii="Comic Sans MS" w:hAnsi="Comic Sans MS"/>
        </w:rPr>
        <w:t>,</w:t>
      </w:r>
      <w:r w:rsidR="008C3A41" w:rsidRPr="00E73031">
        <w:rPr>
          <w:rFonts w:ascii="Comic Sans MS" w:hAnsi="Comic Sans MS"/>
        </w:rPr>
        <w:t xml:space="preserve"> determinando </w:t>
      </w:r>
      <w:r w:rsidR="00A9280E">
        <w:rPr>
          <w:rFonts w:ascii="Comic Sans MS" w:hAnsi="Comic Sans MS"/>
        </w:rPr>
        <w:t xml:space="preserve">ainda </w:t>
      </w:r>
      <w:r w:rsidR="008C3A41" w:rsidRPr="00E73031">
        <w:rPr>
          <w:rFonts w:ascii="Comic Sans MS" w:hAnsi="Comic Sans MS"/>
        </w:rPr>
        <w:t>o que for necessário à regularização de falhas ou defeitos observados.</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1</w:t>
      </w:r>
      <w:r w:rsidR="00554FBA" w:rsidRPr="00E73031">
        <w:rPr>
          <w:rFonts w:ascii="Comic Sans MS" w:hAnsi="Comic Sans MS"/>
          <w:b/>
        </w:rPr>
        <w:t>5</w:t>
      </w:r>
      <w:r w:rsidRPr="00E73031">
        <w:rPr>
          <w:rFonts w:ascii="Comic Sans MS" w:hAnsi="Comic Sans MS"/>
          <w:b/>
        </w:rPr>
        <w:t>.1.</w:t>
      </w:r>
      <w:r w:rsidRPr="00E73031">
        <w:rPr>
          <w:rFonts w:ascii="Comic Sans MS" w:hAnsi="Comic Sans MS"/>
        </w:rPr>
        <w:t xml:space="preserve"> São competências do Gestor do Contrato:</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a)</w:t>
      </w:r>
      <w:r w:rsidRPr="00E73031">
        <w:rPr>
          <w:rFonts w:ascii="Comic Sans MS" w:hAnsi="Comic Sans MS"/>
        </w:rPr>
        <w:t xml:space="preserve"> Registrar a ocorrência e adotar providências, solicitando as correções por parte da </w:t>
      </w:r>
      <w:r w:rsidRPr="00E73031">
        <w:rPr>
          <w:rFonts w:ascii="Comic Sans MS" w:hAnsi="Comic Sans MS"/>
          <w:b/>
        </w:rPr>
        <w:t>CONTRATADA</w:t>
      </w:r>
      <w:r w:rsidRPr="00E73031">
        <w:rPr>
          <w:rFonts w:ascii="Comic Sans MS" w:hAnsi="Comic Sans MS"/>
        </w:rPr>
        <w:t>, sem prejuízo da instauração de processo administrativo para eventual aplicação de sanções, em caso de descumprimento das obrigações contratuais, inclusive aquelas relacionadas ao cumprimento do Código de Conduta Ética, manutenção de sigilo e vedação à corrupção;</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b)</w:t>
      </w:r>
      <w:r w:rsidRPr="00E73031">
        <w:rPr>
          <w:rFonts w:ascii="Comic Sans MS" w:hAnsi="Comic Sans MS"/>
        </w:rPr>
        <w:t xml:space="preserve"> As decisões e providências que ultrapassarem a competência do Gestor e/ou Fiscal deverão ser solicitadas a</w:t>
      </w:r>
      <w:r w:rsidR="006A6C95" w:rsidRPr="00E73031">
        <w:rPr>
          <w:rFonts w:ascii="Comic Sans MS" w:hAnsi="Comic Sans MS"/>
        </w:rPr>
        <w:t>os</w:t>
      </w:r>
      <w:r w:rsidRPr="00E73031">
        <w:rPr>
          <w:rFonts w:ascii="Comic Sans MS" w:hAnsi="Comic Sans MS"/>
        </w:rPr>
        <w:t xml:space="preserve"> seus superiores em tempo hábil para a adoção das medidas necessárias e convenientes. </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c)</w:t>
      </w:r>
      <w:r w:rsidRPr="00E73031">
        <w:rPr>
          <w:rFonts w:ascii="Comic Sans MS" w:hAnsi="Comic Sans MS"/>
        </w:rPr>
        <w:t xml:space="preserve"> Provocar a instauração de processo administrativo com o objetivo de apurar responsabilidade ou prejuízo resultante de erro ou vício na execução do Contrato ou de promover alteração contratual</w:t>
      </w:r>
      <w:r w:rsidR="006A6C95" w:rsidRPr="00E73031">
        <w:rPr>
          <w:rFonts w:ascii="Comic Sans MS" w:hAnsi="Comic Sans MS"/>
        </w:rPr>
        <w:t>;</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d)</w:t>
      </w:r>
      <w:r w:rsidR="006A6C95" w:rsidRPr="00E73031">
        <w:rPr>
          <w:rFonts w:ascii="Comic Sans MS" w:hAnsi="Comic Sans MS"/>
        </w:rPr>
        <w:t xml:space="preserve">. Identificar </w:t>
      </w:r>
      <w:r w:rsidRPr="00E73031">
        <w:rPr>
          <w:rFonts w:ascii="Comic Sans MS" w:hAnsi="Comic Sans MS"/>
        </w:rPr>
        <w:t xml:space="preserve">necessidade de modificar ou adequar a forma de execução do objeto contratado; </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e)</w:t>
      </w:r>
      <w:r w:rsidRPr="00E73031">
        <w:rPr>
          <w:rFonts w:ascii="Comic Sans MS" w:hAnsi="Comic Sans MS"/>
        </w:rPr>
        <w:t>. Atestar a plena execução do objeto contratado.</w:t>
      </w:r>
    </w:p>
    <w:p w:rsidR="008C3A41" w:rsidRPr="00E73031" w:rsidRDefault="008C3A41" w:rsidP="00E73031">
      <w:pPr>
        <w:spacing w:line="360" w:lineRule="auto"/>
        <w:jc w:val="both"/>
        <w:rPr>
          <w:rFonts w:ascii="Comic Sans MS" w:hAnsi="Comic Sans MS"/>
        </w:rPr>
      </w:pPr>
      <w:r w:rsidRPr="00E73031">
        <w:rPr>
          <w:rFonts w:ascii="Comic Sans MS" w:hAnsi="Comic Sans MS"/>
          <w:b/>
        </w:rPr>
        <w:t>f)</w:t>
      </w:r>
      <w:r w:rsidRPr="00E73031">
        <w:rPr>
          <w:rFonts w:ascii="Comic Sans MS" w:hAnsi="Comic Sans MS"/>
        </w:rPr>
        <w:t xml:space="preserve"> Promover a medição dos </w:t>
      </w:r>
      <w:r w:rsidR="00C7194E" w:rsidRPr="00E73031">
        <w:rPr>
          <w:rFonts w:ascii="Comic Sans MS" w:hAnsi="Comic Sans MS"/>
        </w:rPr>
        <w:t>serviçosexecutados</w:t>
      </w:r>
      <w:r w:rsidRPr="00E73031">
        <w:rPr>
          <w:rFonts w:ascii="Comic Sans MS" w:hAnsi="Comic Sans MS"/>
        </w:rPr>
        <w:t xml:space="preserve">, com vistas aos pagamentos requeridos e processados pela </w:t>
      </w:r>
      <w:r w:rsidRPr="00E73031">
        <w:rPr>
          <w:rFonts w:ascii="Comic Sans MS" w:hAnsi="Comic Sans MS"/>
          <w:b/>
        </w:rPr>
        <w:t>CONTRATADA</w:t>
      </w:r>
      <w:r w:rsidRPr="00E73031">
        <w:rPr>
          <w:rFonts w:ascii="Comic Sans MS" w:hAnsi="Comic Sans MS"/>
        </w:rPr>
        <w:t>;</w:t>
      </w:r>
    </w:p>
    <w:p w:rsidR="008C3A41" w:rsidRPr="00E73031" w:rsidRDefault="008C3A41" w:rsidP="00E73031">
      <w:pPr>
        <w:spacing w:line="360" w:lineRule="auto"/>
        <w:jc w:val="both"/>
        <w:rPr>
          <w:rFonts w:ascii="Comic Sans MS" w:hAnsi="Comic Sans MS"/>
        </w:rPr>
      </w:pPr>
      <w:r w:rsidRPr="00E73031">
        <w:rPr>
          <w:rFonts w:ascii="Comic Sans MS" w:hAnsi="Comic Sans MS"/>
          <w:b/>
        </w:rPr>
        <w:lastRenderedPageBreak/>
        <w:t>g)</w:t>
      </w:r>
      <w:r w:rsidRPr="00E73031">
        <w:rPr>
          <w:rFonts w:ascii="Comic Sans MS" w:hAnsi="Comic Sans MS"/>
        </w:rPr>
        <w:t xml:space="preserve"> Dar ciência </w:t>
      </w:r>
      <w:r w:rsidR="00221AB7" w:rsidRPr="00E73031">
        <w:rPr>
          <w:rFonts w:ascii="Comic Sans MS" w:hAnsi="Comic Sans MS"/>
        </w:rPr>
        <w:t>a Diretoria</w:t>
      </w:r>
      <w:r w:rsidR="00EA7DAD" w:rsidRPr="00E73031">
        <w:rPr>
          <w:rFonts w:ascii="Comic Sans MS" w:hAnsi="Comic Sans MS"/>
        </w:rPr>
        <w:t xml:space="preserve"> de </w:t>
      </w:r>
      <w:r w:rsidR="00A9280E">
        <w:rPr>
          <w:rFonts w:ascii="Comic Sans MS" w:hAnsi="Comic Sans MS"/>
        </w:rPr>
        <w:t xml:space="preserve">Expansão e Tecnologia - DET </w:t>
      </w:r>
      <w:r w:rsidRPr="00E73031">
        <w:rPr>
          <w:rFonts w:ascii="Comic Sans MS" w:hAnsi="Comic Sans MS"/>
        </w:rPr>
        <w:t>da</w:t>
      </w:r>
      <w:r w:rsidRPr="00E73031">
        <w:rPr>
          <w:rFonts w:ascii="Comic Sans MS" w:hAnsi="Comic Sans MS"/>
          <w:b/>
        </w:rPr>
        <w:t>CONTRATANTE</w:t>
      </w:r>
      <w:r w:rsidRPr="00E73031">
        <w:rPr>
          <w:rFonts w:ascii="Comic Sans MS" w:hAnsi="Comic Sans MS"/>
        </w:rPr>
        <w:t xml:space="preserve">, de ocorrências que possam levar à aplicação </w:t>
      </w:r>
      <w:r w:rsidR="003A5D38" w:rsidRPr="00E73031">
        <w:rPr>
          <w:rFonts w:ascii="Comic Sans MS" w:hAnsi="Comic Sans MS"/>
        </w:rPr>
        <w:t>de penalidades</w:t>
      </w:r>
      <w:r w:rsidRPr="00E73031">
        <w:rPr>
          <w:rFonts w:ascii="Comic Sans MS" w:hAnsi="Comic Sans MS"/>
        </w:rPr>
        <w:t xml:space="preserve"> ou Rescisão do Contrato.</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1</w:t>
      </w:r>
      <w:r w:rsidR="00554FBA" w:rsidRPr="00E73031">
        <w:rPr>
          <w:rFonts w:ascii="Comic Sans MS" w:hAnsi="Comic Sans MS"/>
          <w:b/>
        </w:rPr>
        <w:t>5</w:t>
      </w:r>
      <w:r w:rsidRPr="00E73031">
        <w:rPr>
          <w:rFonts w:ascii="Comic Sans MS" w:hAnsi="Comic Sans MS"/>
          <w:b/>
        </w:rPr>
        <w:t xml:space="preserve">.2. </w:t>
      </w:r>
      <w:r w:rsidRPr="00E73031">
        <w:rPr>
          <w:rFonts w:ascii="Comic Sans MS" w:hAnsi="Comic Sans MS"/>
        </w:rPr>
        <w:t xml:space="preserve">A Fiscalização será exercida no interesse exclusivo do serviço público, não excluindo nem diminuindo a responsabilidade da </w:t>
      </w:r>
      <w:r w:rsidRPr="00E73031">
        <w:rPr>
          <w:rFonts w:ascii="Comic Sans MS" w:hAnsi="Comic Sans MS"/>
          <w:b/>
        </w:rPr>
        <w:t>CONTRATADA</w:t>
      </w:r>
      <w:r w:rsidRPr="00E73031">
        <w:rPr>
          <w:rFonts w:ascii="Comic Sans MS" w:hAnsi="Comic Sans MS"/>
        </w:rPr>
        <w:t>, inclusive perante terceiros, por qualquer irregularidade;</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1</w:t>
      </w:r>
      <w:r w:rsidR="00554FBA" w:rsidRPr="00E73031">
        <w:rPr>
          <w:rFonts w:ascii="Comic Sans MS" w:hAnsi="Comic Sans MS"/>
          <w:b/>
        </w:rPr>
        <w:t>5</w:t>
      </w:r>
      <w:r w:rsidRPr="00E73031">
        <w:rPr>
          <w:rFonts w:ascii="Comic Sans MS" w:hAnsi="Comic Sans MS"/>
          <w:b/>
        </w:rPr>
        <w:t>.3.</w:t>
      </w:r>
      <w:r w:rsidRPr="00E73031">
        <w:rPr>
          <w:rFonts w:ascii="Comic Sans MS" w:hAnsi="Comic Sans MS"/>
          <w:bCs/>
        </w:rPr>
        <w:t xml:space="preserve">Ocorrendo qualquer fato superveniente, poderá a </w:t>
      </w:r>
      <w:r w:rsidRPr="00E73031">
        <w:rPr>
          <w:rFonts w:ascii="Comic Sans MS" w:hAnsi="Comic Sans MS"/>
          <w:b/>
          <w:bCs/>
        </w:rPr>
        <w:t>CONTRATANTE</w:t>
      </w:r>
      <w:r w:rsidR="006746D7" w:rsidRPr="00E73031">
        <w:rPr>
          <w:rFonts w:ascii="Comic Sans MS" w:hAnsi="Comic Sans MS"/>
          <w:bCs/>
        </w:rPr>
        <w:t xml:space="preserve">, através </w:t>
      </w:r>
      <w:r w:rsidR="00A9280E">
        <w:rPr>
          <w:rFonts w:ascii="Comic Sans MS" w:hAnsi="Comic Sans MS"/>
          <w:bCs/>
        </w:rPr>
        <w:t>d</w:t>
      </w:r>
      <w:r w:rsidR="006746D7" w:rsidRPr="00E73031">
        <w:rPr>
          <w:rFonts w:ascii="Comic Sans MS" w:hAnsi="Comic Sans MS"/>
          <w:bCs/>
        </w:rPr>
        <w:t>o</w:t>
      </w:r>
      <w:r w:rsidR="006746D7" w:rsidRPr="00E73031">
        <w:rPr>
          <w:rFonts w:ascii="Comic Sans MS" w:hAnsi="Comic Sans MS"/>
        </w:rPr>
        <w:t xml:space="preserve"> gestor</w:t>
      </w:r>
      <w:r w:rsidRPr="00E73031">
        <w:rPr>
          <w:rFonts w:ascii="Comic Sans MS" w:hAnsi="Comic Sans MS"/>
        </w:rPr>
        <w:t xml:space="preserve"> do Contrato determinar a suspensão, a quem incumbe indicar: </w:t>
      </w:r>
    </w:p>
    <w:p w:rsidR="008C3A41" w:rsidRPr="00E73031" w:rsidRDefault="008C3A41" w:rsidP="00E73031">
      <w:pPr>
        <w:spacing w:line="360" w:lineRule="auto"/>
        <w:contextualSpacing/>
        <w:jc w:val="both"/>
        <w:rPr>
          <w:rFonts w:ascii="Comic Sans MS" w:hAnsi="Comic Sans MS"/>
        </w:rPr>
      </w:pPr>
      <w:r w:rsidRPr="00E73031">
        <w:rPr>
          <w:rFonts w:ascii="Comic Sans MS" w:hAnsi="Comic Sans MS"/>
          <w:b/>
        </w:rPr>
        <w:t>a)</w:t>
      </w:r>
      <w:r w:rsidRPr="00E73031">
        <w:rPr>
          <w:rFonts w:ascii="Comic Sans MS" w:hAnsi="Comic Sans MS"/>
        </w:rPr>
        <w:t xml:space="preserve"> O prazo da suspensão, que pode ser prorrogado, se as razões que a motivaram não estão sujeitas ao controle ou à vontade do Gestor </w:t>
      </w:r>
      <w:r w:rsidR="00C7194E" w:rsidRPr="00E73031">
        <w:rPr>
          <w:rFonts w:ascii="Comic Sans MS" w:hAnsi="Comic Sans MS"/>
        </w:rPr>
        <w:t>do C</w:t>
      </w:r>
      <w:r w:rsidR="003A5D38" w:rsidRPr="00E73031">
        <w:rPr>
          <w:rFonts w:ascii="Comic Sans MS" w:hAnsi="Comic Sans MS"/>
        </w:rPr>
        <w:t>ontrato.</w:t>
      </w:r>
    </w:p>
    <w:p w:rsidR="008C3A41" w:rsidRDefault="00BB10AD" w:rsidP="00E73031">
      <w:pPr>
        <w:spacing w:line="360" w:lineRule="auto"/>
        <w:contextualSpacing/>
        <w:jc w:val="both"/>
        <w:rPr>
          <w:rFonts w:ascii="Comic Sans MS" w:hAnsi="Comic Sans MS"/>
        </w:rPr>
      </w:pPr>
      <w:r w:rsidRPr="00E73031">
        <w:rPr>
          <w:rFonts w:ascii="Comic Sans MS" w:hAnsi="Comic Sans MS"/>
          <w:b/>
        </w:rPr>
        <w:t>b</w:t>
      </w:r>
      <w:r w:rsidR="008C3A41" w:rsidRPr="00E73031">
        <w:rPr>
          <w:rFonts w:ascii="Comic Sans MS" w:hAnsi="Comic Sans MS"/>
          <w:b/>
        </w:rPr>
        <w:t>)</w:t>
      </w:r>
      <w:r w:rsidR="008C3A41" w:rsidRPr="00E73031">
        <w:rPr>
          <w:rFonts w:ascii="Comic Sans MS" w:hAnsi="Comic Sans MS"/>
        </w:rPr>
        <w:t xml:space="preserve"> O montante que deve ser pago à </w:t>
      </w:r>
      <w:r w:rsidR="008C3A41" w:rsidRPr="00E73031">
        <w:rPr>
          <w:rFonts w:ascii="Comic Sans MS" w:hAnsi="Comic Sans MS"/>
          <w:b/>
        </w:rPr>
        <w:t>CONTRATADA</w:t>
      </w:r>
      <w:r w:rsidR="008C3A41" w:rsidRPr="00E73031">
        <w:rPr>
          <w:rFonts w:ascii="Comic Sans MS" w:hAnsi="Comic Sans MS"/>
        </w:rPr>
        <w:t xml:space="preserve"> a título de indenização em relação a eventuais danos já identificados e o procedimento e metodologia para apurar valor de indenização de novos danos que podem ser gerados à </w:t>
      </w:r>
      <w:r w:rsidR="008C3A41" w:rsidRPr="00E73031">
        <w:rPr>
          <w:rFonts w:ascii="Comic Sans MS" w:hAnsi="Comic Sans MS"/>
          <w:b/>
        </w:rPr>
        <w:t>CONTRATADA</w:t>
      </w:r>
      <w:r w:rsidR="008C3A41" w:rsidRPr="00E73031">
        <w:rPr>
          <w:rFonts w:ascii="Comic Sans MS" w:hAnsi="Comic Sans MS"/>
        </w:rPr>
        <w:t>.</w:t>
      </w:r>
    </w:p>
    <w:p w:rsidR="0094300D" w:rsidRPr="00E73031" w:rsidRDefault="0094300D" w:rsidP="00E73031">
      <w:pPr>
        <w:spacing w:line="360" w:lineRule="auto"/>
        <w:contextualSpacing/>
        <w:jc w:val="both"/>
        <w:rPr>
          <w:rFonts w:ascii="Comic Sans MS" w:hAnsi="Comic Sans MS"/>
        </w:rPr>
      </w:pPr>
    </w:p>
    <w:p w:rsidR="008C3A41" w:rsidRPr="00E73031" w:rsidRDefault="008C3A41" w:rsidP="00E73031">
      <w:pPr>
        <w:spacing w:line="360" w:lineRule="auto"/>
        <w:jc w:val="both"/>
        <w:rPr>
          <w:rFonts w:ascii="Comic Sans MS" w:hAnsi="Comic Sans MS"/>
        </w:rPr>
      </w:pPr>
      <w:r w:rsidRPr="00E73031">
        <w:rPr>
          <w:rFonts w:ascii="Comic Sans MS" w:hAnsi="Comic Sans MS"/>
          <w:b/>
        </w:rPr>
        <w:t xml:space="preserve">CLÁUSULA DÉCIMA </w:t>
      </w:r>
      <w:r w:rsidR="00554FBA" w:rsidRPr="00E73031">
        <w:rPr>
          <w:rFonts w:ascii="Comic Sans MS" w:hAnsi="Comic Sans MS"/>
          <w:b/>
        </w:rPr>
        <w:t>SEXTA</w:t>
      </w:r>
      <w:r w:rsidRPr="00E73031">
        <w:rPr>
          <w:rFonts w:ascii="Comic Sans MS" w:hAnsi="Comic Sans MS"/>
          <w:b/>
        </w:rPr>
        <w:t xml:space="preserve"> – DO RECEBIMENTO DO</w:t>
      </w:r>
      <w:r w:rsidR="00265030" w:rsidRPr="00E73031">
        <w:rPr>
          <w:rFonts w:ascii="Comic Sans MS" w:hAnsi="Comic Sans MS"/>
          <w:b/>
        </w:rPr>
        <w:t xml:space="preserve">S </w:t>
      </w:r>
      <w:r w:rsidR="00C7194E" w:rsidRPr="00E73031">
        <w:rPr>
          <w:rFonts w:ascii="Comic Sans MS" w:hAnsi="Comic Sans MS"/>
          <w:b/>
        </w:rPr>
        <w:t>SERVIÇOS</w:t>
      </w:r>
      <w:r w:rsidRPr="00E73031">
        <w:rPr>
          <w:rFonts w:ascii="Comic Sans MS" w:hAnsi="Comic Sans MS"/>
          <w:b/>
        </w:rPr>
        <w:t>:</w:t>
      </w:r>
      <w:r w:rsidRPr="00E73031">
        <w:rPr>
          <w:rFonts w:ascii="Comic Sans MS" w:hAnsi="Comic Sans MS"/>
        </w:rPr>
        <w:t xml:space="preserve"> O objeto deste Contrato será recebido pela </w:t>
      </w:r>
      <w:r w:rsidRPr="00E73031">
        <w:rPr>
          <w:rFonts w:ascii="Comic Sans MS" w:hAnsi="Comic Sans MS"/>
          <w:b/>
        </w:rPr>
        <w:t>CONTRATANTE</w:t>
      </w:r>
      <w:r w:rsidRPr="00E73031">
        <w:rPr>
          <w:rFonts w:ascii="Comic Sans MS" w:hAnsi="Comic Sans MS"/>
        </w:rPr>
        <w:t>, atendendo às seguintes etapas:</w:t>
      </w:r>
    </w:p>
    <w:p w:rsidR="0000281C" w:rsidRPr="00E73031" w:rsidRDefault="0000281C" w:rsidP="00E73031">
      <w:pPr>
        <w:spacing w:line="360" w:lineRule="auto"/>
        <w:jc w:val="both"/>
        <w:rPr>
          <w:rFonts w:ascii="Comic Sans MS" w:hAnsi="Comic Sans MS"/>
        </w:rPr>
      </w:pPr>
      <w:r w:rsidRPr="00E73031">
        <w:rPr>
          <w:rFonts w:ascii="Comic Sans MS" w:hAnsi="Comic Sans MS"/>
          <w:b/>
        </w:rPr>
        <w:t>a)</w:t>
      </w:r>
      <w:r w:rsidRPr="00E73031">
        <w:rPr>
          <w:rFonts w:ascii="Comic Sans MS" w:hAnsi="Comic Sans MS"/>
        </w:rPr>
        <w:t> </w:t>
      </w:r>
      <w:r w:rsidRPr="00E73031">
        <w:rPr>
          <w:rFonts w:ascii="Comic Sans MS" w:hAnsi="Comic Sans MS"/>
          <w:b/>
        </w:rPr>
        <w:t>Provisoriamente,</w:t>
      </w:r>
      <w:r w:rsidRPr="00E73031">
        <w:rPr>
          <w:rFonts w:ascii="Comic Sans MS" w:hAnsi="Comic Sans MS"/>
        </w:rPr>
        <w:t xml:space="preserve"> pelo responsável por seu acompanhamento e fiscalização, mediante termo circunstanciado, assinado pelas partes em </w:t>
      </w:r>
      <w:r w:rsidRPr="00E73031">
        <w:rPr>
          <w:rFonts w:ascii="Comic Sans MS" w:hAnsi="Comic Sans MS"/>
          <w:b/>
        </w:rPr>
        <w:t>até 15 (quinze) dias da comunicação</w:t>
      </w:r>
      <w:r w:rsidRPr="00E73031">
        <w:rPr>
          <w:rFonts w:ascii="Comic Sans MS" w:hAnsi="Comic Sans MS"/>
        </w:rPr>
        <w:t xml:space="preserve"> escrita do contratado;</w:t>
      </w:r>
    </w:p>
    <w:p w:rsidR="008C3A41" w:rsidRPr="00E73031" w:rsidRDefault="0000281C" w:rsidP="00E73031">
      <w:pPr>
        <w:spacing w:line="360" w:lineRule="auto"/>
        <w:jc w:val="both"/>
        <w:rPr>
          <w:rFonts w:ascii="Comic Sans MS" w:hAnsi="Comic Sans MS"/>
        </w:rPr>
      </w:pPr>
      <w:r w:rsidRPr="00E73031">
        <w:rPr>
          <w:rFonts w:ascii="Comic Sans MS" w:hAnsi="Comic Sans MS"/>
          <w:b/>
        </w:rPr>
        <w:t>b</w:t>
      </w:r>
      <w:r w:rsidR="008C3A41" w:rsidRPr="00E73031">
        <w:rPr>
          <w:rFonts w:ascii="Comic Sans MS" w:hAnsi="Comic Sans MS"/>
          <w:b/>
          <w:bCs/>
        </w:rPr>
        <w:t>)</w:t>
      </w:r>
      <w:r w:rsidRPr="00E73031">
        <w:rPr>
          <w:rFonts w:ascii="Comic Sans MS" w:hAnsi="Comic Sans MS"/>
          <w:b/>
          <w:bCs/>
        </w:rPr>
        <w:t>Definitivamente</w:t>
      </w:r>
      <w:r w:rsidRPr="00E73031">
        <w:rPr>
          <w:rFonts w:ascii="Comic Sans MS" w:hAnsi="Comic Sans MS"/>
          <w:bCs/>
        </w:rPr>
        <w:t>, p</w:t>
      </w:r>
      <w:r w:rsidR="008C3A41" w:rsidRPr="00E73031">
        <w:rPr>
          <w:rFonts w:ascii="Comic Sans MS" w:hAnsi="Comic Sans MS"/>
          <w:bCs/>
        </w:rPr>
        <w:t>or servidor ou comissão designada pela autoridade competente, mediante termo circunstanciado, assinado pelas partes, após o decurso do prazo de observação, que comprove a adequação do objeto aos termos contratuais, observando o disposto no art. 207 do Regimento Interno de Licitações e Contratos da COSANPA - RILC.</w:t>
      </w:r>
    </w:p>
    <w:p w:rsidR="0000281C" w:rsidRDefault="0000281C" w:rsidP="00E73031">
      <w:pPr>
        <w:spacing w:line="360" w:lineRule="auto"/>
        <w:jc w:val="both"/>
        <w:rPr>
          <w:rFonts w:ascii="Comic Sans MS" w:hAnsi="Comic Sans MS"/>
        </w:rPr>
      </w:pPr>
      <w:r w:rsidRPr="00E73031">
        <w:rPr>
          <w:rFonts w:ascii="Comic Sans MS" w:hAnsi="Comic Sans MS"/>
          <w:b/>
        </w:rPr>
        <w:t>c)</w:t>
      </w:r>
      <w:r w:rsidRPr="00E73031">
        <w:rPr>
          <w:rFonts w:ascii="Comic Sans MS" w:hAnsi="Comic Sans MS"/>
        </w:rPr>
        <w:t xml:space="preserve"> O </w:t>
      </w:r>
      <w:r w:rsidRPr="00E73031">
        <w:rPr>
          <w:rFonts w:ascii="Comic Sans MS" w:hAnsi="Comic Sans MS"/>
          <w:b/>
        </w:rPr>
        <w:t>recebimento provisório ou definitivo</w:t>
      </w:r>
      <w:r w:rsidRPr="00E73031">
        <w:rPr>
          <w:rFonts w:ascii="Comic Sans MS" w:hAnsi="Comic Sans MS"/>
        </w:rPr>
        <w:t xml:space="preserve"> não exclui a responsabilidade civil pela solidez e segurança do</w:t>
      </w:r>
      <w:r w:rsidR="00273EC5" w:rsidRPr="00E73031">
        <w:rPr>
          <w:rFonts w:ascii="Comic Sans MS" w:hAnsi="Comic Sans MS"/>
        </w:rPr>
        <w:t xml:space="preserve">s </w:t>
      </w:r>
      <w:r w:rsidR="00C331B8" w:rsidRPr="00E73031">
        <w:rPr>
          <w:rFonts w:ascii="Comic Sans MS" w:hAnsi="Comic Sans MS"/>
        </w:rPr>
        <w:t>serviços</w:t>
      </w:r>
      <w:r w:rsidRPr="00E73031">
        <w:rPr>
          <w:rFonts w:ascii="Comic Sans MS" w:hAnsi="Comic Sans MS"/>
        </w:rPr>
        <w:t>, nem ético-profissi</w:t>
      </w:r>
      <w:r w:rsidR="00273EC5" w:rsidRPr="00E73031">
        <w:rPr>
          <w:rFonts w:ascii="Comic Sans MS" w:hAnsi="Comic Sans MS"/>
        </w:rPr>
        <w:t>onal pela perfeita execução do C</w:t>
      </w:r>
      <w:r w:rsidRPr="00E73031">
        <w:rPr>
          <w:rFonts w:ascii="Comic Sans MS" w:hAnsi="Comic Sans MS"/>
        </w:rPr>
        <w:t xml:space="preserve">ontrato, dentro dos limites estabelecidos pela lei ou </w:t>
      </w:r>
      <w:r w:rsidR="00273EC5" w:rsidRPr="00E73031">
        <w:rPr>
          <w:rFonts w:ascii="Comic Sans MS" w:hAnsi="Comic Sans MS"/>
        </w:rPr>
        <w:t>por este Instrumento</w:t>
      </w:r>
      <w:r w:rsidRPr="00E73031">
        <w:rPr>
          <w:rFonts w:ascii="Comic Sans MS" w:hAnsi="Comic Sans MS"/>
        </w:rPr>
        <w:t>.</w:t>
      </w:r>
    </w:p>
    <w:p w:rsidR="0094300D" w:rsidRPr="00E73031" w:rsidRDefault="0094300D" w:rsidP="00E73031">
      <w:pPr>
        <w:spacing w:line="360" w:lineRule="auto"/>
        <w:jc w:val="both"/>
        <w:rPr>
          <w:rFonts w:ascii="Comic Sans MS" w:hAnsi="Comic Sans MS"/>
        </w:rPr>
      </w:pPr>
    </w:p>
    <w:p w:rsidR="002C1000" w:rsidRPr="00E73031" w:rsidRDefault="002C1000" w:rsidP="00E73031">
      <w:pPr>
        <w:spacing w:line="360" w:lineRule="auto"/>
        <w:jc w:val="both"/>
        <w:rPr>
          <w:rFonts w:ascii="Comic Sans MS" w:hAnsi="Comic Sans MS"/>
        </w:rPr>
      </w:pPr>
      <w:r w:rsidRPr="00E73031">
        <w:rPr>
          <w:rFonts w:ascii="Comic Sans MS" w:hAnsi="Comic Sans MS"/>
          <w:b/>
        </w:rPr>
        <w:t xml:space="preserve">CLÁUSULA DÉCIMA SÉTIMA – DA </w:t>
      </w:r>
      <w:r w:rsidRPr="00E73031">
        <w:rPr>
          <w:rStyle w:val="highlight"/>
          <w:rFonts w:ascii="Comic Sans MS" w:hAnsi="Comic Sans MS"/>
          <w:b/>
        </w:rPr>
        <w:t>MATRIZ</w:t>
      </w:r>
      <w:r w:rsidRPr="00E73031">
        <w:rPr>
          <w:rFonts w:ascii="Comic Sans MS" w:hAnsi="Comic Sans MS"/>
          <w:b/>
        </w:rPr>
        <w:t xml:space="preserve"> DE RISCOS: </w:t>
      </w:r>
      <w:r w:rsidRPr="00E73031">
        <w:rPr>
          <w:rFonts w:ascii="Comic Sans MS" w:hAnsi="Comic Sans MS"/>
        </w:rPr>
        <w:t xml:space="preserve">Na hipótese de ocorrência de quaisquer dos eventos listados no </w:t>
      </w:r>
      <w:r w:rsidRPr="00E73031">
        <w:rPr>
          <w:rFonts w:ascii="Comic Sans MS" w:hAnsi="Comic Sans MS"/>
          <w:b/>
        </w:rPr>
        <w:t>APEND</w:t>
      </w:r>
      <w:r w:rsidR="00794AB8" w:rsidRPr="00E73031">
        <w:rPr>
          <w:rFonts w:ascii="Comic Sans MS" w:hAnsi="Comic Sans MS"/>
          <w:b/>
        </w:rPr>
        <w:t xml:space="preserve">ICE </w:t>
      </w:r>
      <w:r w:rsidRPr="00E73031">
        <w:rPr>
          <w:rFonts w:ascii="Comic Sans MS" w:hAnsi="Comic Sans MS"/>
          <w:b/>
        </w:rPr>
        <w:t xml:space="preserve">- MATRIZ DE RISCODO TERMO DE REFERÊNCIA Nº </w:t>
      </w:r>
      <w:r w:rsidR="00AF17D8" w:rsidRPr="00AF17D8">
        <w:rPr>
          <w:rFonts w:ascii="Comic Sans MS" w:hAnsi="Comic Sans MS" w:cs="Calibri"/>
          <w:b/>
        </w:rPr>
        <w:t>0</w:t>
      </w:r>
      <w:r w:rsidR="00AE69EF">
        <w:rPr>
          <w:rFonts w:ascii="Comic Sans MS" w:hAnsi="Comic Sans MS" w:cs="Calibri"/>
          <w:b/>
        </w:rPr>
        <w:t>XX</w:t>
      </w:r>
      <w:r w:rsidR="00AF17D8" w:rsidRPr="00AF17D8">
        <w:rPr>
          <w:rFonts w:ascii="Comic Sans MS" w:hAnsi="Comic Sans MS" w:cs="Calibri"/>
          <w:b/>
        </w:rPr>
        <w:t>/20</w:t>
      </w:r>
      <w:r w:rsidR="00AE69EF">
        <w:rPr>
          <w:rFonts w:ascii="Comic Sans MS" w:hAnsi="Comic Sans MS" w:cs="Calibri"/>
          <w:b/>
        </w:rPr>
        <w:t>XX</w:t>
      </w:r>
      <w:r w:rsidR="00AF17D8" w:rsidRPr="00AF17D8">
        <w:rPr>
          <w:rFonts w:ascii="Comic Sans MS" w:hAnsi="Comic Sans MS" w:cs="Calibri"/>
          <w:b/>
        </w:rPr>
        <w:t>-</w:t>
      </w:r>
      <w:r w:rsidR="00AE69EF">
        <w:rPr>
          <w:rFonts w:ascii="Comic Sans MS" w:hAnsi="Comic Sans MS" w:cs="Calibri"/>
          <w:b/>
        </w:rPr>
        <w:t>XX</w:t>
      </w:r>
      <w:r w:rsidR="00AF17D8" w:rsidRPr="00AF17D8">
        <w:rPr>
          <w:rFonts w:ascii="Comic Sans MS" w:hAnsi="Comic Sans MS" w:cs="Calibri"/>
          <w:b/>
        </w:rPr>
        <w:t>/</w:t>
      </w:r>
      <w:r w:rsidR="00AE69EF">
        <w:rPr>
          <w:rFonts w:ascii="Comic Sans MS" w:hAnsi="Comic Sans MS" w:cs="Calibri"/>
          <w:b/>
        </w:rPr>
        <w:t>XXX</w:t>
      </w:r>
      <w:r w:rsidRPr="00E73031">
        <w:rPr>
          <w:rFonts w:ascii="Comic Sans MS" w:hAnsi="Comic Sans MS"/>
          <w:b/>
        </w:rPr>
        <w:t xml:space="preserve">, </w:t>
      </w:r>
      <w:r w:rsidRPr="00E73031">
        <w:rPr>
          <w:rFonts w:ascii="Comic Sans MS" w:hAnsi="Comic Sans MS"/>
        </w:rPr>
        <w:t>a</w:t>
      </w:r>
      <w:r w:rsidRPr="00E73031">
        <w:rPr>
          <w:rFonts w:ascii="Comic Sans MS" w:hAnsi="Comic Sans MS"/>
          <w:b/>
        </w:rPr>
        <w:t xml:space="preserve"> CONTRATADA </w:t>
      </w:r>
      <w:r w:rsidRPr="00E73031">
        <w:rPr>
          <w:rFonts w:ascii="Comic Sans MS" w:hAnsi="Comic Sans MS"/>
        </w:rPr>
        <w:t>deverá, no prazo de 01 (um) dia útil, prestar esclarecimento a sobre o ocorrido, contendo as seguintes informações mínimas:</w:t>
      </w:r>
    </w:p>
    <w:p w:rsidR="002C1000" w:rsidRPr="00E73031" w:rsidRDefault="002C1000" w:rsidP="00E73031">
      <w:pPr>
        <w:spacing w:line="360" w:lineRule="auto"/>
        <w:jc w:val="both"/>
        <w:rPr>
          <w:rFonts w:ascii="Comic Sans MS" w:hAnsi="Comic Sans MS"/>
        </w:rPr>
      </w:pPr>
      <w:r w:rsidRPr="00E73031">
        <w:rPr>
          <w:rFonts w:ascii="Comic Sans MS" w:hAnsi="Comic Sans MS"/>
        </w:rPr>
        <w:t xml:space="preserve"> a) Detalhamento do evento ocorrido, incluindo sua natureza, a data da ocorrência e sua duração estimada;</w:t>
      </w:r>
    </w:p>
    <w:p w:rsidR="002C1000" w:rsidRPr="00E73031" w:rsidRDefault="002C1000" w:rsidP="00E73031">
      <w:pPr>
        <w:spacing w:line="360" w:lineRule="auto"/>
        <w:jc w:val="both"/>
        <w:rPr>
          <w:rFonts w:ascii="Comic Sans MS" w:hAnsi="Comic Sans MS"/>
        </w:rPr>
      </w:pPr>
      <w:r w:rsidRPr="00E73031">
        <w:rPr>
          <w:rFonts w:ascii="Comic Sans MS" w:hAnsi="Comic Sans MS"/>
        </w:rPr>
        <w:t>b) As medidas que estavam em vigor para mitigar o risco de materialização do evento, quando houver;</w:t>
      </w:r>
    </w:p>
    <w:p w:rsidR="002C1000" w:rsidRPr="00E73031" w:rsidRDefault="002C1000" w:rsidP="00E73031">
      <w:pPr>
        <w:spacing w:line="360" w:lineRule="auto"/>
        <w:jc w:val="both"/>
        <w:rPr>
          <w:rFonts w:ascii="Comic Sans MS" w:hAnsi="Comic Sans MS"/>
        </w:rPr>
      </w:pPr>
      <w:r w:rsidRPr="00E73031">
        <w:rPr>
          <w:rFonts w:ascii="Comic Sans MS" w:hAnsi="Comic Sans MS"/>
        </w:rPr>
        <w:t>c) As medidas que irá tomar para fazer cessar os efeitos do evento e o prazo estimado para que esses efeitos cessem;</w:t>
      </w:r>
    </w:p>
    <w:p w:rsidR="002C1000" w:rsidRPr="00E73031" w:rsidRDefault="002C1000" w:rsidP="00E73031">
      <w:pPr>
        <w:spacing w:line="360" w:lineRule="auto"/>
        <w:jc w:val="both"/>
        <w:rPr>
          <w:rFonts w:ascii="Comic Sans MS" w:hAnsi="Comic Sans MS"/>
        </w:rPr>
      </w:pPr>
      <w:r w:rsidRPr="00E73031">
        <w:rPr>
          <w:rFonts w:ascii="Comic Sans MS" w:hAnsi="Comic Sans MS"/>
        </w:rPr>
        <w:t>d) As obrigações contratuais que não foram cumpridas ou que não irão ser cumpridas em razão do evento; e,</w:t>
      </w:r>
    </w:p>
    <w:p w:rsidR="002C1000" w:rsidRDefault="002C1000" w:rsidP="00E73031">
      <w:pPr>
        <w:spacing w:line="360" w:lineRule="auto"/>
        <w:jc w:val="both"/>
        <w:rPr>
          <w:rFonts w:ascii="Comic Sans MS" w:hAnsi="Comic Sans MS"/>
        </w:rPr>
      </w:pPr>
      <w:r w:rsidRPr="00E73031">
        <w:rPr>
          <w:rFonts w:ascii="Comic Sans MS" w:hAnsi="Comic Sans MS"/>
        </w:rPr>
        <w:t>e) Outras informações relevantes.</w:t>
      </w:r>
    </w:p>
    <w:p w:rsidR="0094300D" w:rsidRPr="00E73031" w:rsidRDefault="0094300D" w:rsidP="00E73031">
      <w:pPr>
        <w:spacing w:line="360" w:lineRule="auto"/>
        <w:jc w:val="both"/>
        <w:rPr>
          <w:rFonts w:ascii="Comic Sans MS" w:hAnsi="Comic Sans MS"/>
          <w:bCs/>
        </w:rPr>
      </w:pPr>
    </w:p>
    <w:p w:rsidR="006544E5" w:rsidRPr="00E73031" w:rsidRDefault="008C3A41" w:rsidP="00E73031">
      <w:pPr>
        <w:spacing w:line="360" w:lineRule="auto"/>
        <w:jc w:val="both"/>
        <w:rPr>
          <w:rFonts w:ascii="Comic Sans MS" w:hAnsi="Comic Sans MS"/>
          <w:bCs/>
        </w:rPr>
      </w:pPr>
      <w:r w:rsidRPr="00E73031">
        <w:rPr>
          <w:rFonts w:ascii="Comic Sans MS" w:hAnsi="Comic Sans MS"/>
          <w:b/>
          <w:bCs/>
        </w:rPr>
        <w:t xml:space="preserve">CLÁUSULA DÉCIMA </w:t>
      </w:r>
      <w:r w:rsidR="00554FBA" w:rsidRPr="00E73031">
        <w:rPr>
          <w:rFonts w:ascii="Comic Sans MS" w:hAnsi="Comic Sans MS"/>
          <w:b/>
          <w:bCs/>
        </w:rPr>
        <w:t>OITAVA</w:t>
      </w:r>
      <w:r w:rsidRPr="00E73031">
        <w:rPr>
          <w:rFonts w:ascii="Comic Sans MS" w:hAnsi="Comic Sans MS"/>
          <w:b/>
          <w:bCs/>
        </w:rPr>
        <w:t xml:space="preserve">- DAS CONDIÇÕES GERAIS: </w:t>
      </w:r>
      <w:r w:rsidR="006544E5" w:rsidRPr="00E73031">
        <w:rPr>
          <w:rFonts w:ascii="Comic Sans MS" w:hAnsi="Comic Sans MS"/>
          <w:bCs/>
        </w:rPr>
        <w:t>Ao Contrato se aplicam as disposições gerais do art. 125 do Regimento Interno de Licitações e Contratos da COSANPA - RILC.</w:t>
      </w:r>
    </w:p>
    <w:p w:rsidR="006544E5" w:rsidRPr="00E73031" w:rsidRDefault="006544E5" w:rsidP="00E73031">
      <w:pPr>
        <w:spacing w:line="360" w:lineRule="auto"/>
        <w:jc w:val="both"/>
        <w:rPr>
          <w:rFonts w:ascii="Comic Sans MS" w:hAnsi="Comic Sans MS"/>
          <w:bCs/>
        </w:rPr>
      </w:pPr>
      <w:r w:rsidRPr="00E73031">
        <w:rPr>
          <w:rFonts w:ascii="Comic Sans MS" w:hAnsi="Comic Sans MS"/>
          <w:b/>
          <w:bCs/>
        </w:rPr>
        <w:t>a)</w:t>
      </w:r>
      <w:r w:rsidRPr="00E73031">
        <w:rPr>
          <w:rFonts w:ascii="Comic Sans MS" w:hAnsi="Comic Sans MS"/>
          <w:bCs/>
        </w:rPr>
        <w:t xml:space="preserve"> Os casos</w:t>
      </w:r>
      <w:r w:rsidR="00C331B8" w:rsidRPr="00E73031">
        <w:rPr>
          <w:rFonts w:ascii="Comic Sans MS" w:hAnsi="Comic Sans MS"/>
          <w:bCs/>
        </w:rPr>
        <w:t xml:space="preserve"> omissos serão resolvidos pela </w:t>
      </w:r>
      <w:r w:rsidR="00C331B8" w:rsidRPr="00E73031">
        <w:rPr>
          <w:rFonts w:ascii="Comic Sans MS" w:hAnsi="Comic Sans MS"/>
          <w:b/>
          <w:bCs/>
        </w:rPr>
        <w:t>CONTRATANTE</w:t>
      </w:r>
      <w:r w:rsidRPr="00E73031">
        <w:rPr>
          <w:rFonts w:ascii="Comic Sans MS" w:hAnsi="Comic Sans MS"/>
          <w:bCs/>
        </w:rPr>
        <w:t xml:space="preserve">, sempre que suscitados pela </w:t>
      </w:r>
      <w:r w:rsidRPr="00E73031">
        <w:rPr>
          <w:rFonts w:ascii="Comic Sans MS" w:hAnsi="Comic Sans MS"/>
          <w:b/>
          <w:bCs/>
        </w:rPr>
        <w:t>CONTRATADA</w:t>
      </w:r>
      <w:r w:rsidRPr="00E73031">
        <w:rPr>
          <w:rFonts w:ascii="Comic Sans MS" w:hAnsi="Comic Sans MS"/>
          <w:bCs/>
        </w:rPr>
        <w:t>;</w:t>
      </w:r>
    </w:p>
    <w:p w:rsidR="006544E5" w:rsidRPr="00E73031" w:rsidRDefault="006544E5" w:rsidP="00E73031">
      <w:pPr>
        <w:spacing w:line="360" w:lineRule="auto"/>
        <w:jc w:val="both"/>
        <w:rPr>
          <w:rFonts w:ascii="Comic Sans MS" w:hAnsi="Comic Sans MS"/>
          <w:bCs/>
        </w:rPr>
      </w:pPr>
      <w:r w:rsidRPr="00E73031">
        <w:rPr>
          <w:rFonts w:ascii="Comic Sans MS" w:hAnsi="Comic Sans MS"/>
          <w:b/>
          <w:bCs/>
        </w:rPr>
        <w:t>b)</w:t>
      </w:r>
      <w:r w:rsidRPr="00E73031">
        <w:rPr>
          <w:rFonts w:ascii="Comic Sans MS" w:hAnsi="Comic Sans MS"/>
          <w:bCs/>
        </w:rPr>
        <w:t xml:space="preserve"> De todo e qualquer </w:t>
      </w:r>
      <w:r w:rsidR="00C331B8" w:rsidRPr="00E73031">
        <w:rPr>
          <w:rFonts w:ascii="Comic Sans MS" w:hAnsi="Comic Sans MS"/>
          <w:bCs/>
        </w:rPr>
        <w:t>serviço executado</w:t>
      </w:r>
      <w:r w:rsidRPr="00E73031">
        <w:rPr>
          <w:rFonts w:ascii="Comic Sans MS" w:hAnsi="Comic Sans MS"/>
          <w:bCs/>
        </w:rPr>
        <w:t xml:space="preserve"> fora das especificações será notificada a </w:t>
      </w:r>
      <w:r w:rsidRPr="00E73031">
        <w:rPr>
          <w:rFonts w:ascii="Comic Sans MS" w:hAnsi="Comic Sans MS"/>
          <w:b/>
          <w:bCs/>
        </w:rPr>
        <w:t>CONTRATADA</w:t>
      </w:r>
      <w:r w:rsidRPr="00E73031">
        <w:rPr>
          <w:rFonts w:ascii="Comic Sans MS" w:hAnsi="Comic Sans MS"/>
          <w:bCs/>
        </w:rPr>
        <w:t xml:space="preserve"> que se obrigará a repará-los prontamente, correndo por sua conta risco as despesas de tais reparos, sem que daí decorra alterações no prazo fixado neste Contrato;</w:t>
      </w:r>
    </w:p>
    <w:p w:rsidR="006544E5" w:rsidRPr="00E73031" w:rsidRDefault="006544E5" w:rsidP="00E73031">
      <w:pPr>
        <w:spacing w:line="360" w:lineRule="auto"/>
        <w:jc w:val="both"/>
        <w:rPr>
          <w:rFonts w:ascii="Comic Sans MS" w:hAnsi="Comic Sans MS"/>
          <w:bCs/>
        </w:rPr>
      </w:pPr>
      <w:r w:rsidRPr="00E73031">
        <w:rPr>
          <w:rFonts w:ascii="Comic Sans MS" w:hAnsi="Comic Sans MS"/>
          <w:b/>
          <w:bCs/>
        </w:rPr>
        <w:t>c)</w:t>
      </w:r>
      <w:r w:rsidRPr="00E73031">
        <w:rPr>
          <w:rFonts w:ascii="Comic Sans MS" w:hAnsi="Comic Sans MS"/>
          <w:bCs/>
        </w:rPr>
        <w:t>O Contrato poderá ser alterado por acordo entre a</w:t>
      </w:r>
      <w:r w:rsidRPr="00E73031">
        <w:rPr>
          <w:rFonts w:ascii="Comic Sans MS" w:hAnsi="Comic Sans MS"/>
          <w:b/>
          <w:bCs/>
        </w:rPr>
        <w:t xml:space="preserve"> CONTRATANTE </w:t>
      </w:r>
      <w:r w:rsidRPr="00E73031">
        <w:rPr>
          <w:rFonts w:ascii="Comic Sans MS" w:hAnsi="Comic Sans MS"/>
          <w:bCs/>
        </w:rPr>
        <w:t>e</w:t>
      </w:r>
      <w:r w:rsidRPr="00E73031">
        <w:rPr>
          <w:rFonts w:ascii="Comic Sans MS" w:hAnsi="Comic Sans MS"/>
          <w:b/>
          <w:bCs/>
        </w:rPr>
        <w:t xml:space="preserve"> CONTRAT</w:t>
      </w:r>
      <w:r w:rsidR="009C0F1E" w:rsidRPr="00E73031">
        <w:rPr>
          <w:rFonts w:ascii="Comic Sans MS" w:hAnsi="Comic Sans MS"/>
          <w:b/>
          <w:bCs/>
        </w:rPr>
        <w:t>A</w:t>
      </w:r>
      <w:r w:rsidRPr="00E73031">
        <w:rPr>
          <w:rFonts w:ascii="Comic Sans MS" w:hAnsi="Comic Sans MS"/>
          <w:b/>
          <w:bCs/>
        </w:rPr>
        <w:t xml:space="preserve">DA, </w:t>
      </w:r>
      <w:r w:rsidRPr="00E73031">
        <w:rPr>
          <w:rFonts w:ascii="Comic Sans MS" w:hAnsi="Comic Sans MS"/>
          <w:bCs/>
        </w:rPr>
        <w:t>na hipótese de ocorrerem quaisquer</w:t>
      </w:r>
      <w:r w:rsidR="009C0F1E" w:rsidRPr="00E73031">
        <w:rPr>
          <w:rFonts w:ascii="Comic Sans MS" w:hAnsi="Comic Sans MS"/>
          <w:bCs/>
        </w:rPr>
        <w:t xml:space="preserve"> dos eventos previstos no art. </w:t>
      </w:r>
      <w:r w:rsidRPr="00E73031">
        <w:rPr>
          <w:rFonts w:ascii="Comic Sans MS" w:hAnsi="Comic Sans MS"/>
          <w:bCs/>
        </w:rPr>
        <w:t>81 da Lei nº 13.303/2017 c/c art. 144 do RILC da COSANPA</w:t>
      </w:r>
      <w:r w:rsidR="00794AB8" w:rsidRPr="00E73031">
        <w:rPr>
          <w:rFonts w:ascii="Comic Sans MS" w:hAnsi="Comic Sans MS"/>
          <w:bCs/>
        </w:rPr>
        <w:t>.</w:t>
      </w:r>
    </w:p>
    <w:p w:rsidR="00794AB8" w:rsidRPr="00E73031" w:rsidRDefault="00794AB8" w:rsidP="00E73031">
      <w:pPr>
        <w:suppressAutoHyphens w:val="0"/>
        <w:spacing w:line="360" w:lineRule="auto"/>
        <w:jc w:val="both"/>
        <w:rPr>
          <w:rFonts w:ascii="Comic Sans MS" w:hAnsi="Comic Sans MS"/>
          <w:color w:val="0D0D0D" w:themeColor="text1" w:themeTint="F2"/>
        </w:rPr>
      </w:pPr>
      <w:r w:rsidRPr="00E73031">
        <w:rPr>
          <w:rFonts w:ascii="Comic Sans MS" w:hAnsi="Comic Sans MS"/>
          <w:b/>
          <w:bCs/>
        </w:rPr>
        <w:lastRenderedPageBreak/>
        <w:t>d)</w:t>
      </w:r>
      <w:r w:rsidRPr="00E73031">
        <w:rPr>
          <w:rFonts w:ascii="Comic Sans MS" w:hAnsi="Comic Sans MS"/>
          <w:bCs/>
        </w:rPr>
        <w:t xml:space="preserve">Será </w:t>
      </w:r>
      <w:r w:rsidRPr="00E73031">
        <w:rPr>
          <w:rFonts w:ascii="Comic Sans MS" w:hAnsi="Comic Sans MS"/>
          <w:color w:val="0D0D0D" w:themeColor="text1" w:themeTint="F2"/>
        </w:rPr>
        <w:t xml:space="preserve">permitida a subcontratação parcial do objeto, desde que não ultrapasse o limite de </w:t>
      </w:r>
      <w:r w:rsidRPr="00E73031">
        <w:rPr>
          <w:rFonts w:ascii="Comic Sans MS" w:hAnsi="Comic Sans MS"/>
          <w:b/>
          <w:color w:val="0D0D0D" w:themeColor="text1" w:themeTint="F2"/>
        </w:rPr>
        <w:t>30%</w:t>
      </w:r>
      <w:r w:rsidRPr="00E73031">
        <w:rPr>
          <w:rFonts w:ascii="Comic Sans MS" w:hAnsi="Comic Sans MS"/>
          <w:color w:val="0D0D0D" w:themeColor="text1" w:themeTint="F2"/>
        </w:rPr>
        <w:t xml:space="preserve"> (trinta por cento) do valor da contratação, nos termos do parágrafo único, art. 196 do </w:t>
      </w:r>
      <w:r w:rsidRPr="00E73031">
        <w:rPr>
          <w:rFonts w:ascii="Comic Sans MS" w:hAnsi="Comic Sans MS"/>
        </w:rPr>
        <w:t>Regimento Interno de Licitações e Contratos (RILC) da COSANPA, devendo ainda, serem obedecidas as diretrizes do item 11 e subitens</w:t>
      </w:r>
      <w:r w:rsidRPr="00E73031">
        <w:rPr>
          <w:rFonts w:ascii="Comic Sans MS" w:hAnsi="Comic Sans MS"/>
          <w:color w:val="0D0D0D" w:themeColor="text1" w:themeTint="F2"/>
        </w:rPr>
        <w:t xml:space="preserve">. </w:t>
      </w:r>
    </w:p>
    <w:p w:rsidR="008332D1" w:rsidRDefault="008332D1" w:rsidP="00E73031">
      <w:pPr>
        <w:pStyle w:val="Corpodetexto"/>
        <w:tabs>
          <w:tab w:val="left" w:pos="709"/>
        </w:tabs>
        <w:spacing w:after="0" w:line="360" w:lineRule="auto"/>
        <w:jc w:val="both"/>
        <w:rPr>
          <w:rFonts w:ascii="Comic Sans MS" w:hAnsi="Comic Sans MS"/>
        </w:rPr>
      </w:pPr>
      <w:bookmarkStart w:id="1" w:name="_Hlk37168187"/>
      <w:r w:rsidRPr="00E73031">
        <w:rPr>
          <w:rFonts w:ascii="Comic Sans MS" w:hAnsi="Comic Sans MS"/>
          <w:b/>
          <w:bCs/>
        </w:rPr>
        <w:t>e)</w:t>
      </w:r>
      <w:r w:rsidRPr="00E73031">
        <w:rPr>
          <w:rFonts w:ascii="Comic Sans MS" w:hAnsi="Comic Sans MS"/>
          <w:bCs/>
        </w:rPr>
        <w:t xml:space="preserve"> A </w:t>
      </w:r>
      <w:r w:rsidRPr="00E73031">
        <w:rPr>
          <w:rFonts w:ascii="Comic Sans MS" w:hAnsi="Comic Sans MS"/>
          <w:b/>
          <w:bCs/>
        </w:rPr>
        <w:t>CONTRATADA</w:t>
      </w:r>
      <w:r w:rsidRPr="00E73031">
        <w:rPr>
          <w:rFonts w:ascii="Comic Sans MS" w:hAnsi="Comic Sans MS"/>
        </w:rPr>
        <w:t xml:space="preserve">deverá observar a política de integridade entre as partes disponível na sitio da COSANPA, no item </w:t>
      </w:r>
      <w:r w:rsidRPr="00E73031">
        <w:rPr>
          <w:rFonts w:ascii="Comic Sans MS" w:hAnsi="Comic Sans MS"/>
          <w:b/>
        </w:rPr>
        <w:t>Instituciona</w:t>
      </w:r>
      <w:r w:rsidRPr="00E73031">
        <w:rPr>
          <w:rFonts w:ascii="Comic Sans MS" w:hAnsi="Comic Sans MS"/>
        </w:rPr>
        <w:t>l (Código de Conduta de Integridade), conforme recomendação constante no art. 32, inciso V, combinado com art. 9º, todos da Lei nº 13.303/2016.</w:t>
      </w:r>
    </w:p>
    <w:p w:rsidR="0094300D" w:rsidRPr="00E73031" w:rsidRDefault="0094300D" w:rsidP="00E73031">
      <w:pPr>
        <w:pStyle w:val="Corpodetexto"/>
        <w:tabs>
          <w:tab w:val="left" w:pos="709"/>
        </w:tabs>
        <w:spacing w:after="0" w:line="360" w:lineRule="auto"/>
        <w:jc w:val="both"/>
        <w:rPr>
          <w:rFonts w:ascii="Comic Sans MS" w:hAnsi="Comic Sans MS"/>
        </w:rPr>
      </w:pPr>
    </w:p>
    <w:bookmarkEnd w:id="1"/>
    <w:p w:rsidR="008C3A41" w:rsidRPr="00E73031" w:rsidRDefault="008C3A41" w:rsidP="00E73031">
      <w:pPr>
        <w:spacing w:line="360" w:lineRule="auto"/>
        <w:contextualSpacing/>
        <w:jc w:val="both"/>
        <w:rPr>
          <w:rFonts w:ascii="Comic Sans MS" w:hAnsi="Comic Sans MS"/>
          <w:bCs/>
        </w:rPr>
      </w:pPr>
      <w:r w:rsidRPr="00E73031">
        <w:rPr>
          <w:rFonts w:ascii="Comic Sans MS" w:hAnsi="Comic Sans MS"/>
          <w:b/>
          <w:bCs/>
        </w:rPr>
        <w:t>CLÁUSULA DÉCIMA</w:t>
      </w:r>
      <w:r w:rsidR="00554FBA" w:rsidRPr="00E73031">
        <w:rPr>
          <w:rFonts w:ascii="Comic Sans MS" w:hAnsi="Comic Sans MS"/>
          <w:b/>
          <w:bCs/>
        </w:rPr>
        <w:t>NONA</w:t>
      </w:r>
      <w:r w:rsidRPr="00E73031">
        <w:rPr>
          <w:rFonts w:ascii="Comic Sans MS" w:hAnsi="Comic Sans MS"/>
          <w:bCs/>
        </w:rPr>
        <w:t xml:space="preserve">– </w:t>
      </w:r>
      <w:r w:rsidRPr="00E73031">
        <w:rPr>
          <w:rFonts w:ascii="Comic Sans MS" w:hAnsi="Comic Sans MS"/>
          <w:b/>
          <w:bCs/>
        </w:rPr>
        <w:t>DA REVISÃO DO CONTRATO</w:t>
      </w:r>
      <w:r w:rsidRPr="00E73031">
        <w:rPr>
          <w:rFonts w:ascii="Comic Sans MS" w:hAnsi="Comic Sans MS"/>
          <w:bCs/>
        </w:rPr>
        <w:t xml:space="preserve">: Fica vedada a revisão contratual com vistas à manutenção do equilíbrio econômico financeiro, na ocorrência de eventos supervenientes alocados como de responsabilidade exclusiva da </w:t>
      </w:r>
      <w:r w:rsidRPr="00E73031">
        <w:rPr>
          <w:rFonts w:ascii="Comic Sans MS" w:hAnsi="Comic Sans MS"/>
          <w:b/>
          <w:bCs/>
        </w:rPr>
        <w:t>CONTRATADA</w:t>
      </w:r>
      <w:r w:rsidRPr="00E73031">
        <w:rPr>
          <w:rFonts w:ascii="Comic Sans MS" w:hAnsi="Comic Sans MS"/>
          <w:bCs/>
        </w:rPr>
        <w:t>, conforme art. 148, § 2º, do Regimento Interno de Licitações e Contratos da COSANPA - RILC.</w:t>
      </w:r>
    </w:p>
    <w:p w:rsidR="00F62086" w:rsidRPr="00E73031" w:rsidRDefault="00396F19" w:rsidP="00E73031">
      <w:pPr>
        <w:pStyle w:val="Corpodetexto2"/>
        <w:spacing w:after="0" w:line="360" w:lineRule="auto"/>
        <w:jc w:val="both"/>
        <w:rPr>
          <w:rFonts w:ascii="Comic Sans MS" w:hAnsi="Comic Sans MS"/>
        </w:rPr>
      </w:pPr>
      <w:r w:rsidRPr="00E73031">
        <w:rPr>
          <w:rFonts w:ascii="Comic Sans MS" w:hAnsi="Comic Sans MS"/>
          <w:b/>
          <w:bCs/>
        </w:rPr>
        <w:t>CLÁUSULA VIGÉSIMA – DA GARANTIA CONTRATUAL:</w:t>
      </w:r>
      <w:r w:rsidR="00F62086" w:rsidRPr="00E73031">
        <w:rPr>
          <w:rFonts w:ascii="Comic Sans MS" w:hAnsi="Comic Sans MS"/>
          <w:bCs/>
        </w:rPr>
        <w:t>A</w:t>
      </w:r>
      <w:r w:rsidR="00F62086" w:rsidRPr="00E73031">
        <w:rPr>
          <w:rFonts w:ascii="Comic Sans MS" w:hAnsi="Comic Sans MS"/>
          <w:b/>
          <w:bCs/>
        </w:rPr>
        <w:t xml:space="preserve"> CONTRATADA </w:t>
      </w:r>
      <w:r w:rsidR="00F62086" w:rsidRPr="00E73031">
        <w:rPr>
          <w:rFonts w:ascii="Comic Sans MS" w:hAnsi="Comic Sans MS"/>
          <w:bCs/>
        </w:rPr>
        <w:t xml:space="preserve">se </w:t>
      </w:r>
      <w:r w:rsidR="00F62086" w:rsidRPr="00E73031">
        <w:rPr>
          <w:rFonts w:ascii="Comic Sans MS" w:hAnsi="Comic Sans MS"/>
        </w:rPr>
        <w:t xml:space="preserve">obriga a apresentar garantia, antes da assinatura deste Contrato, no valor equivalente a </w:t>
      </w:r>
      <w:r w:rsidR="00F62086" w:rsidRPr="00E73031">
        <w:rPr>
          <w:rFonts w:ascii="Comic Sans MS" w:hAnsi="Comic Sans MS"/>
          <w:b/>
        </w:rPr>
        <w:t>5%</w:t>
      </w:r>
      <w:r w:rsidR="00F62086" w:rsidRPr="00E73031">
        <w:rPr>
          <w:rFonts w:ascii="Comic Sans MS" w:hAnsi="Comic Sans MS"/>
        </w:rPr>
        <w:t xml:space="preserve"> (cinco por cento) da contratação, numa das seguintes modalidades:</w:t>
      </w:r>
    </w:p>
    <w:p w:rsidR="00F62086" w:rsidRPr="00E73031" w:rsidRDefault="00F62086" w:rsidP="001478E5">
      <w:pPr>
        <w:pStyle w:val="Corpodetexto2"/>
        <w:numPr>
          <w:ilvl w:val="0"/>
          <w:numId w:val="5"/>
        </w:numPr>
        <w:tabs>
          <w:tab w:val="left" w:pos="426"/>
        </w:tabs>
        <w:spacing w:after="0" w:line="360" w:lineRule="auto"/>
        <w:ind w:left="0" w:firstLine="0"/>
        <w:jc w:val="both"/>
        <w:rPr>
          <w:rFonts w:ascii="Comic Sans MS" w:hAnsi="Comic Sans MS"/>
        </w:rPr>
      </w:pPr>
      <w:r w:rsidRPr="00E73031">
        <w:rPr>
          <w:rFonts w:ascii="Comic Sans MS" w:hAnsi="Comic Sans MS"/>
        </w:rPr>
        <w:t>Caução em dinheiro</w:t>
      </w:r>
    </w:p>
    <w:p w:rsidR="00F62086" w:rsidRPr="00E73031" w:rsidRDefault="00F62086" w:rsidP="001478E5">
      <w:pPr>
        <w:pStyle w:val="Corpodetexto2"/>
        <w:numPr>
          <w:ilvl w:val="0"/>
          <w:numId w:val="5"/>
        </w:numPr>
        <w:tabs>
          <w:tab w:val="left" w:pos="426"/>
        </w:tabs>
        <w:spacing w:after="0" w:line="360" w:lineRule="auto"/>
        <w:ind w:left="0" w:firstLine="0"/>
        <w:jc w:val="both"/>
        <w:rPr>
          <w:rFonts w:ascii="Comic Sans MS" w:hAnsi="Comic Sans MS"/>
        </w:rPr>
      </w:pPr>
      <w:r w:rsidRPr="00E73031">
        <w:rPr>
          <w:rFonts w:ascii="Comic Sans MS" w:hAnsi="Comic Sans MS"/>
        </w:rPr>
        <w:t>Título de dívida pública;</w:t>
      </w:r>
    </w:p>
    <w:p w:rsidR="00F62086" w:rsidRPr="00E73031" w:rsidRDefault="00F62086" w:rsidP="00E73031">
      <w:pPr>
        <w:tabs>
          <w:tab w:val="left" w:pos="851"/>
        </w:tabs>
        <w:spacing w:line="360" w:lineRule="auto"/>
        <w:jc w:val="both"/>
        <w:rPr>
          <w:rFonts w:ascii="Comic Sans MS" w:hAnsi="Comic Sans MS"/>
        </w:rPr>
      </w:pPr>
      <w:r w:rsidRPr="00E73031">
        <w:rPr>
          <w:rFonts w:ascii="Comic Sans MS" w:hAnsi="Comic Sans MS"/>
          <w:b/>
        </w:rPr>
        <w:t>c)</w:t>
      </w:r>
      <w:r w:rsidRPr="00E73031">
        <w:rPr>
          <w:rFonts w:ascii="Comic Sans MS" w:hAnsi="Comic Sans MS"/>
        </w:rPr>
        <w:t>Fiança bancária;</w:t>
      </w:r>
    </w:p>
    <w:p w:rsidR="00F62086" w:rsidRPr="00E73031" w:rsidRDefault="00F62086" w:rsidP="001478E5">
      <w:pPr>
        <w:pStyle w:val="PargrafodaLista"/>
        <w:numPr>
          <w:ilvl w:val="0"/>
          <w:numId w:val="4"/>
        </w:numPr>
        <w:tabs>
          <w:tab w:val="left" w:pos="284"/>
          <w:tab w:val="left" w:pos="851"/>
        </w:tabs>
        <w:suppressAutoHyphens/>
        <w:spacing w:line="360" w:lineRule="auto"/>
        <w:ind w:left="0" w:firstLine="0"/>
        <w:jc w:val="both"/>
        <w:rPr>
          <w:rFonts w:ascii="Comic Sans MS" w:hAnsi="Comic Sans MS"/>
          <w:sz w:val="24"/>
          <w:szCs w:val="24"/>
        </w:rPr>
      </w:pPr>
      <w:r w:rsidRPr="00E73031">
        <w:rPr>
          <w:rFonts w:ascii="Comic Sans MS" w:hAnsi="Comic Sans MS"/>
          <w:sz w:val="24"/>
          <w:szCs w:val="24"/>
        </w:rPr>
        <w:t>Seguro-garantia.</w:t>
      </w:r>
    </w:p>
    <w:p w:rsidR="00F62086" w:rsidRDefault="00F62086" w:rsidP="00E73031">
      <w:pPr>
        <w:pStyle w:val="Corpodetexto2"/>
        <w:spacing w:after="0" w:line="360" w:lineRule="auto"/>
        <w:jc w:val="both"/>
        <w:rPr>
          <w:rFonts w:ascii="Comic Sans MS" w:hAnsi="Comic Sans MS"/>
        </w:rPr>
      </w:pPr>
      <w:r w:rsidRPr="00E73031">
        <w:rPr>
          <w:rFonts w:ascii="Comic Sans MS" w:hAnsi="Comic Sans MS"/>
          <w:b/>
        </w:rPr>
        <w:t>20.1.</w:t>
      </w:r>
      <w:r w:rsidRPr="00E73031">
        <w:rPr>
          <w:rFonts w:ascii="Comic Sans MS" w:hAnsi="Comic Sans MS"/>
        </w:rPr>
        <w:t>Sobre o valor da caução prestada em dinheiro, incidirá a mesma taxa de remuneração da Caderneta de Poupança.</w:t>
      </w:r>
    </w:p>
    <w:p w:rsidR="0094300D" w:rsidRPr="00E73031" w:rsidRDefault="0094300D" w:rsidP="00E73031">
      <w:pPr>
        <w:pStyle w:val="Corpodetexto2"/>
        <w:spacing w:after="0" w:line="360" w:lineRule="auto"/>
        <w:jc w:val="both"/>
        <w:rPr>
          <w:rFonts w:ascii="Comic Sans MS" w:hAnsi="Comic Sans MS"/>
        </w:rPr>
      </w:pPr>
    </w:p>
    <w:p w:rsidR="008C3A41" w:rsidRDefault="001917E9" w:rsidP="00E73031">
      <w:pPr>
        <w:spacing w:line="360" w:lineRule="auto"/>
        <w:contextualSpacing/>
        <w:jc w:val="both"/>
        <w:rPr>
          <w:rFonts w:ascii="Comic Sans MS" w:hAnsi="Comic Sans MS"/>
          <w:bCs/>
        </w:rPr>
      </w:pPr>
      <w:r w:rsidRPr="00E73031">
        <w:rPr>
          <w:rFonts w:ascii="Comic Sans MS" w:hAnsi="Comic Sans MS"/>
          <w:b/>
          <w:bCs/>
        </w:rPr>
        <w:t xml:space="preserve">CLÁUSULA </w:t>
      </w:r>
      <w:r w:rsidR="00554FBA" w:rsidRPr="00E73031">
        <w:rPr>
          <w:rFonts w:ascii="Comic Sans MS" w:hAnsi="Comic Sans MS"/>
          <w:b/>
          <w:bCs/>
        </w:rPr>
        <w:t>VIGÉSIMA</w:t>
      </w:r>
      <w:r w:rsidR="008C3A41" w:rsidRPr="00E73031">
        <w:rPr>
          <w:rFonts w:ascii="Comic Sans MS" w:hAnsi="Comic Sans MS"/>
          <w:b/>
          <w:bCs/>
        </w:rPr>
        <w:t xml:space="preserve"> – DO FORO: </w:t>
      </w:r>
      <w:r w:rsidR="008C3A41" w:rsidRPr="00E73031">
        <w:rPr>
          <w:rFonts w:ascii="Comic Sans MS" w:hAnsi="Comic Sans MS"/>
          <w:bCs/>
        </w:rPr>
        <w:t>Para a solução de quaisquer dúvidas, litígios ou ações decorrentes deste Contrato Administrativo fica estabelecido pelos contratantes, o foro de Belém, com a renúncia de qualquer outro, especial, privilegiado ou de eleição que tenham ou venham a ter.</w:t>
      </w:r>
    </w:p>
    <w:p w:rsidR="0094300D" w:rsidRPr="00E73031" w:rsidRDefault="0094300D" w:rsidP="00E73031">
      <w:pPr>
        <w:spacing w:line="360" w:lineRule="auto"/>
        <w:contextualSpacing/>
        <w:jc w:val="both"/>
        <w:rPr>
          <w:rFonts w:ascii="Comic Sans MS" w:hAnsi="Comic Sans MS"/>
          <w:bCs/>
        </w:rPr>
      </w:pPr>
    </w:p>
    <w:p w:rsidR="008C3A41" w:rsidRDefault="008C3A41" w:rsidP="00E73031">
      <w:pPr>
        <w:spacing w:line="360" w:lineRule="auto"/>
        <w:contextualSpacing/>
        <w:jc w:val="both"/>
        <w:rPr>
          <w:rFonts w:ascii="Comic Sans MS" w:hAnsi="Comic Sans MS"/>
          <w:kern w:val="1"/>
        </w:rPr>
      </w:pPr>
      <w:r w:rsidRPr="00E73031">
        <w:rPr>
          <w:rFonts w:ascii="Comic Sans MS" w:hAnsi="Comic Sans MS"/>
          <w:b/>
          <w:bCs/>
        </w:rPr>
        <w:t>CLÁUSULA VIGÉSIMA</w:t>
      </w:r>
      <w:r w:rsidR="00554FBA" w:rsidRPr="00E73031">
        <w:rPr>
          <w:rFonts w:ascii="Comic Sans MS" w:hAnsi="Comic Sans MS"/>
          <w:b/>
          <w:bCs/>
        </w:rPr>
        <w:t xml:space="preserve"> PRIMEIRA </w:t>
      </w:r>
      <w:r w:rsidRPr="00E73031">
        <w:rPr>
          <w:rFonts w:ascii="Comic Sans MS" w:hAnsi="Comic Sans MS"/>
          <w:b/>
          <w:bCs/>
        </w:rPr>
        <w:t xml:space="preserve">– DO REGISTRO E DA PUBLICAÇÃO: </w:t>
      </w:r>
      <w:r w:rsidRPr="00E73031">
        <w:rPr>
          <w:rFonts w:ascii="Comic Sans MS" w:hAnsi="Comic Sans MS"/>
          <w:kern w:val="1"/>
        </w:rPr>
        <w:t>O extrato deste Contrato será publicado, na Imprensa Oficial da do Estado do Pará, no prazo de 10 (</w:t>
      </w:r>
      <w:r w:rsidRPr="00E73031">
        <w:rPr>
          <w:rFonts w:ascii="Comic Sans MS" w:hAnsi="Comic Sans MS"/>
          <w:b/>
          <w:kern w:val="1"/>
        </w:rPr>
        <w:t>dez</w:t>
      </w:r>
      <w:r w:rsidRPr="00E73031">
        <w:rPr>
          <w:rFonts w:ascii="Comic Sans MS" w:hAnsi="Comic Sans MS"/>
          <w:kern w:val="1"/>
        </w:rPr>
        <w:t>) dias de sua assinatura, em face do que dispõe o parágrafo 5º do art. 28 da Constituição Estadual, e a Resolução 12.094, de 31 de janeiro de 1991, do Tribunal de Contas do Estado.</w:t>
      </w:r>
    </w:p>
    <w:p w:rsidR="0094300D" w:rsidRPr="00E73031" w:rsidRDefault="0094300D" w:rsidP="00E73031">
      <w:pPr>
        <w:spacing w:line="360" w:lineRule="auto"/>
        <w:contextualSpacing/>
        <w:jc w:val="both"/>
        <w:rPr>
          <w:rFonts w:ascii="Comic Sans MS" w:hAnsi="Comic Sans MS"/>
          <w:kern w:val="1"/>
        </w:rPr>
      </w:pPr>
    </w:p>
    <w:p w:rsidR="008C3A41" w:rsidRPr="00E73031" w:rsidRDefault="008C3A41" w:rsidP="00E73031">
      <w:pPr>
        <w:spacing w:line="360" w:lineRule="auto"/>
        <w:contextualSpacing/>
        <w:jc w:val="both"/>
        <w:rPr>
          <w:rFonts w:ascii="Comic Sans MS" w:hAnsi="Comic Sans MS"/>
          <w:bCs/>
        </w:rPr>
      </w:pPr>
      <w:r w:rsidRPr="00E73031">
        <w:rPr>
          <w:rFonts w:ascii="Comic Sans MS" w:hAnsi="Comic Sans MS"/>
          <w:b/>
          <w:bCs/>
        </w:rPr>
        <w:t xml:space="preserve">CLÁUSULA VIGÉSIMA </w:t>
      </w:r>
      <w:r w:rsidR="001917E9" w:rsidRPr="00E73031">
        <w:rPr>
          <w:rFonts w:ascii="Comic Sans MS" w:hAnsi="Comic Sans MS"/>
          <w:b/>
          <w:bCs/>
        </w:rPr>
        <w:t>SEGUNDA</w:t>
      </w:r>
      <w:r w:rsidRPr="00E73031">
        <w:rPr>
          <w:rFonts w:ascii="Comic Sans MS" w:hAnsi="Comic Sans MS"/>
          <w:b/>
          <w:bCs/>
        </w:rPr>
        <w:t xml:space="preserve"> – DA ASSINATURA: </w:t>
      </w:r>
      <w:r w:rsidRPr="00E73031">
        <w:rPr>
          <w:rFonts w:ascii="Comic Sans MS" w:hAnsi="Comic Sans MS"/>
          <w:bCs/>
        </w:rPr>
        <w:t xml:space="preserve">Estando as partes assim justas e acordadas, após terem lido, entendido e rubricado cada uma de suas páginas, firmam para todos os efeitos jurídicos e legais este instrumento, em 02 (duas) vias de teor e forma, em presença de 02 (duas) testemunhas instrumentárias abaixo identificadas e firmadas, atribuindo-lhe força executiva extrajudicial.                                                                          </w:t>
      </w:r>
    </w:p>
    <w:p w:rsidR="008C3A41" w:rsidRDefault="008C3A41" w:rsidP="00E73031">
      <w:pPr>
        <w:tabs>
          <w:tab w:val="left" w:pos="1560"/>
        </w:tabs>
        <w:spacing w:line="360" w:lineRule="auto"/>
        <w:contextualSpacing/>
        <w:jc w:val="both"/>
        <w:rPr>
          <w:rFonts w:ascii="Comic Sans MS" w:hAnsi="Comic Sans MS"/>
          <w:bCs/>
        </w:rPr>
      </w:pPr>
      <w:r w:rsidRPr="00E73031">
        <w:rPr>
          <w:rFonts w:ascii="Comic Sans MS" w:hAnsi="Comic Sans MS"/>
          <w:bCs/>
        </w:rPr>
        <w:t>Belém/Pa, de   de 20</w:t>
      </w:r>
      <w:r w:rsidR="00AE69EF">
        <w:rPr>
          <w:rFonts w:ascii="Comic Sans MS" w:hAnsi="Comic Sans MS"/>
          <w:bCs/>
        </w:rPr>
        <w:t>XX</w:t>
      </w:r>
      <w:r w:rsidRPr="00E73031">
        <w:rPr>
          <w:rFonts w:ascii="Comic Sans MS" w:hAnsi="Comic Sans MS"/>
          <w:bCs/>
        </w:rPr>
        <w:t>.</w:t>
      </w:r>
    </w:p>
    <w:p w:rsidR="008C3A41" w:rsidRPr="00E73031" w:rsidRDefault="008C3A41" w:rsidP="00E73031">
      <w:pPr>
        <w:spacing w:line="360" w:lineRule="auto"/>
        <w:rPr>
          <w:rFonts w:ascii="Comic Sans MS" w:hAnsi="Comic Sans MS"/>
          <w:b/>
          <w:bCs/>
        </w:rPr>
      </w:pPr>
      <w:r w:rsidRPr="00E73031">
        <w:rPr>
          <w:rFonts w:ascii="Comic Sans MS" w:hAnsi="Comic Sans MS"/>
          <w:bCs/>
        </w:rPr>
        <w:t xml:space="preserve">Pela </w:t>
      </w:r>
      <w:r w:rsidRPr="00E73031">
        <w:rPr>
          <w:rFonts w:ascii="Comic Sans MS" w:hAnsi="Comic Sans MS"/>
          <w:b/>
          <w:bCs/>
        </w:rPr>
        <w:t xml:space="preserve">COMPANIA DE SANEAMENTO DO PARÁ- </w:t>
      </w:r>
      <w:r w:rsidR="00454B8E" w:rsidRPr="00E73031">
        <w:rPr>
          <w:rFonts w:ascii="Comic Sans MS" w:hAnsi="Comic Sans MS"/>
          <w:b/>
          <w:bCs/>
        </w:rPr>
        <w:t>COSANPA.</w:t>
      </w:r>
    </w:p>
    <w:p w:rsidR="006B7E0B" w:rsidRPr="00E73031" w:rsidRDefault="006B7E0B" w:rsidP="00E73031">
      <w:pPr>
        <w:spacing w:line="360" w:lineRule="auto"/>
        <w:rPr>
          <w:rFonts w:ascii="Comic Sans MS" w:hAnsi="Comic Sans MS"/>
          <w:b/>
          <w:bCs/>
        </w:rPr>
      </w:pPr>
    </w:p>
    <w:p w:rsidR="002520EE" w:rsidRPr="00E73031" w:rsidRDefault="00AE69EF" w:rsidP="00E73031">
      <w:pPr>
        <w:spacing w:line="360" w:lineRule="auto"/>
        <w:jc w:val="center"/>
        <w:rPr>
          <w:rFonts w:ascii="Comic Sans MS" w:hAnsi="Comic Sans MS"/>
          <w:b/>
        </w:rPr>
      </w:pPr>
      <w:r>
        <w:rPr>
          <w:rFonts w:ascii="Comic Sans MS" w:hAnsi="Comic Sans MS"/>
          <w:b/>
        </w:rPr>
        <w:t>XXXXXXXXXXXXXX</w:t>
      </w:r>
    </w:p>
    <w:p w:rsidR="002520EE" w:rsidRPr="00E73031" w:rsidRDefault="002520EE" w:rsidP="00E73031">
      <w:pPr>
        <w:spacing w:line="360" w:lineRule="auto"/>
        <w:jc w:val="center"/>
        <w:rPr>
          <w:rFonts w:ascii="Comic Sans MS" w:hAnsi="Comic Sans MS"/>
        </w:rPr>
      </w:pPr>
      <w:r w:rsidRPr="00E73031">
        <w:rPr>
          <w:rFonts w:ascii="Comic Sans MS" w:hAnsi="Comic Sans MS"/>
        </w:rPr>
        <w:t>Presidente</w:t>
      </w:r>
    </w:p>
    <w:p w:rsidR="00DF5BD0" w:rsidRDefault="00DF5BD0" w:rsidP="00E73031">
      <w:pPr>
        <w:spacing w:line="360" w:lineRule="auto"/>
        <w:rPr>
          <w:rFonts w:ascii="Comic Sans MS" w:hAnsi="Comic Sans MS"/>
          <w:b/>
        </w:rPr>
      </w:pPr>
    </w:p>
    <w:p w:rsidR="00AF17D8" w:rsidRPr="00E73031" w:rsidRDefault="00AF17D8" w:rsidP="00E73031">
      <w:pPr>
        <w:spacing w:line="360" w:lineRule="auto"/>
        <w:rPr>
          <w:rFonts w:ascii="Comic Sans MS" w:hAnsi="Comic Sans MS"/>
          <w:b/>
        </w:rPr>
      </w:pPr>
    </w:p>
    <w:p w:rsidR="002520EE" w:rsidRPr="00E73031" w:rsidRDefault="00AE69EF" w:rsidP="00AF17D8">
      <w:pPr>
        <w:spacing w:line="360" w:lineRule="auto"/>
        <w:jc w:val="center"/>
        <w:rPr>
          <w:rFonts w:ascii="Comic Sans MS" w:hAnsi="Comic Sans MS"/>
          <w:b/>
        </w:rPr>
      </w:pPr>
      <w:r>
        <w:rPr>
          <w:rFonts w:ascii="Comic Sans MS" w:hAnsi="Comic Sans MS"/>
          <w:b/>
        </w:rPr>
        <w:t>XXXXXXXXXXXXXXXX</w:t>
      </w:r>
    </w:p>
    <w:p w:rsidR="00AF17D8" w:rsidRDefault="002520EE" w:rsidP="00E73031">
      <w:pPr>
        <w:spacing w:line="360" w:lineRule="auto"/>
        <w:jc w:val="center"/>
        <w:rPr>
          <w:rFonts w:ascii="Comic Sans MS" w:hAnsi="Comic Sans MS"/>
        </w:rPr>
      </w:pPr>
      <w:r w:rsidRPr="00E73031">
        <w:rPr>
          <w:rFonts w:ascii="Comic Sans MS" w:hAnsi="Comic Sans MS"/>
        </w:rPr>
        <w:t>Diretor Financeiro</w:t>
      </w:r>
    </w:p>
    <w:p w:rsidR="00AF17D8" w:rsidRDefault="00AF17D8" w:rsidP="00E73031">
      <w:pPr>
        <w:spacing w:line="360" w:lineRule="auto"/>
        <w:jc w:val="center"/>
        <w:rPr>
          <w:rFonts w:ascii="Comic Sans MS" w:hAnsi="Comic Sans MS"/>
        </w:rPr>
      </w:pPr>
    </w:p>
    <w:p w:rsidR="00AF17D8" w:rsidRDefault="00AF17D8" w:rsidP="00E73031">
      <w:pPr>
        <w:spacing w:line="360" w:lineRule="auto"/>
        <w:jc w:val="center"/>
        <w:rPr>
          <w:rFonts w:ascii="Comic Sans MS" w:hAnsi="Comic Sans MS"/>
        </w:rPr>
      </w:pPr>
    </w:p>
    <w:p w:rsidR="00AF17D8" w:rsidRPr="00AF17D8" w:rsidRDefault="00AE69EF" w:rsidP="00E73031">
      <w:pPr>
        <w:spacing w:line="360" w:lineRule="auto"/>
        <w:jc w:val="center"/>
        <w:rPr>
          <w:rFonts w:ascii="Comic Sans MS" w:hAnsi="Comic Sans MS"/>
          <w:b/>
        </w:rPr>
      </w:pPr>
      <w:r>
        <w:rPr>
          <w:rFonts w:ascii="Comic Sans MS" w:hAnsi="Comic Sans MS"/>
          <w:b/>
        </w:rPr>
        <w:t>XXXXXXXXXXXXXXXX</w:t>
      </w:r>
    </w:p>
    <w:p w:rsidR="002520EE" w:rsidRPr="00E73031" w:rsidRDefault="004661DE" w:rsidP="00E73031">
      <w:pPr>
        <w:spacing w:line="360" w:lineRule="auto"/>
        <w:jc w:val="center"/>
        <w:rPr>
          <w:rFonts w:ascii="Comic Sans MS" w:hAnsi="Comic Sans MS"/>
        </w:rPr>
      </w:pPr>
      <w:r w:rsidRPr="00E73031">
        <w:rPr>
          <w:rFonts w:ascii="Comic Sans MS" w:hAnsi="Comic Sans MS"/>
        </w:rPr>
        <w:t>Diretor de Operação</w:t>
      </w:r>
    </w:p>
    <w:p w:rsidR="004A56F9" w:rsidRPr="00E73031" w:rsidRDefault="008C3A41" w:rsidP="00E73031">
      <w:pPr>
        <w:tabs>
          <w:tab w:val="left" w:pos="0"/>
        </w:tabs>
        <w:spacing w:line="360" w:lineRule="auto"/>
        <w:jc w:val="both"/>
        <w:rPr>
          <w:rFonts w:ascii="Comic Sans MS" w:hAnsi="Comic Sans MS"/>
          <w:b/>
        </w:rPr>
      </w:pPr>
      <w:r w:rsidRPr="00E73031">
        <w:rPr>
          <w:rFonts w:ascii="Comic Sans MS" w:hAnsi="Comic Sans MS"/>
        </w:rPr>
        <w:t xml:space="preserve">Pela </w:t>
      </w:r>
      <w:r w:rsidRPr="00E73031">
        <w:rPr>
          <w:rFonts w:ascii="Comic Sans MS" w:hAnsi="Comic Sans MS"/>
          <w:b/>
        </w:rPr>
        <w:t>CONTRATADA.</w:t>
      </w:r>
    </w:p>
    <w:p w:rsidR="00787182" w:rsidRPr="00E73031" w:rsidRDefault="00787182" w:rsidP="00E73031">
      <w:pPr>
        <w:tabs>
          <w:tab w:val="left" w:pos="0"/>
        </w:tabs>
        <w:spacing w:line="360" w:lineRule="auto"/>
        <w:jc w:val="both"/>
        <w:rPr>
          <w:rFonts w:ascii="Comic Sans MS" w:hAnsi="Comic Sans MS"/>
          <w:b/>
        </w:rPr>
      </w:pPr>
    </w:p>
    <w:p w:rsidR="00F62086" w:rsidRPr="00E73031" w:rsidRDefault="00F62086" w:rsidP="00E73031">
      <w:pPr>
        <w:tabs>
          <w:tab w:val="left" w:pos="0"/>
        </w:tabs>
        <w:spacing w:line="360" w:lineRule="auto"/>
        <w:jc w:val="both"/>
        <w:rPr>
          <w:rFonts w:ascii="Comic Sans MS" w:hAnsi="Comic Sans MS"/>
          <w:b/>
        </w:rPr>
      </w:pPr>
    </w:p>
    <w:p w:rsidR="00E5212F" w:rsidRDefault="00E5212F" w:rsidP="00E5212F">
      <w:pPr>
        <w:spacing w:line="276" w:lineRule="auto"/>
        <w:contextualSpacing/>
        <w:jc w:val="center"/>
        <w:rPr>
          <w:b/>
        </w:rPr>
      </w:pPr>
    </w:p>
    <w:p w:rsidR="00AF17D8" w:rsidRDefault="00AF17D8"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AE69EF" w:rsidRDefault="00AE69EF" w:rsidP="00E5212F">
      <w:pPr>
        <w:spacing w:line="276" w:lineRule="auto"/>
        <w:contextualSpacing/>
        <w:jc w:val="center"/>
        <w:rPr>
          <w:rFonts w:ascii="Comic Sans MS" w:hAnsi="Comic Sans MS"/>
          <w:b/>
        </w:rPr>
      </w:pPr>
    </w:p>
    <w:p w:rsidR="00E5212F" w:rsidRPr="00AF17D8" w:rsidRDefault="00E5212F" w:rsidP="00E5212F">
      <w:pPr>
        <w:spacing w:line="276" w:lineRule="auto"/>
        <w:contextualSpacing/>
        <w:jc w:val="center"/>
        <w:rPr>
          <w:rFonts w:ascii="Comic Sans MS" w:hAnsi="Comic Sans MS"/>
          <w:b/>
        </w:rPr>
      </w:pPr>
      <w:r w:rsidRPr="00AF17D8">
        <w:rPr>
          <w:rFonts w:ascii="Comic Sans MS" w:hAnsi="Comic Sans MS"/>
          <w:b/>
        </w:rPr>
        <w:t>ANEXO X</w:t>
      </w:r>
    </w:p>
    <w:p w:rsidR="00E5212F" w:rsidRPr="00AF17D8" w:rsidRDefault="00E5212F" w:rsidP="00E5212F">
      <w:pPr>
        <w:spacing w:line="276" w:lineRule="auto"/>
        <w:contextualSpacing/>
        <w:jc w:val="center"/>
        <w:rPr>
          <w:rFonts w:ascii="Comic Sans MS" w:hAnsi="Comic Sans MS"/>
          <w:b/>
        </w:rPr>
      </w:pPr>
    </w:p>
    <w:p w:rsidR="00E5212F" w:rsidRPr="00AF17D8" w:rsidRDefault="00E5212F" w:rsidP="00E5212F">
      <w:pPr>
        <w:spacing w:line="276" w:lineRule="auto"/>
        <w:contextualSpacing/>
        <w:jc w:val="center"/>
        <w:rPr>
          <w:rFonts w:ascii="Comic Sans MS" w:hAnsi="Comic Sans MS"/>
          <w:b/>
        </w:rPr>
      </w:pPr>
    </w:p>
    <w:p w:rsidR="00E5212F" w:rsidRPr="00AF17D8" w:rsidRDefault="00E5212F" w:rsidP="00E5212F">
      <w:pPr>
        <w:spacing w:line="276" w:lineRule="auto"/>
        <w:contextualSpacing/>
        <w:jc w:val="center"/>
        <w:rPr>
          <w:rFonts w:ascii="Comic Sans MS" w:hAnsi="Comic Sans MS"/>
          <w:b/>
        </w:rPr>
      </w:pPr>
      <w:r w:rsidRPr="00AF17D8">
        <w:rPr>
          <w:rFonts w:ascii="Comic Sans MS" w:hAnsi="Comic Sans MS"/>
          <w:b/>
        </w:rPr>
        <w:t xml:space="preserve">MODELO DE DECLARAÇÃO DE CONHECIMENTO DOS LOCAIS ONDE SERÃO PRESTADOS OS SERVIÇOS </w:t>
      </w:r>
    </w:p>
    <w:p w:rsidR="00E5212F" w:rsidRPr="00AF17D8" w:rsidRDefault="00E5212F" w:rsidP="00E5212F">
      <w:pPr>
        <w:tabs>
          <w:tab w:val="left" w:pos="0"/>
        </w:tabs>
        <w:spacing w:line="360" w:lineRule="auto"/>
        <w:jc w:val="both"/>
        <w:rPr>
          <w:rFonts w:ascii="Comic Sans MS" w:hAnsi="Comic Sans MS"/>
          <w:b/>
        </w:rPr>
      </w:pPr>
    </w:p>
    <w:p w:rsidR="00E5212F" w:rsidRPr="00AF17D8" w:rsidRDefault="00E5212F" w:rsidP="00E5212F">
      <w:pPr>
        <w:tabs>
          <w:tab w:val="left" w:pos="0"/>
        </w:tabs>
        <w:spacing w:line="360" w:lineRule="auto"/>
        <w:jc w:val="both"/>
        <w:rPr>
          <w:rFonts w:ascii="Comic Sans MS" w:hAnsi="Comic Sans MS"/>
          <w:b/>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r w:rsidRPr="00AF17D8">
        <w:rPr>
          <w:rFonts w:ascii="Comic Sans MS" w:hAnsi="Comic Sans MS"/>
        </w:rPr>
        <w:t>Ref.: (Identificação da Licitação)</w:t>
      </w: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tabs>
          <w:tab w:val="left" w:pos="284"/>
          <w:tab w:val="left" w:pos="1276"/>
        </w:tabs>
        <w:spacing w:line="360" w:lineRule="auto"/>
        <w:jc w:val="both"/>
        <w:rPr>
          <w:rFonts w:ascii="Comic Sans MS" w:hAnsi="Comic Sans MS"/>
          <w:color w:val="000000"/>
        </w:rPr>
      </w:pPr>
      <w:r w:rsidRPr="00AF17D8">
        <w:rPr>
          <w:rFonts w:ascii="Comic Sans MS" w:hAnsi="Comic Sans MS"/>
        </w:rPr>
        <w:t xml:space="preserve">......................................................., inscrita no CNPJ nº .................................., por intermédio de seu representante legal o(a) Sr.(a) ...................................................., portador (a) da Carteira de Identidade nº ............................, DECLARA que </w:t>
      </w:r>
      <w:r w:rsidRPr="00AF17D8">
        <w:rPr>
          <w:rFonts w:ascii="Comic Sans MS" w:hAnsi="Comic Sans MS"/>
          <w:color w:val="000000"/>
        </w:rPr>
        <w:t xml:space="preserve"> tem pleno conhecimento dos locais e das condições onde serão </w:t>
      </w:r>
      <w:r w:rsidR="00AF17D8">
        <w:rPr>
          <w:rFonts w:ascii="Comic Sans MS" w:hAnsi="Comic Sans MS"/>
          <w:color w:val="000000"/>
        </w:rPr>
        <w:t>executados</w:t>
      </w:r>
      <w:r w:rsidRPr="00AF17D8">
        <w:rPr>
          <w:rFonts w:ascii="Comic Sans MS" w:hAnsi="Comic Sans MS"/>
          <w:color w:val="000000"/>
        </w:rPr>
        <w:t xml:space="preserve"> os serviços.</w:t>
      </w: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r w:rsidRPr="00AF17D8">
        <w:rPr>
          <w:rFonts w:ascii="Comic Sans MS" w:hAnsi="Comic Sans MS"/>
        </w:rPr>
        <w:t>(Local e data) __________________, ____ de __________________ de 20</w:t>
      </w:r>
      <w:r w:rsidR="00AE69EF">
        <w:rPr>
          <w:rFonts w:ascii="Comic Sans MS" w:hAnsi="Comic Sans MS"/>
        </w:rPr>
        <w:t>XX</w:t>
      </w:r>
      <w:r w:rsidRPr="00AF17D8">
        <w:rPr>
          <w:rFonts w:ascii="Comic Sans MS" w:hAnsi="Comic Sans MS"/>
        </w:rPr>
        <w:t>.</w:t>
      </w: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spacing w:line="276" w:lineRule="auto"/>
        <w:contextualSpacing/>
        <w:jc w:val="both"/>
        <w:rPr>
          <w:rFonts w:ascii="Comic Sans MS" w:hAnsi="Comic Sans MS"/>
        </w:rPr>
      </w:pPr>
    </w:p>
    <w:p w:rsidR="00E5212F" w:rsidRPr="00AF17D8" w:rsidRDefault="00E5212F" w:rsidP="00E5212F">
      <w:pPr>
        <w:jc w:val="both"/>
        <w:rPr>
          <w:rFonts w:ascii="Comic Sans MS" w:eastAsia="Arial-ItalicMT" w:hAnsi="Comic Sans MS"/>
          <w:i/>
          <w:iCs/>
        </w:rPr>
      </w:pPr>
      <w:r w:rsidRPr="00AF17D8">
        <w:rPr>
          <w:rFonts w:ascii="Comic Sans MS" w:eastAsia="Arial-BoldMT" w:hAnsi="Comic Sans MS"/>
          <w:i/>
          <w:iCs/>
        </w:rPr>
        <w:t>[ Nome, Cargo e Assinatura do Representante Legal ]</w:t>
      </w:r>
    </w:p>
    <w:p w:rsidR="00F62086" w:rsidRPr="00AF17D8" w:rsidRDefault="00E5212F" w:rsidP="00E5212F">
      <w:pPr>
        <w:jc w:val="both"/>
        <w:rPr>
          <w:rFonts w:ascii="Comic Sans MS" w:hAnsi="Comic Sans MS"/>
          <w:b/>
        </w:rPr>
      </w:pPr>
      <w:r w:rsidRPr="00AF17D8">
        <w:rPr>
          <w:rFonts w:ascii="Comic Sans MS" w:eastAsia="Arial-ItalicMT" w:hAnsi="Comic Sans MS"/>
          <w:i/>
          <w:iCs/>
        </w:rPr>
        <w:t>[ Dados da Declarante: Razão Social e Nº do CNPJ ]</w:t>
      </w:r>
    </w:p>
    <w:p w:rsidR="001A39F4" w:rsidRPr="00AF17D8" w:rsidRDefault="001A39F4" w:rsidP="00E73031">
      <w:pPr>
        <w:tabs>
          <w:tab w:val="left" w:pos="0"/>
        </w:tabs>
        <w:spacing w:line="360" w:lineRule="auto"/>
        <w:jc w:val="both"/>
        <w:rPr>
          <w:rFonts w:ascii="Comic Sans MS" w:hAnsi="Comic Sans MS"/>
          <w:b/>
        </w:rPr>
      </w:pPr>
    </w:p>
    <w:sectPr w:rsidR="001A39F4" w:rsidRPr="00AF17D8" w:rsidSect="00A72407">
      <w:headerReference w:type="default" r:id="rId18"/>
      <w:footerReference w:type="even" r:id="rId19"/>
      <w:footerReference w:type="default" r:id="rId20"/>
      <w:footnotePr>
        <w:pos w:val="beneathText"/>
      </w:footnotePr>
      <w:pgSz w:w="11905" w:h="16837"/>
      <w:pgMar w:top="1418" w:right="848" w:bottom="851" w:left="1701" w:header="567" w:footer="23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055" w:rsidRDefault="00AD5055">
      <w:r>
        <w:separator/>
      </w:r>
    </w:p>
  </w:endnote>
  <w:endnote w:type="continuationSeparator" w:id="1">
    <w:p w:rsidR="00AD5055" w:rsidRDefault="00AD50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lett">
    <w:panose1 w:val="00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Garamond MT">
    <w:altName w:val="Garamond"/>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Bold">
    <w:altName w:val="Arial"/>
    <w:panose1 w:val="00000000000000000000"/>
    <w:charset w:val="00"/>
    <w:family w:val="auto"/>
    <w:notTrueType/>
    <w:pitch w:val="default"/>
    <w:sig w:usb0="00000003" w:usb1="00000000" w:usb2="00000000" w:usb3="00000000" w:csb0="00000001" w:csb1="00000000"/>
  </w:font>
  <w:font w:name="HelveticaNeueLT Pro 45 Lt">
    <w:altName w:val="HelveticaNeueLT Pro 45 Lt"/>
    <w:panose1 w:val="00000000000000000000"/>
    <w:charset w:val="00"/>
    <w:family w:val="swiss"/>
    <w:notTrueType/>
    <w:pitch w:val="default"/>
    <w:sig w:usb0="00000003" w:usb1="00000000" w:usb2="00000000" w:usb3="00000000" w:csb0="00000001" w:csb1="00000000"/>
  </w:font>
  <w:font w:name="HelveticaNeueLT Pro 67 MdCn">
    <w:altName w:val="HelveticaNeueLT Pro 67 MdCn"/>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BoldMT">
    <w:altName w:val="Times New Roman"/>
    <w:charset w:val="00"/>
    <w:family w:val="auto"/>
    <w:pitch w:val="default"/>
    <w:sig w:usb0="00000000" w:usb1="00000000" w:usb2="00000000" w:usb3="00000000" w:csb0="00000000" w:csb1="00000000"/>
  </w:font>
  <w:font w:name="Arial-ItalicMT">
    <w:altName w:val="Brush Script MT"/>
    <w:charset w:val="00"/>
    <w:family w:val="script"/>
    <w:pitch w:val="default"/>
    <w:sig w:usb0="00000000" w:usb1="00000000" w:usb2="00000000" w:usb3="00000000" w:csb0="00000000" w:csb1="00000000"/>
  </w:font>
  <w:font w:name="ArialMT">
    <w:altName w:val="Arial"/>
    <w:charset w:val="00"/>
    <w:family w:val="swiss"/>
    <w:pitch w:val="default"/>
    <w:sig w:usb0="00000000" w:usb1="00000000" w:usb2="00000000" w:usb3="00000000" w:csb0="00000000" w:csb1="00000000"/>
  </w:font>
  <w:font w:name="DejaVu Sans">
    <w:altName w:val="Arial"/>
    <w:charset w:val="00"/>
    <w:family w:val="swiss"/>
    <w:pitch w:val="variable"/>
    <w:sig w:usb0="00000000" w:usb1="D200FDFF" w:usb2="0A0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F04" w:rsidRDefault="00B96F04" w:rsidP="00E6138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96F04" w:rsidRDefault="00B96F04" w:rsidP="00E6138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64573"/>
      <w:docPartObj>
        <w:docPartGallery w:val="Page Numbers (Bottom of Page)"/>
        <w:docPartUnique/>
      </w:docPartObj>
    </w:sdtPr>
    <w:sdtContent>
      <w:sdt>
        <w:sdtPr>
          <w:id w:val="10164574"/>
          <w:docPartObj>
            <w:docPartGallery w:val="Page Numbers (Top of Page)"/>
            <w:docPartUnique/>
          </w:docPartObj>
        </w:sdtPr>
        <w:sdtContent>
          <w:p w:rsidR="00B96F04" w:rsidRDefault="00B96F04">
            <w:pPr>
              <w:pStyle w:val="Rodap"/>
              <w:jc w:val="right"/>
            </w:pPr>
            <w:r>
              <w:rPr>
                <w:b/>
                <w:bCs/>
              </w:rPr>
              <w:fldChar w:fldCharType="begin"/>
            </w:r>
            <w:r>
              <w:rPr>
                <w:b/>
                <w:bCs/>
              </w:rPr>
              <w:instrText>PAGE</w:instrText>
            </w:r>
            <w:r>
              <w:rPr>
                <w:b/>
                <w:bCs/>
              </w:rPr>
              <w:fldChar w:fldCharType="separate"/>
            </w:r>
            <w:r w:rsidR="00A03FD8">
              <w:rPr>
                <w:b/>
                <w:bCs/>
                <w:noProof/>
              </w:rPr>
              <w:t>67</w:t>
            </w:r>
            <w:r>
              <w:rPr>
                <w:b/>
                <w:bCs/>
              </w:rPr>
              <w:fldChar w:fldCharType="end"/>
            </w:r>
            <w:r>
              <w:rPr>
                <w:b/>
                <w:bCs/>
              </w:rPr>
              <w:t>/</w:t>
            </w:r>
            <w:r>
              <w:rPr>
                <w:b/>
                <w:bCs/>
              </w:rPr>
              <w:fldChar w:fldCharType="begin"/>
            </w:r>
            <w:r>
              <w:rPr>
                <w:b/>
                <w:bCs/>
              </w:rPr>
              <w:instrText>NUMPAGES</w:instrText>
            </w:r>
            <w:r>
              <w:rPr>
                <w:b/>
                <w:bCs/>
              </w:rPr>
              <w:fldChar w:fldCharType="separate"/>
            </w:r>
            <w:r w:rsidR="00A03FD8">
              <w:rPr>
                <w:b/>
                <w:bCs/>
                <w:noProof/>
              </w:rPr>
              <w:t>67</w:t>
            </w:r>
            <w:r>
              <w:rPr>
                <w:b/>
                <w:bCs/>
              </w:rPr>
              <w:fldChar w:fldCharType="end"/>
            </w:r>
          </w:p>
        </w:sdtContent>
      </w:sdt>
    </w:sdtContent>
  </w:sdt>
  <w:p w:rsidR="00B96F04" w:rsidRDefault="00B96F04">
    <w:pPr>
      <w:pStyle w:val="Rodap"/>
      <w:jc w:val="right"/>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055" w:rsidRDefault="00AD5055">
      <w:r>
        <w:separator/>
      </w:r>
    </w:p>
  </w:footnote>
  <w:footnote w:type="continuationSeparator" w:id="1">
    <w:p w:rsidR="00AD5055" w:rsidRDefault="00AD50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F04" w:rsidRPr="00924015" w:rsidRDefault="00B96F04" w:rsidP="00A72DBB">
    <w:pPr>
      <w:spacing w:before="120"/>
      <w:jc w:val="center"/>
      <w:rPr>
        <w:rFonts w:ascii="Arial Narrow" w:hAnsi="Arial Narrow"/>
        <w:b/>
        <w:bCs/>
        <w:iCs/>
        <w:color w:val="002060"/>
      </w:rPr>
    </w:pPr>
    <w:r>
      <w:rPr>
        <w:rFonts w:ascii="Arial Narrow" w:hAnsi="Arial Narrow"/>
        <w:noProof/>
        <w:lang w:eastAsia="pt-BR"/>
      </w:rPr>
      <w:drawing>
        <wp:anchor distT="0" distB="0" distL="114935" distR="114935" simplePos="0" relativeHeight="251680768" behindDoc="1" locked="0" layoutInCell="1" allowOverlap="1">
          <wp:simplePos x="0" y="0"/>
          <wp:positionH relativeFrom="column">
            <wp:posOffset>583925</wp:posOffset>
          </wp:positionH>
          <wp:positionV relativeFrom="paragraph">
            <wp:posOffset>-73442</wp:posOffset>
          </wp:positionV>
          <wp:extent cx="491471" cy="491319"/>
          <wp:effectExtent l="19050" t="0" r="3829"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91471" cy="491319"/>
                  </a:xfrm>
                  <a:prstGeom prst="rect">
                    <a:avLst/>
                  </a:prstGeom>
                  <a:solidFill>
                    <a:srgbClr val="FFFFFF"/>
                  </a:solidFill>
                </pic:spPr>
              </pic:pic>
            </a:graphicData>
          </a:graphic>
        </wp:anchor>
      </w:drawing>
    </w:r>
    <w:r w:rsidRPr="00924015">
      <w:rPr>
        <w:rFonts w:ascii="Arial Narrow" w:hAnsi="Arial Narrow"/>
        <w:b/>
        <w:bCs/>
        <w:iCs/>
        <w:color w:val="002060"/>
      </w:rPr>
      <w:t>COMPANHIA DE SANEAMENTO DO PARÁ</w:t>
    </w:r>
    <w:r>
      <w:rPr>
        <w:rFonts w:ascii="Arial Narrow" w:hAnsi="Arial Narrow"/>
        <w:b/>
        <w:bCs/>
        <w:iCs/>
        <w:color w:val="002060"/>
      </w:rPr>
      <w:t xml:space="preserve"> - COSANPA</w:t>
    </w:r>
  </w:p>
  <w:p w:rsidR="00B96F04" w:rsidRDefault="00B96F04" w:rsidP="00A72DBB">
    <w:pPr>
      <w:spacing w:before="120"/>
      <w:jc w:val="center"/>
      <w:rPr>
        <w:rFonts w:ascii="Arial Narrow" w:hAnsi="Arial Narrow"/>
        <w:b/>
        <w:bCs/>
        <w:iCs/>
        <w:color w:val="002060"/>
      </w:rPr>
    </w:pPr>
    <w:r>
      <w:rPr>
        <w:rFonts w:ascii="Arial Narrow" w:hAnsi="Arial Narrow"/>
        <w:b/>
        <w:bCs/>
        <w:iCs/>
        <w:color w:val="002060"/>
      </w:rPr>
      <w:t xml:space="preserve">EDITAL Nº 026/2020  </w:t>
    </w:r>
    <w:r w:rsidRPr="00924015">
      <w:rPr>
        <w:rFonts w:ascii="Arial Narrow" w:hAnsi="Arial Narrow"/>
        <w:b/>
        <w:bCs/>
        <w:iCs/>
        <w:color w:val="002060"/>
      </w:rPr>
      <w:t>PREGÃO ELETRÔNICO</w:t>
    </w:r>
  </w:p>
  <w:p w:rsidR="00B96F04" w:rsidRPr="005175ED" w:rsidRDefault="00B96F04" w:rsidP="00AD0F33">
    <w:pPr>
      <w:spacing w:before="120"/>
      <w:jc w:val="center"/>
      <w:rPr>
        <w:rFonts w:ascii="Arial Narrow" w:hAnsi="Arial Narrow"/>
        <w:bC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788ACE14"/>
    <w:name w:val="WW8Num2"/>
    <w:lvl w:ilvl="0">
      <w:numFmt w:val="none"/>
      <w:lvlText w:val=""/>
      <w:lvlJc w:val="left"/>
      <w:pPr>
        <w:tabs>
          <w:tab w:val="num" w:pos="360"/>
        </w:tabs>
      </w:pPr>
      <w:rPr>
        <w:rFonts w:cs="Times New Roman"/>
      </w:rPr>
    </w:lvl>
  </w:abstractNum>
  <w:abstractNum w:abstractNumId="2">
    <w:nsid w:val="00000003"/>
    <w:multiLevelType w:val="multilevel"/>
    <w:tmpl w:val="00000003"/>
    <w:name w:val="WW8Num3"/>
    <w:lvl w:ilvl="0">
      <w:start w:val="15"/>
      <w:numFmt w:val="decimal"/>
      <w:lvlText w:val="%1"/>
      <w:lvlJc w:val="left"/>
      <w:pPr>
        <w:tabs>
          <w:tab w:val="num" w:pos="465"/>
        </w:tabs>
        <w:ind w:left="465" w:hanging="465"/>
      </w:pPr>
      <w:rPr>
        <w:rFonts w:cs="Times New Roman"/>
      </w:rPr>
    </w:lvl>
    <w:lvl w:ilvl="1">
      <w:start w:val="2"/>
      <w:numFmt w:val="decimal"/>
      <w:lvlText w:val="%1.%2"/>
      <w:lvlJc w:val="left"/>
      <w:pPr>
        <w:tabs>
          <w:tab w:val="num" w:pos="465"/>
        </w:tabs>
        <w:ind w:left="465" w:hanging="46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04"/>
    <w:multiLevelType w:val="singleLevel"/>
    <w:tmpl w:val="00000004"/>
    <w:name w:val="WW8Num4"/>
    <w:lvl w:ilvl="0">
      <w:start w:val="1"/>
      <w:numFmt w:val="lowerLetter"/>
      <w:lvlText w:val="%1)"/>
      <w:lvlJc w:val="left"/>
      <w:pPr>
        <w:tabs>
          <w:tab w:val="num" w:pos="1290"/>
        </w:tabs>
        <w:ind w:left="1290" w:hanging="390"/>
      </w:pPr>
      <w:rPr>
        <w:rFonts w:cs="Times New Roman"/>
      </w:rPr>
    </w:lvl>
  </w:abstractNum>
  <w:abstractNum w:abstractNumId="4">
    <w:nsid w:val="00000005"/>
    <w:multiLevelType w:val="singleLevel"/>
    <w:tmpl w:val="00000005"/>
    <w:name w:val="WW8Num5"/>
    <w:lvl w:ilvl="0">
      <w:start w:val="1"/>
      <w:numFmt w:val="lowerLetter"/>
      <w:lvlText w:val="%1)"/>
      <w:lvlJc w:val="left"/>
      <w:pPr>
        <w:tabs>
          <w:tab w:val="num" w:pos="720"/>
        </w:tabs>
        <w:ind w:left="720" w:hanging="360"/>
      </w:pPr>
      <w:rPr>
        <w:rFonts w:cs="Times New Roman"/>
      </w:rPr>
    </w:lvl>
  </w:abstractNum>
  <w:abstractNum w:abstractNumId="5">
    <w:nsid w:val="00000006"/>
    <w:multiLevelType w:val="singleLevel"/>
    <w:tmpl w:val="00000006"/>
    <w:name w:val="WW8Num6"/>
    <w:lvl w:ilvl="0">
      <w:start w:val="1"/>
      <w:numFmt w:val="bullet"/>
      <w:lvlText w:val=""/>
      <w:lvlJc w:val="left"/>
      <w:pPr>
        <w:tabs>
          <w:tab w:val="num" w:pos="720"/>
        </w:tabs>
        <w:ind w:left="720" w:hanging="360"/>
      </w:pPr>
      <w:rPr>
        <w:rFonts w:ascii="Symbol" w:hAnsi="Symbol"/>
        <w:color w:val="auto"/>
      </w:rPr>
    </w:lvl>
  </w:abstractNum>
  <w:abstractNum w:abstractNumId="6">
    <w:nsid w:val="00000007"/>
    <w:multiLevelType w:val="multilevel"/>
    <w:tmpl w:val="00000007"/>
    <w:name w:val="WW8Num7"/>
    <w:lvl w:ilvl="0">
      <w:start w:val="14"/>
      <w:numFmt w:val="decimal"/>
      <w:lvlText w:val="%1."/>
      <w:lvlJc w:val="left"/>
      <w:pPr>
        <w:tabs>
          <w:tab w:val="num" w:pos="360"/>
        </w:tabs>
        <w:ind w:left="360" w:hanging="360"/>
      </w:pPr>
      <w:rPr>
        <w:rFonts w:cs="Times New Roman"/>
      </w:rPr>
    </w:lvl>
    <w:lvl w:ilvl="1">
      <w:start w:val="14"/>
      <w:numFmt w:val="decimal"/>
      <w:lvlText w:val="%1.%2"/>
      <w:lvlJc w:val="left"/>
      <w:pPr>
        <w:tabs>
          <w:tab w:val="num" w:pos="424"/>
        </w:tabs>
        <w:ind w:left="424" w:hanging="360"/>
      </w:pPr>
      <w:rPr>
        <w:rFonts w:cs="Times New Roman"/>
      </w:rPr>
    </w:lvl>
    <w:lvl w:ilvl="2">
      <w:start w:val="1"/>
      <w:numFmt w:val="decimal"/>
      <w:lvlText w:val="%1.%2.%3."/>
      <w:lvlJc w:val="left"/>
      <w:pPr>
        <w:tabs>
          <w:tab w:val="num" w:pos="488"/>
        </w:tabs>
        <w:ind w:left="488" w:hanging="360"/>
      </w:pPr>
      <w:rPr>
        <w:rFonts w:cs="Times New Roman"/>
      </w:rPr>
    </w:lvl>
    <w:lvl w:ilvl="3">
      <w:start w:val="1"/>
      <w:numFmt w:val="decimal"/>
      <w:lvlText w:val="%1.%2.%3.%4."/>
      <w:lvlJc w:val="left"/>
      <w:pPr>
        <w:tabs>
          <w:tab w:val="num" w:pos="552"/>
        </w:tabs>
        <w:ind w:left="552" w:hanging="360"/>
      </w:pPr>
      <w:rPr>
        <w:rFonts w:cs="Times New Roman"/>
      </w:rPr>
    </w:lvl>
    <w:lvl w:ilvl="4">
      <w:start w:val="1"/>
      <w:numFmt w:val="decimal"/>
      <w:lvlText w:val="%1.%2.%3.%4.%5."/>
      <w:lvlJc w:val="left"/>
      <w:pPr>
        <w:tabs>
          <w:tab w:val="num" w:pos="616"/>
        </w:tabs>
        <w:ind w:left="616" w:hanging="360"/>
      </w:pPr>
      <w:rPr>
        <w:rFonts w:cs="Times New Roman"/>
      </w:rPr>
    </w:lvl>
    <w:lvl w:ilvl="5">
      <w:start w:val="1"/>
      <w:numFmt w:val="decimal"/>
      <w:lvlText w:val="%1.%2.%3.%4.%5.%6."/>
      <w:lvlJc w:val="left"/>
      <w:pPr>
        <w:tabs>
          <w:tab w:val="num" w:pos="680"/>
        </w:tabs>
        <w:ind w:left="680" w:hanging="360"/>
      </w:pPr>
      <w:rPr>
        <w:rFonts w:cs="Times New Roman"/>
      </w:rPr>
    </w:lvl>
    <w:lvl w:ilvl="6">
      <w:start w:val="1"/>
      <w:numFmt w:val="decimal"/>
      <w:lvlText w:val="%1.%2.%3.%4.%5.%6.%7."/>
      <w:lvlJc w:val="left"/>
      <w:pPr>
        <w:tabs>
          <w:tab w:val="num" w:pos="744"/>
        </w:tabs>
        <w:ind w:left="744" w:hanging="360"/>
      </w:pPr>
      <w:rPr>
        <w:rFonts w:cs="Times New Roman"/>
      </w:rPr>
    </w:lvl>
    <w:lvl w:ilvl="7">
      <w:start w:val="1"/>
      <w:numFmt w:val="decimal"/>
      <w:lvlText w:val="%1.%2.%3.%4.%5.%6.%7.%8."/>
      <w:lvlJc w:val="left"/>
      <w:pPr>
        <w:tabs>
          <w:tab w:val="num" w:pos="808"/>
        </w:tabs>
        <w:ind w:left="808" w:hanging="360"/>
      </w:pPr>
      <w:rPr>
        <w:rFonts w:cs="Times New Roman"/>
      </w:rPr>
    </w:lvl>
    <w:lvl w:ilvl="8">
      <w:start w:val="1"/>
      <w:numFmt w:val="decimal"/>
      <w:lvlText w:val="%1.%2.%3.%4.%5.%6.%7.%8.%9."/>
      <w:lvlJc w:val="left"/>
      <w:pPr>
        <w:tabs>
          <w:tab w:val="num" w:pos="872"/>
        </w:tabs>
        <w:ind w:left="872" w:hanging="360"/>
      </w:pPr>
      <w:rPr>
        <w:rFonts w:cs="Times New Roman"/>
      </w:rPr>
    </w:lvl>
  </w:abstractNum>
  <w:abstractNum w:abstractNumId="7">
    <w:nsid w:val="0000000A"/>
    <w:multiLevelType w:val="multilevel"/>
    <w:tmpl w:val="05D078B4"/>
    <w:name w:val="WWNum38"/>
    <w:lvl w:ilvl="0">
      <w:start w:val="1"/>
      <w:numFmt w:val="lowerLetter"/>
      <w:lvlText w:val="%1)"/>
      <w:lvlJc w:val="left"/>
      <w:pPr>
        <w:tabs>
          <w:tab w:val="num" w:pos="644"/>
        </w:tabs>
        <w:ind w:left="644"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C"/>
    <w:multiLevelType w:val="multilevel"/>
    <w:tmpl w:val="0000000C"/>
    <w:name w:val="WWNum40"/>
    <w:lvl w:ilvl="0">
      <w:start w:val="5"/>
      <w:numFmt w:val="decimal"/>
      <w:lvlText w:val="%1."/>
      <w:lvlJc w:val="left"/>
      <w:pPr>
        <w:tabs>
          <w:tab w:val="num" w:pos="0"/>
        </w:tabs>
        <w:ind w:left="540" w:hanging="540"/>
      </w:pPr>
    </w:lvl>
    <w:lvl w:ilvl="1">
      <w:start w:val="4"/>
      <w:numFmt w:val="decimal"/>
      <w:lvlText w:val="%1.%2."/>
      <w:lvlJc w:val="left"/>
      <w:pPr>
        <w:tabs>
          <w:tab w:val="num" w:pos="0"/>
        </w:tabs>
        <w:ind w:left="753" w:hanging="540"/>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359" w:hanging="720"/>
      </w:pPr>
    </w:lvl>
    <w:lvl w:ilvl="4">
      <w:start w:val="1"/>
      <w:numFmt w:val="decimal"/>
      <w:lvlText w:val="%1.%2.%3.%4.%5."/>
      <w:lvlJc w:val="left"/>
      <w:pPr>
        <w:tabs>
          <w:tab w:val="num" w:pos="0"/>
        </w:tabs>
        <w:ind w:left="1932" w:hanging="1080"/>
      </w:pPr>
    </w:lvl>
    <w:lvl w:ilvl="5">
      <w:start w:val="1"/>
      <w:numFmt w:val="decimal"/>
      <w:lvlText w:val="%1.%2.%3.%4.%5.%6."/>
      <w:lvlJc w:val="left"/>
      <w:pPr>
        <w:tabs>
          <w:tab w:val="num" w:pos="0"/>
        </w:tabs>
        <w:ind w:left="2145" w:hanging="1080"/>
      </w:pPr>
    </w:lvl>
    <w:lvl w:ilvl="6">
      <w:start w:val="1"/>
      <w:numFmt w:val="decimal"/>
      <w:lvlText w:val="%1.%2.%3.%4.%5.%6.%7."/>
      <w:lvlJc w:val="left"/>
      <w:pPr>
        <w:tabs>
          <w:tab w:val="num" w:pos="0"/>
        </w:tabs>
        <w:ind w:left="2718" w:hanging="1440"/>
      </w:pPr>
    </w:lvl>
    <w:lvl w:ilvl="7">
      <w:start w:val="1"/>
      <w:numFmt w:val="decimal"/>
      <w:lvlText w:val="%1.%2.%3.%4.%5.%6.%7.%8."/>
      <w:lvlJc w:val="left"/>
      <w:pPr>
        <w:tabs>
          <w:tab w:val="num" w:pos="0"/>
        </w:tabs>
        <w:ind w:left="2931" w:hanging="1440"/>
      </w:pPr>
    </w:lvl>
    <w:lvl w:ilvl="8">
      <w:start w:val="1"/>
      <w:numFmt w:val="decimal"/>
      <w:lvlText w:val="%1.%2.%3.%4.%5.%6.%7.%8.%9."/>
      <w:lvlJc w:val="left"/>
      <w:pPr>
        <w:tabs>
          <w:tab w:val="num" w:pos="0"/>
        </w:tabs>
        <w:ind w:left="3504" w:hanging="1800"/>
      </w:pPr>
    </w:lvl>
  </w:abstractNum>
  <w:abstractNum w:abstractNumId="9">
    <w:nsid w:val="0000000D"/>
    <w:multiLevelType w:val="multilevel"/>
    <w:tmpl w:val="0000000D"/>
    <w:name w:val="WWNum42"/>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b/>
        <w:color w:val="00000A"/>
      </w:rPr>
    </w:lvl>
    <w:lvl w:ilvl="2">
      <w:start w:val="1"/>
      <w:numFmt w:val="decimal"/>
      <w:lvlText w:val="%1.%2.%3"/>
      <w:lvlJc w:val="left"/>
      <w:pPr>
        <w:tabs>
          <w:tab w:val="num" w:pos="-709"/>
        </w:tabs>
        <w:ind w:left="1004" w:hanging="720"/>
      </w:pPr>
      <w:rPr>
        <w:b/>
        <w:color w:val="00000A"/>
      </w:r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
    <w:nsid w:val="00000011"/>
    <w:multiLevelType w:val="singleLevel"/>
    <w:tmpl w:val="00000011"/>
    <w:name w:val="WW8Num65"/>
    <w:lvl w:ilvl="0">
      <w:start w:val="1"/>
      <w:numFmt w:val="lowerLetter"/>
      <w:lvlText w:val="%1)"/>
      <w:lvlJc w:val="left"/>
      <w:pPr>
        <w:tabs>
          <w:tab w:val="num" w:pos="502"/>
        </w:tabs>
        <w:ind w:left="502" w:hanging="360"/>
      </w:pPr>
      <w:rPr>
        <w:rFonts w:cs="Times New Roman"/>
      </w:rPr>
    </w:lvl>
  </w:abstractNum>
  <w:abstractNum w:abstractNumId="11">
    <w:nsid w:val="00000013"/>
    <w:multiLevelType w:val="multilevel"/>
    <w:tmpl w:val="00000013"/>
    <w:name w:val="WWNum5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2">
    <w:nsid w:val="00000014"/>
    <w:multiLevelType w:val="multilevel"/>
    <w:tmpl w:val="00000014"/>
    <w:name w:val="WWNum55"/>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3">
    <w:nsid w:val="00000018"/>
    <w:multiLevelType w:val="multilevel"/>
    <w:tmpl w:val="0678916A"/>
    <w:name w:val="WWNum62"/>
    <w:lvl w:ilvl="0">
      <w:start w:val="1"/>
      <w:numFmt w:val="lowerLetter"/>
      <w:lvlText w:val="%1)"/>
      <w:lvlJc w:val="left"/>
      <w:pPr>
        <w:tabs>
          <w:tab w:val="num" w:pos="0"/>
        </w:tabs>
        <w:ind w:left="1069" w:hanging="36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6260A8"/>
    <w:multiLevelType w:val="hybridMultilevel"/>
    <w:tmpl w:val="E7C29906"/>
    <w:lvl w:ilvl="0" w:tplc="F4EA57D4">
      <w:start w:val="1"/>
      <w:numFmt w:val="decimal"/>
      <w:lvlText w:val="%1."/>
      <w:lvlJc w:val="left"/>
      <w:pPr>
        <w:tabs>
          <w:tab w:val="num" w:pos="1211"/>
        </w:tabs>
        <w:ind w:left="1211" w:hanging="360"/>
      </w:pPr>
      <w:rPr>
        <w:rFonts w:hint="default"/>
        <w:sz w:val="22"/>
        <w:szCs w:val="22"/>
      </w:rPr>
    </w:lvl>
    <w:lvl w:ilvl="1" w:tplc="ED88424A">
      <w:start w:val="1"/>
      <w:numFmt w:val="decimal"/>
      <w:lvlText w:val="4.%2.-"/>
      <w:lvlJc w:val="left"/>
      <w:pPr>
        <w:tabs>
          <w:tab w:val="num" w:pos="1534"/>
        </w:tabs>
        <w:ind w:left="1534" w:hanging="454"/>
      </w:pPr>
      <w:rPr>
        <w:rFonts w:ascii="Arial" w:hAnsi="Arial" w:hint="default"/>
        <w:b w:val="0"/>
        <w:i w:val="0"/>
        <w:sz w:val="24"/>
        <w:szCs w:val="24"/>
      </w:rPr>
    </w:lvl>
    <w:lvl w:ilvl="2" w:tplc="279602BA">
      <w:start w:val="1"/>
      <w:numFmt w:val="decimal"/>
      <w:lvlText w:val="5.%3.-"/>
      <w:lvlJc w:val="left"/>
      <w:pPr>
        <w:tabs>
          <w:tab w:val="num" w:pos="2434"/>
        </w:tabs>
        <w:ind w:left="2434" w:hanging="454"/>
      </w:pPr>
      <w:rPr>
        <w:rFonts w:ascii="Arial" w:hAnsi="Arial" w:hint="default"/>
        <w:b w:val="0"/>
        <w:i w:val="0"/>
        <w:sz w:val="24"/>
        <w:szCs w:val="24"/>
      </w:rPr>
    </w:lvl>
    <w:lvl w:ilvl="3" w:tplc="C33A3C76">
      <w:start w:val="1"/>
      <w:numFmt w:val="decimal"/>
      <w:lvlText w:val="6.%4.-"/>
      <w:lvlJc w:val="left"/>
      <w:pPr>
        <w:tabs>
          <w:tab w:val="num" w:pos="2974"/>
        </w:tabs>
        <w:ind w:left="2974" w:hanging="454"/>
      </w:pPr>
      <w:rPr>
        <w:rFonts w:ascii="Arial" w:hAnsi="Arial" w:hint="default"/>
        <w:b w:val="0"/>
        <w:i w:val="0"/>
        <w:sz w:val="24"/>
        <w:szCs w:val="24"/>
      </w:rPr>
    </w:lvl>
    <w:lvl w:ilvl="4" w:tplc="22C8B40A">
      <w:start w:val="1"/>
      <w:numFmt w:val="decimal"/>
      <w:lvlText w:val="7.%5. "/>
      <w:lvlJc w:val="left"/>
      <w:pPr>
        <w:tabs>
          <w:tab w:val="num" w:pos="3694"/>
        </w:tabs>
        <w:ind w:left="3694" w:hanging="454"/>
      </w:pPr>
      <w:rPr>
        <w:rFonts w:ascii="Arial" w:hAnsi="Arial" w:hint="default"/>
        <w:b w:val="0"/>
        <w:i w:val="0"/>
        <w:sz w:val="24"/>
        <w:szCs w:val="24"/>
      </w:rPr>
    </w:lvl>
    <w:lvl w:ilvl="5" w:tplc="5E7C541A">
      <w:start w:val="1"/>
      <w:numFmt w:val="decimal"/>
      <w:lvlText w:val="8.%6. "/>
      <w:lvlJc w:val="left"/>
      <w:pPr>
        <w:tabs>
          <w:tab w:val="num" w:pos="4594"/>
        </w:tabs>
        <w:ind w:left="4594" w:hanging="454"/>
      </w:pPr>
      <w:rPr>
        <w:rFonts w:ascii="Arial" w:hAnsi="Arial" w:hint="default"/>
        <w:b w:val="0"/>
        <w:i w:val="0"/>
        <w:sz w:val="24"/>
        <w:szCs w:val="24"/>
      </w:r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08B077F2"/>
    <w:multiLevelType w:val="multilevel"/>
    <w:tmpl w:val="A0ECEA3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95C23CF"/>
    <w:multiLevelType w:val="multilevel"/>
    <w:tmpl w:val="37D41476"/>
    <w:lvl w:ilvl="0">
      <w:start w:val="1"/>
      <w:numFmt w:val="decimal"/>
      <w:lvlText w:val="%1."/>
      <w:lvlJc w:val="left"/>
      <w:pPr>
        <w:ind w:left="360" w:hanging="360"/>
      </w:pPr>
      <w:rPr>
        <w:rFonts w:hint="default"/>
        <w:b w:val="0"/>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1D5C100D"/>
    <w:multiLevelType w:val="multilevel"/>
    <w:tmpl w:val="63146688"/>
    <w:lvl w:ilvl="0">
      <w:start w:val="1"/>
      <w:numFmt w:val="decimal"/>
      <w:pStyle w:val="Nivel1"/>
      <w:lvlText w:val="%1."/>
      <w:lvlJc w:val="left"/>
      <w:pPr>
        <w:ind w:left="360" w:hanging="360"/>
      </w:pPr>
      <w:rPr>
        <w:rFonts w:hint="default"/>
        <w:b/>
        <w:bCs w:val="0"/>
      </w:rPr>
    </w:lvl>
    <w:lvl w:ilvl="1">
      <w:start w:val="1"/>
      <w:numFmt w:val="decimal"/>
      <w:lvlText w:val="%1.%2."/>
      <w:lvlJc w:val="left"/>
      <w:pPr>
        <w:ind w:left="574" w:hanging="432"/>
      </w:pPr>
      <w:rPr>
        <w:rFonts w:hint="default"/>
        <w:b w:val="0"/>
        <w:i w:val="0"/>
        <w:color w:val="auto"/>
      </w:rPr>
    </w:lvl>
    <w:lvl w:ilvl="2">
      <w:start w:val="1"/>
      <w:numFmt w:val="decimal"/>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F996754"/>
    <w:multiLevelType w:val="hybridMultilevel"/>
    <w:tmpl w:val="DAF46B6A"/>
    <w:lvl w:ilvl="0" w:tplc="5BD8F5F0">
      <w:start w:val="1"/>
      <w:numFmt w:val="lowerLetter"/>
      <w:lvlText w:val="%1)"/>
      <w:lvlJc w:val="left"/>
      <w:pPr>
        <w:ind w:left="720" w:hanging="360"/>
      </w:pPr>
      <w:rPr>
        <w:rFonts w:ascii="Comic Sans MS" w:eastAsia="Times New Roman" w:hAnsi="Comic Sans MS" w:cs="Calibr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DC94306"/>
    <w:multiLevelType w:val="multilevel"/>
    <w:tmpl w:val="EB9EC5F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1CC1CD2"/>
    <w:multiLevelType w:val="hybridMultilevel"/>
    <w:tmpl w:val="63FC47F2"/>
    <w:lvl w:ilvl="0" w:tplc="A26A4828">
      <w:start w:val="1"/>
      <w:numFmt w:val="lowerLetter"/>
      <w:lvlText w:val="%1)"/>
      <w:lvlJc w:val="left"/>
      <w:pPr>
        <w:ind w:left="1569" w:hanging="360"/>
      </w:pPr>
      <w:rPr>
        <w:rFonts w:hint="default"/>
        <w:b/>
      </w:rPr>
    </w:lvl>
    <w:lvl w:ilvl="1" w:tplc="04160019" w:tentative="1">
      <w:start w:val="1"/>
      <w:numFmt w:val="lowerLetter"/>
      <w:lvlText w:val="%2."/>
      <w:lvlJc w:val="left"/>
      <w:pPr>
        <w:ind w:left="2289" w:hanging="360"/>
      </w:pPr>
    </w:lvl>
    <w:lvl w:ilvl="2" w:tplc="0416001B" w:tentative="1">
      <w:start w:val="1"/>
      <w:numFmt w:val="lowerRoman"/>
      <w:lvlText w:val="%3."/>
      <w:lvlJc w:val="right"/>
      <w:pPr>
        <w:ind w:left="3009" w:hanging="180"/>
      </w:pPr>
    </w:lvl>
    <w:lvl w:ilvl="3" w:tplc="0416000F" w:tentative="1">
      <w:start w:val="1"/>
      <w:numFmt w:val="decimal"/>
      <w:lvlText w:val="%4."/>
      <w:lvlJc w:val="left"/>
      <w:pPr>
        <w:ind w:left="3729" w:hanging="360"/>
      </w:pPr>
    </w:lvl>
    <w:lvl w:ilvl="4" w:tplc="04160019" w:tentative="1">
      <w:start w:val="1"/>
      <w:numFmt w:val="lowerLetter"/>
      <w:lvlText w:val="%5."/>
      <w:lvlJc w:val="left"/>
      <w:pPr>
        <w:ind w:left="4449" w:hanging="360"/>
      </w:pPr>
    </w:lvl>
    <w:lvl w:ilvl="5" w:tplc="0416001B" w:tentative="1">
      <w:start w:val="1"/>
      <w:numFmt w:val="lowerRoman"/>
      <w:lvlText w:val="%6."/>
      <w:lvlJc w:val="right"/>
      <w:pPr>
        <w:ind w:left="5169" w:hanging="180"/>
      </w:pPr>
    </w:lvl>
    <w:lvl w:ilvl="6" w:tplc="0416000F" w:tentative="1">
      <w:start w:val="1"/>
      <w:numFmt w:val="decimal"/>
      <w:lvlText w:val="%7."/>
      <w:lvlJc w:val="left"/>
      <w:pPr>
        <w:ind w:left="5889" w:hanging="360"/>
      </w:pPr>
    </w:lvl>
    <w:lvl w:ilvl="7" w:tplc="04160019" w:tentative="1">
      <w:start w:val="1"/>
      <w:numFmt w:val="lowerLetter"/>
      <w:lvlText w:val="%8."/>
      <w:lvlJc w:val="left"/>
      <w:pPr>
        <w:ind w:left="6609" w:hanging="360"/>
      </w:pPr>
    </w:lvl>
    <w:lvl w:ilvl="8" w:tplc="0416001B" w:tentative="1">
      <w:start w:val="1"/>
      <w:numFmt w:val="lowerRoman"/>
      <w:lvlText w:val="%9."/>
      <w:lvlJc w:val="right"/>
      <w:pPr>
        <w:ind w:left="7329" w:hanging="180"/>
      </w:pPr>
    </w:lvl>
  </w:abstractNum>
  <w:abstractNum w:abstractNumId="21">
    <w:nsid w:val="3C106284"/>
    <w:multiLevelType w:val="multilevel"/>
    <w:tmpl w:val="B1709604"/>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EAC0715"/>
    <w:multiLevelType w:val="multilevel"/>
    <w:tmpl w:val="DC9C02A4"/>
    <w:lvl w:ilvl="0">
      <w:start w:val="1"/>
      <w:numFmt w:val="decimal"/>
      <w:lvlText w:val="%1."/>
      <w:lvlJc w:val="left"/>
      <w:pPr>
        <w:ind w:left="600" w:hanging="600"/>
      </w:pPr>
      <w:rPr>
        <w:rFonts w:hint="default"/>
        <w:b/>
      </w:rPr>
    </w:lvl>
    <w:lvl w:ilvl="1">
      <w:start w:val="1"/>
      <w:numFmt w:val="decimal"/>
      <w:lvlText w:val="%1.%2."/>
      <w:lvlJc w:val="left"/>
      <w:pPr>
        <w:ind w:left="6249"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23">
    <w:nsid w:val="4BCD3A58"/>
    <w:multiLevelType w:val="multilevel"/>
    <w:tmpl w:val="042ECA2A"/>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A16048"/>
    <w:multiLevelType w:val="hybridMultilevel"/>
    <w:tmpl w:val="AB80E2EE"/>
    <w:lvl w:ilvl="0" w:tplc="46A6A580">
      <w:start w:val="1"/>
      <w:numFmt w:val="lowerLetter"/>
      <w:lvlText w:val="%1)"/>
      <w:lvlJc w:val="left"/>
      <w:pPr>
        <w:ind w:left="720" w:hanging="360"/>
      </w:pPr>
      <w:rPr>
        <w:rFonts w:ascii="Comic Sans MS" w:eastAsia="Times New Roman" w:hAnsi="Comic Sans MS" w:cs="Calibri"/>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2B52B51"/>
    <w:multiLevelType w:val="hybridMultilevel"/>
    <w:tmpl w:val="05DC103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CFB30EB"/>
    <w:multiLevelType w:val="multilevel"/>
    <w:tmpl w:val="67EC51E8"/>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DAF0F2B"/>
    <w:multiLevelType w:val="hybridMultilevel"/>
    <w:tmpl w:val="2C9A75F4"/>
    <w:lvl w:ilvl="0" w:tplc="7F4C2AC8">
      <w:start w:val="1"/>
      <w:numFmt w:val="lowerLetter"/>
      <w:lvlText w:val="%1)"/>
      <w:lvlJc w:val="left"/>
      <w:pPr>
        <w:ind w:left="949" w:hanging="360"/>
      </w:pPr>
      <w:rPr>
        <w:rFonts w:cs="Times New Roman" w:hint="default"/>
        <w:b/>
      </w:rPr>
    </w:lvl>
    <w:lvl w:ilvl="1" w:tplc="04160019" w:tentative="1">
      <w:start w:val="1"/>
      <w:numFmt w:val="lowerLetter"/>
      <w:lvlText w:val="%2."/>
      <w:lvlJc w:val="left"/>
      <w:pPr>
        <w:ind w:left="1669" w:hanging="360"/>
      </w:pPr>
      <w:rPr>
        <w:rFonts w:cs="Times New Roman"/>
      </w:rPr>
    </w:lvl>
    <w:lvl w:ilvl="2" w:tplc="0416001B" w:tentative="1">
      <w:start w:val="1"/>
      <w:numFmt w:val="lowerRoman"/>
      <w:lvlText w:val="%3."/>
      <w:lvlJc w:val="right"/>
      <w:pPr>
        <w:ind w:left="2389" w:hanging="180"/>
      </w:pPr>
      <w:rPr>
        <w:rFonts w:cs="Times New Roman"/>
      </w:rPr>
    </w:lvl>
    <w:lvl w:ilvl="3" w:tplc="0416000F" w:tentative="1">
      <w:start w:val="1"/>
      <w:numFmt w:val="decimal"/>
      <w:lvlText w:val="%4."/>
      <w:lvlJc w:val="left"/>
      <w:pPr>
        <w:ind w:left="3109" w:hanging="360"/>
      </w:pPr>
      <w:rPr>
        <w:rFonts w:cs="Times New Roman"/>
      </w:rPr>
    </w:lvl>
    <w:lvl w:ilvl="4" w:tplc="04160019" w:tentative="1">
      <w:start w:val="1"/>
      <w:numFmt w:val="lowerLetter"/>
      <w:lvlText w:val="%5."/>
      <w:lvlJc w:val="left"/>
      <w:pPr>
        <w:ind w:left="3829" w:hanging="360"/>
      </w:pPr>
      <w:rPr>
        <w:rFonts w:cs="Times New Roman"/>
      </w:rPr>
    </w:lvl>
    <w:lvl w:ilvl="5" w:tplc="0416001B" w:tentative="1">
      <w:start w:val="1"/>
      <w:numFmt w:val="lowerRoman"/>
      <w:lvlText w:val="%6."/>
      <w:lvlJc w:val="right"/>
      <w:pPr>
        <w:ind w:left="4549" w:hanging="180"/>
      </w:pPr>
      <w:rPr>
        <w:rFonts w:cs="Times New Roman"/>
      </w:rPr>
    </w:lvl>
    <w:lvl w:ilvl="6" w:tplc="0416000F" w:tentative="1">
      <w:start w:val="1"/>
      <w:numFmt w:val="decimal"/>
      <w:lvlText w:val="%7."/>
      <w:lvlJc w:val="left"/>
      <w:pPr>
        <w:ind w:left="5269" w:hanging="360"/>
      </w:pPr>
      <w:rPr>
        <w:rFonts w:cs="Times New Roman"/>
      </w:rPr>
    </w:lvl>
    <w:lvl w:ilvl="7" w:tplc="04160019" w:tentative="1">
      <w:start w:val="1"/>
      <w:numFmt w:val="lowerLetter"/>
      <w:lvlText w:val="%8."/>
      <w:lvlJc w:val="left"/>
      <w:pPr>
        <w:ind w:left="5989" w:hanging="360"/>
      </w:pPr>
      <w:rPr>
        <w:rFonts w:cs="Times New Roman"/>
      </w:rPr>
    </w:lvl>
    <w:lvl w:ilvl="8" w:tplc="0416001B" w:tentative="1">
      <w:start w:val="1"/>
      <w:numFmt w:val="lowerRoman"/>
      <w:lvlText w:val="%9."/>
      <w:lvlJc w:val="right"/>
      <w:pPr>
        <w:ind w:left="6709" w:hanging="180"/>
      </w:pPr>
      <w:rPr>
        <w:rFonts w:cs="Times New Roman"/>
      </w:rPr>
    </w:lvl>
  </w:abstractNum>
  <w:abstractNum w:abstractNumId="28">
    <w:nsid w:val="6DAF2DC6"/>
    <w:multiLevelType w:val="multilevel"/>
    <w:tmpl w:val="9A7611B6"/>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17"/>
  </w:num>
  <w:num w:numId="3">
    <w:abstractNumId w:val="22"/>
  </w:num>
  <w:num w:numId="4">
    <w:abstractNumId w:val="27"/>
  </w:num>
  <w:num w:numId="5">
    <w:abstractNumId w:val="20"/>
  </w:num>
  <w:num w:numId="6">
    <w:abstractNumId w:val="14"/>
  </w:num>
  <w:num w:numId="7">
    <w:abstractNumId w:val="24"/>
  </w:num>
  <w:num w:numId="8">
    <w:abstractNumId w:val="28"/>
  </w:num>
  <w:num w:numId="9">
    <w:abstractNumId w:val="26"/>
  </w:num>
  <w:num w:numId="10">
    <w:abstractNumId w:val="21"/>
  </w:num>
  <w:num w:numId="11">
    <w:abstractNumId w:val="23"/>
  </w:num>
  <w:num w:numId="12">
    <w:abstractNumId w:val="18"/>
  </w:num>
  <w:num w:numId="13">
    <w:abstractNumId w:val="19"/>
  </w:num>
  <w:num w:numId="14">
    <w:abstractNumId w:val="15"/>
  </w:num>
  <w:num w:numId="15">
    <w:abstractNumId w:val="2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drawingGridHorizontalSpacing w:val="120"/>
  <w:drawingGridVerticalSpacing w:val="0"/>
  <w:displayHorizontalDrawingGridEvery w:val="0"/>
  <w:displayVerticalDrawingGridEvery w:val="0"/>
  <w:characterSpacingControl w:val="doNotCompress"/>
  <w:doNotValidateAgainstSchema/>
  <w:doNotDemarcateInvalidXml/>
  <w:hdrShapeDefaults>
    <o:shapedefaults v:ext="edit" spidmax="5122"/>
  </w:hdrShapeDefaults>
  <w:footnotePr>
    <w:pos w:val="beneathText"/>
    <w:footnote w:id="0"/>
    <w:footnote w:id="1"/>
  </w:footnotePr>
  <w:endnotePr>
    <w:endnote w:id="0"/>
    <w:endnote w:id="1"/>
  </w:endnotePr>
  <w:compat/>
  <w:rsids>
    <w:rsidRoot w:val="003D06BB"/>
    <w:rsid w:val="00001F21"/>
    <w:rsid w:val="00002801"/>
    <w:rsid w:val="0000281C"/>
    <w:rsid w:val="000045CE"/>
    <w:rsid w:val="0000476A"/>
    <w:rsid w:val="000047B1"/>
    <w:rsid w:val="00004DF0"/>
    <w:rsid w:val="00004EB1"/>
    <w:rsid w:val="00006A3E"/>
    <w:rsid w:val="00006BF2"/>
    <w:rsid w:val="00006F9C"/>
    <w:rsid w:val="000109FC"/>
    <w:rsid w:val="00011859"/>
    <w:rsid w:val="000126E0"/>
    <w:rsid w:val="00013927"/>
    <w:rsid w:val="00013A0D"/>
    <w:rsid w:val="0001411A"/>
    <w:rsid w:val="00014931"/>
    <w:rsid w:val="000164B2"/>
    <w:rsid w:val="00017DB8"/>
    <w:rsid w:val="00020132"/>
    <w:rsid w:val="00023428"/>
    <w:rsid w:val="00023A78"/>
    <w:rsid w:val="00030F30"/>
    <w:rsid w:val="000327A2"/>
    <w:rsid w:val="00033C1F"/>
    <w:rsid w:val="00033E24"/>
    <w:rsid w:val="000348C9"/>
    <w:rsid w:val="00037D0B"/>
    <w:rsid w:val="00037FB9"/>
    <w:rsid w:val="00041F04"/>
    <w:rsid w:val="00042B0C"/>
    <w:rsid w:val="0004524E"/>
    <w:rsid w:val="0004561E"/>
    <w:rsid w:val="00046396"/>
    <w:rsid w:val="00047CE3"/>
    <w:rsid w:val="0005025F"/>
    <w:rsid w:val="0005094A"/>
    <w:rsid w:val="0005162A"/>
    <w:rsid w:val="00054055"/>
    <w:rsid w:val="0005566D"/>
    <w:rsid w:val="000572FE"/>
    <w:rsid w:val="000615CC"/>
    <w:rsid w:val="00062D6E"/>
    <w:rsid w:val="00063102"/>
    <w:rsid w:val="00063509"/>
    <w:rsid w:val="00065003"/>
    <w:rsid w:val="0006705F"/>
    <w:rsid w:val="00072F94"/>
    <w:rsid w:val="00073E59"/>
    <w:rsid w:val="00081A66"/>
    <w:rsid w:val="000825CC"/>
    <w:rsid w:val="00082970"/>
    <w:rsid w:val="00082A03"/>
    <w:rsid w:val="00083477"/>
    <w:rsid w:val="000841BC"/>
    <w:rsid w:val="0008493B"/>
    <w:rsid w:val="00084B11"/>
    <w:rsid w:val="00086430"/>
    <w:rsid w:val="00091E6F"/>
    <w:rsid w:val="0009385B"/>
    <w:rsid w:val="00094F4B"/>
    <w:rsid w:val="00094F8E"/>
    <w:rsid w:val="00095771"/>
    <w:rsid w:val="000A0E7F"/>
    <w:rsid w:val="000A51B2"/>
    <w:rsid w:val="000B21C0"/>
    <w:rsid w:val="000B46D4"/>
    <w:rsid w:val="000B4E7C"/>
    <w:rsid w:val="000B6865"/>
    <w:rsid w:val="000B72E0"/>
    <w:rsid w:val="000B7723"/>
    <w:rsid w:val="000C077B"/>
    <w:rsid w:val="000C130A"/>
    <w:rsid w:val="000C2386"/>
    <w:rsid w:val="000C2B4C"/>
    <w:rsid w:val="000C36F8"/>
    <w:rsid w:val="000C44D1"/>
    <w:rsid w:val="000C4BFF"/>
    <w:rsid w:val="000C5783"/>
    <w:rsid w:val="000C77C5"/>
    <w:rsid w:val="000C7BD7"/>
    <w:rsid w:val="000D0EAE"/>
    <w:rsid w:val="000D4A5A"/>
    <w:rsid w:val="000D5260"/>
    <w:rsid w:val="000D6576"/>
    <w:rsid w:val="000D694D"/>
    <w:rsid w:val="000D6F1F"/>
    <w:rsid w:val="000D6F4C"/>
    <w:rsid w:val="000E16AA"/>
    <w:rsid w:val="000E2607"/>
    <w:rsid w:val="000E28BE"/>
    <w:rsid w:val="000E4A9F"/>
    <w:rsid w:val="000E4C75"/>
    <w:rsid w:val="000E6EE7"/>
    <w:rsid w:val="000E7D19"/>
    <w:rsid w:val="000F0FBD"/>
    <w:rsid w:val="000F312D"/>
    <w:rsid w:val="00102FFC"/>
    <w:rsid w:val="001039A2"/>
    <w:rsid w:val="001040AA"/>
    <w:rsid w:val="00105427"/>
    <w:rsid w:val="0010562A"/>
    <w:rsid w:val="00106EA9"/>
    <w:rsid w:val="0010713C"/>
    <w:rsid w:val="00110710"/>
    <w:rsid w:val="001112B6"/>
    <w:rsid w:val="00111835"/>
    <w:rsid w:val="001125BC"/>
    <w:rsid w:val="00113FEE"/>
    <w:rsid w:val="00116960"/>
    <w:rsid w:val="001179AC"/>
    <w:rsid w:val="00120618"/>
    <w:rsid w:val="00120FD9"/>
    <w:rsid w:val="00120FFA"/>
    <w:rsid w:val="00120FFC"/>
    <w:rsid w:val="00124141"/>
    <w:rsid w:val="00124AB5"/>
    <w:rsid w:val="00124D3C"/>
    <w:rsid w:val="00125385"/>
    <w:rsid w:val="00125617"/>
    <w:rsid w:val="00125BB6"/>
    <w:rsid w:val="0012745F"/>
    <w:rsid w:val="00127517"/>
    <w:rsid w:val="0012771B"/>
    <w:rsid w:val="00130B28"/>
    <w:rsid w:val="00131913"/>
    <w:rsid w:val="0013195E"/>
    <w:rsid w:val="00131EA1"/>
    <w:rsid w:val="00132773"/>
    <w:rsid w:val="00135E10"/>
    <w:rsid w:val="00136EF5"/>
    <w:rsid w:val="00137566"/>
    <w:rsid w:val="00141030"/>
    <w:rsid w:val="00141A86"/>
    <w:rsid w:val="00142FAA"/>
    <w:rsid w:val="00143039"/>
    <w:rsid w:val="001433CA"/>
    <w:rsid w:val="0014505A"/>
    <w:rsid w:val="001478E5"/>
    <w:rsid w:val="00147AB7"/>
    <w:rsid w:val="0015041E"/>
    <w:rsid w:val="00151D14"/>
    <w:rsid w:val="001520B0"/>
    <w:rsid w:val="001545BF"/>
    <w:rsid w:val="001553F3"/>
    <w:rsid w:val="00155BC3"/>
    <w:rsid w:val="001578B4"/>
    <w:rsid w:val="0015790E"/>
    <w:rsid w:val="001624DF"/>
    <w:rsid w:val="00162CE3"/>
    <w:rsid w:val="001641FC"/>
    <w:rsid w:val="001642A9"/>
    <w:rsid w:val="00165796"/>
    <w:rsid w:val="00166AA9"/>
    <w:rsid w:val="001673A8"/>
    <w:rsid w:val="00170C95"/>
    <w:rsid w:val="00170CC6"/>
    <w:rsid w:val="00171A7A"/>
    <w:rsid w:val="001722F7"/>
    <w:rsid w:val="00174F60"/>
    <w:rsid w:val="001758DA"/>
    <w:rsid w:val="001759A0"/>
    <w:rsid w:val="001765F1"/>
    <w:rsid w:val="00176A60"/>
    <w:rsid w:val="00180067"/>
    <w:rsid w:val="00180A31"/>
    <w:rsid w:val="00181BB6"/>
    <w:rsid w:val="00183263"/>
    <w:rsid w:val="00184047"/>
    <w:rsid w:val="0018461A"/>
    <w:rsid w:val="0018485B"/>
    <w:rsid w:val="00186F39"/>
    <w:rsid w:val="0018741B"/>
    <w:rsid w:val="001905B9"/>
    <w:rsid w:val="00190FC2"/>
    <w:rsid w:val="00191227"/>
    <w:rsid w:val="001917E9"/>
    <w:rsid w:val="0019227C"/>
    <w:rsid w:val="00192D5A"/>
    <w:rsid w:val="001937C5"/>
    <w:rsid w:val="00193957"/>
    <w:rsid w:val="0019406A"/>
    <w:rsid w:val="00194C01"/>
    <w:rsid w:val="00196379"/>
    <w:rsid w:val="00197157"/>
    <w:rsid w:val="00197BB5"/>
    <w:rsid w:val="001A09B7"/>
    <w:rsid w:val="001A1F86"/>
    <w:rsid w:val="001A262F"/>
    <w:rsid w:val="001A39F4"/>
    <w:rsid w:val="001A3A34"/>
    <w:rsid w:val="001A4674"/>
    <w:rsid w:val="001A4EF1"/>
    <w:rsid w:val="001A4FE4"/>
    <w:rsid w:val="001B0910"/>
    <w:rsid w:val="001B11CE"/>
    <w:rsid w:val="001B392F"/>
    <w:rsid w:val="001B43F8"/>
    <w:rsid w:val="001B64EC"/>
    <w:rsid w:val="001B7960"/>
    <w:rsid w:val="001B7BB0"/>
    <w:rsid w:val="001B7CBF"/>
    <w:rsid w:val="001B7E73"/>
    <w:rsid w:val="001C1369"/>
    <w:rsid w:val="001C1CBF"/>
    <w:rsid w:val="001C2024"/>
    <w:rsid w:val="001C2E1D"/>
    <w:rsid w:val="001C3B0F"/>
    <w:rsid w:val="001C49A7"/>
    <w:rsid w:val="001C5250"/>
    <w:rsid w:val="001C5756"/>
    <w:rsid w:val="001C638A"/>
    <w:rsid w:val="001C7233"/>
    <w:rsid w:val="001C780C"/>
    <w:rsid w:val="001C7D69"/>
    <w:rsid w:val="001D0916"/>
    <w:rsid w:val="001E071C"/>
    <w:rsid w:val="001E1730"/>
    <w:rsid w:val="001E2AC2"/>
    <w:rsid w:val="001E3816"/>
    <w:rsid w:val="001E394A"/>
    <w:rsid w:val="001E4BBA"/>
    <w:rsid w:val="001E4BFB"/>
    <w:rsid w:val="001E77CB"/>
    <w:rsid w:val="001F04CB"/>
    <w:rsid w:val="001F14AE"/>
    <w:rsid w:val="001F5E8D"/>
    <w:rsid w:val="001F61C7"/>
    <w:rsid w:val="001F69A8"/>
    <w:rsid w:val="001F77FB"/>
    <w:rsid w:val="001F7B67"/>
    <w:rsid w:val="0020082D"/>
    <w:rsid w:val="00201616"/>
    <w:rsid w:val="002018E5"/>
    <w:rsid w:val="00202180"/>
    <w:rsid w:val="00202183"/>
    <w:rsid w:val="0020270C"/>
    <w:rsid w:val="00202B98"/>
    <w:rsid w:val="00203EEC"/>
    <w:rsid w:val="0020481B"/>
    <w:rsid w:val="00205C2E"/>
    <w:rsid w:val="002066A1"/>
    <w:rsid w:val="002069C7"/>
    <w:rsid w:val="00207444"/>
    <w:rsid w:val="00207D95"/>
    <w:rsid w:val="00207F30"/>
    <w:rsid w:val="00211774"/>
    <w:rsid w:val="00211C6D"/>
    <w:rsid w:val="00212CC7"/>
    <w:rsid w:val="00214D32"/>
    <w:rsid w:val="00216029"/>
    <w:rsid w:val="00220BA3"/>
    <w:rsid w:val="00221AB7"/>
    <w:rsid w:val="00222AEC"/>
    <w:rsid w:val="00223046"/>
    <w:rsid w:val="0022339D"/>
    <w:rsid w:val="00223549"/>
    <w:rsid w:val="0022523F"/>
    <w:rsid w:val="002256ED"/>
    <w:rsid w:val="0022647C"/>
    <w:rsid w:val="0022740A"/>
    <w:rsid w:val="002301B9"/>
    <w:rsid w:val="0023104B"/>
    <w:rsid w:val="002318B5"/>
    <w:rsid w:val="00232F9D"/>
    <w:rsid w:val="00237920"/>
    <w:rsid w:val="00241026"/>
    <w:rsid w:val="00243007"/>
    <w:rsid w:val="002455EE"/>
    <w:rsid w:val="00245CA4"/>
    <w:rsid w:val="002474DA"/>
    <w:rsid w:val="002501B3"/>
    <w:rsid w:val="0025207F"/>
    <w:rsid w:val="002520EE"/>
    <w:rsid w:val="0025325F"/>
    <w:rsid w:val="00253A3C"/>
    <w:rsid w:val="002540E8"/>
    <w:rsid w:val="0025449C"/>
    <w:rsid w:val="00260255"/>
    <w:rsid w:val="002617E2"/>
    <w:rsid w:val="00262A6C"/>
    <w:rsid w:val="00262D52"/>
    <w:rsid w:val="002631FD"/>
    <w:rsid w:val="00264F85"/>
    <w:rsid w:val="00265030"/>
    <w:rsid w:val="00267A40"/>
    <w:rsid w:val="00267B0F"/>
    <w:rsid w:val="002717FE"/>
    <w:rsid w:val="00271EE4"/>
    <w:rsid w:val="002720DE"/>
    <w:rsid w:val="00272ABE"/>
    <w:rsid w:val="0027349E"/>
    <w:rsid w:val="002734FC"/>
    <w:rsid w:val="00273EC5"/>
    <w:rsid w:val="002742DD"/>
    <w:rsid w:val="0027621F"/>
    <w:rsid w:val="002769A9"/>
    <w:rsid w:val="002770EE"/>
    <w:rsid w:val="0027765E"/>
    <w:rsid w:val="00280CA5"/>
    <w:rsid w:val="00283361"/>
    <w:rsid w:val="002847ED"/>
    <w:rsid w:val="002851A7"/>
    <w:rsid w:val="00285F23"/>
    <w:rsid w:val="00287B96"/>
    <w:rsid w:val="00290CBC"/>
    <w:rsid w:val="002917C2"/>
    <w:rsid w:val="00292A7B"/>
    <w:rsid w:val="00292CE3"/>
    <w:rsid w:val="00292D18"/>
    <w:rsid w:val="00293403"/>
    <w:rsid w:val="00293437"/>
    <w:rsid w:val="0029521F"/>
    <w:rsid w:val="002963A4"/>
    <w:rsid w:val="00297E8E"/>
    <w:rsid w:val="002A097A"/>
    <w:rsid w:val="002A2EF4"/>
    <w:rsid w:val="002A52FB"/>
    <w:rsid w:val="002A763F"/>
    <w:rsid w:val="002B244A"/>
    <w:rsid w:val="002B3C80"/>
    <w:rsid w:val="002B5170"/>
    <w:rsid w:val="002B68E3"/>
    <w:rsid w:val="002B6E68"/>
    <w:rsid w:val="002C1000"/>
    <w:rsid w:val="002C1335"/>
    <w:rsid w:val="002C2774"/>
    <w:rsid w:val="002C30D1"/>
    <w:rsid w:val="002C3D7D"/>
    <w:rsid w:val="002C4C7B"/>
    <w:rsid w:val="002C4E81"/>
    <w:rsid w:val="002C5456"/>
    <w:rsid w:val="002C7133"/>
    <w:rsid w:val="002C78D9"/>
    <w:rsid w:val="002D0B9D"/>
    <w:rsid w:val="002D2015"/>
    <w:rsid w:val="002D2353"/>
    <w:rsid w:val="002D3364"/>
    <w:rsid w:val="002D6EA3"/>
    <w:rsid w:val="002D7937"/>
    <w:rsid w:val="002E0801"/>
    <w:rsid w:val="002E201F"/>
    <w:rsid w:val="002E2593"/>
    <w:rsid w:val="002E32A6"/>
    <w:rsid w:val="002E4541"/>
    <w:rsid w:val="002E4F22"/>
    <w:rsid w:val="002E51B8"/>
    <w:rsid w:val="002E6742"/>
    <w:rsid w:val="002E77AE"/>
    <w:rsid w:val="002F0490"/>
    <w:rsid w:val="002F11F1"/>
    <w:rsid w:val="002F14B9"/>
    <w:rsid w:val="002F1D85"/>
    <w:rsid w:val="002F476E"/>
    <w:rsid w:val="002F61E5"/>
    <w:rsid w:val="002F6C05"/>
    <w:rsid w:val="003001F2"/>
    <w:rsid w:val="00301654"/>
    <w:rsid w:val="003022DE"/>
    <w:rsid w:val="00302C4F"/>
    <w:rsid w:val="00304AB7"/>
    <w:rsid w:val="00304D3C"/>
    <w:rsid w:val="003055B2"/>
    <w:rsid w:val="0030714B"/>
    <w:rsid w:val="003128E2"/>
    <w:rsid w:val="00312BC2"/>
    <w:rsid w:val="003149EC"/>
    <w:rsid w:val="00314B7C"/>
    <w:rsid w:val="00314E4B"/>
    <w:rsid w:val="00315092"/>
    <w:rsid w:val="003151CA"/>
    <w:rsid w:val="00316517"/>
    <w:rsid w:val="0031671C"/>
    <w:rsid w:val="00316A54"/>
    <w:rsid w:val="00320751"/>
    <w:rsid w:val="00321180"/>
    <w:rsid w:val="00323465"/>
    <w:rsid w:val="0032446F"/>
    <w:rsid w:val="00325C0D"/>
    <w:rsid w:val="00330AD9"/>
    <w:rsid w:val="00330BAE"/>
    <w:rsid w:val="00331B56"/>
    <w:rsid w:val="00331D61"/>
    <w:rsid w:val="00334D9D"/>
    <w:rsid w:val="00341128"/>
    <w:rsid w:val="00341272"/>
    <w:rsid w:val="00341CC0"/>
    <w:rsid w:val="003439B8"/>
    <w:rsid w:val="0034403E"/>
    <w:rsid w:val="0034439F"/>
    <w:rsid w:val="00345C56"/>
    <w:rsid w:val="00345EEA"/>
    <w:rsid w:val="00346A7D"/>
    <w:rsid w:val="003508C9"/>
    <w:rsid w:val="00351BD1"/>
    <w:rsid w:val="0035308E"/>
    <w:rsid w:val="0036098D"/>
    <w:rsid w:val="00361D62"/>
    <w:rsid w:val="0036281D"/>
    <w:rsid w:val="003633D0"/>
    <w:rsid w:val="00363C7B"/>
    <w:rsid w:val="0036489C"/>
    <w:rsid w:val="00365673"/>
    <w:rsid w:val="00366871"/>
    <w:rsid w:val="00366BDA"/>
    <w:rsid w:val="00366F97"/>
    <w:rsid w:val="00373482"/>
    <w:rsid w:val="00373AF1"/>
    <w:rsid w:val="00374993"/>
    <w:rsid w:val="00374A00"/>
    <w:rsid w:val="00375C91"/>
    <w:rsid w:val="0037688B"/>
    <w:rsid w:val="00376E35"/>
    <w:rsid w:val="00377AAD"/>
    <w:rsid w:val="003811BA"/>
    <w:rsid w:val="003814BF"/>
    <w:rsid w:val="00381605"/>
    <w:rsid w:val="00382F5C"/>
    <w:rsid w:val="003830A2"/>
    <w:rsid w:val="00385292"/>
    <w:rsid w:val="00385EC6"/>
    <w:rsid w:val="00386D44"/>
    <w:rsid w:val="003878DC"/>
    <w:rsid w:val="00387DCD"/>
    <w:rsid w:val="0039049A"/>
    <w:rsid w:val="00390D01"/>
    <w:rsid w:val="00391AC9"/>
    <w:rsid w:val="003922A2"/>
    <w:rsid w:val="0039240D"/>
    <w:rsid w:val="003931FC"/>
    <w:rsid w:val="0039362B"/>
    <w:rsid w:val="00393A4A"/>
    <w:rsid w:val="00393D58"/>
    <w:rsid w:val="00394BDF"/>
    <w:rsid w:val="00395DE1"/>
    <w:rsid w:val="00396F19"/>
    <w:rsid w:val="00397AA2"/>
    <w:rsid w:val="00397E05"/>
    <w:rsid w:val="003A16E8"/>
    <w:rsid w:val="003A2801"/>
    <w:rsid w:val="003A39AB"/>
    <w:rsid w:val="003A47FA"/>
    <w:rsid w:val="003A540F"/>
    <w:rsid w:val="003A55D4"/>
    <w:rsid w:val="003A5D38"/>
    <w:rsid w:val="003A7131"/>
    <w:rsid w:val="003B0A47"/>
    <w:rsid w:val="003B1A2F"/>
    <w:rsid w:val="003B2361"/>
    <w:rsid w:val="003B2CD8"/>
    <w:rsid w:val="003B3CC9"/>
    <w:rsid w:val="003B4B55"/>
    <w:rsid w:val="003B5726"/>
    <w:rsid w:val="003B610F"/>
    <w:rsid w:val="003B66C2"/>
    <w:rsid w:val="003B763E"/>
    <w:rsid w:val="003C0F40"/>
    <w:rsid w:val="003C2061"/>
    <w:rsid w:val="003C2AE0"/>
    <w:rsid w:val="003C309C"/>
    <w:rsid w:val="003C316D"/>
    <w:rsid w:val="003C3903"/>
    <w:rsid w:val="003C3DBE"/>
    <w:rsid w:val="003C462A"/>
    <w:rsid w:val="003C4A20"/>
    <w:rsid w:val="003C4AC8"/>
    <w:rsid w:val="003C5A2C"/>
    <w:rsid w:val="003C66E6"/>
    <w:rsid w:val="003C7051"/>
    <w:rsid w:val="003D02BE"/>
    <w:rsid w:val="003D06BB"/>
    <w:rsid w:val="003D2CDD"/>
    <w:rsid w:val="003D4566"/>
    <w:rsid w:val="003D5054"/>
    <w:rsid w:val="003D5B72"/>
    <w:rsid w:val="003D5FA4"/>
    <w:rsid w:val="003D6064"/>
    <w:rsid w:val="003D6367"/>
    <w:rsid w:val="003E274F"/>
    <w:rsid w:val="003E30C4"/>
    <w:rsid w:val="003E3443"/>
    <w:rsid w:val="003E35DC"/>
    <w:rsid w:val="003E40FD"/>
    <w:rsid w:val="003E564A"/>
    <w:rsid w:val="003E6173"/>
    <w:rsid w:val="003E766B"/>
    <w:rsid w:val="003F09FD"/>
    <w:rsid w:val="003F1ADB"/>
    <w:rsid w:val="003F1C91"/>
    <w:rsid w:val="003F1F49"/>
    <w:rsid w:val="003F20FE"/>
    <w:rsid w:val="003F27BD"/>
    <w:rsid w:val="003F330B"/>
    <w:rsid w:val="003F3C2D"/>
    <w:rsid w:val="003F4D62"/>
    <w:rsid w:val="003F7834"/>
    <w:rsid w:val="004016FA"/>
    <w:rsid w:val="00402E2C"/>
    <w:rsid w:val="004039BD"/>
    <w:rsid w:val="00405476"/>
    <w:rsid w:val="00406095"/>
    <w:rsid w:val="00406B4D"/>
    <w:rsid w:val="00406C17"/>
    <w:rsid w:val="00407DB0"/>
    <w:rsid w:val="00410B67"/>
    <w:rsid w:val="00410B73"/>
    <w:rsid w:val="00410CAC"/>
    <w:rsid w:val="004123ED"/>
    <w:rsid w:val="00414A50"/>
    <w:rsid w:val="00415EAE"/>
    <w:rsid w:val="00416948"/>
    <w:rsid w:val="0041727C"/>
    <w:rsid w:val="00417CBC"/>
    <w:rsid w:val="00421FFA"/>
    <w:rsid w:val="004242E8"/>
    <w:rsid w:val="00424497"/>
    <w:rsid w:val="00427DFE"/>
    <w:rsid w:val="00430331"/>
    <w:rsid w:val="0043084E"/>
    <w:rsid w:val="004312EC"/>
    <w:rsid w:val="0043157F"/>
    <w:rsid w:val="004316D6"/>
    <w:rsid w:val="00431BC6"/>
    <w:rsid w:val="004343BB"/>
    <w:rsid w:val="00434FDC"/>
    <w:rsid w:val="004424AB"/>
    <w:rsid w:val="00442614"/>
    <w:rsid w:val="00442CDC"/>
    <w:rsid w:val="0044302C"/>
    <w:rsid w:val="0044421C"/>
    <w:rsid w:val="00445AC4"/>
    <w:rsid w:val="00445BBB"/>
    <w:rsid w:val="00447BC9"/>
    <w:rsid w:val="0045014F"/>
    <w:rsid w:val="00450F1B"/>
    <w:rsid w:val="00450F2C"/>
    <w:rsid w:val="00451429"/>
    <w:rsid w:val="00451F6F"/>
    <w:rsid w:val="004535D2"/>
    <w:rsid w:val="00453AAF"/>
    <w:rsid w:val="004543AA"/>
    <w:rsid w:val="00454B8E"/>
    <w:rsid w:val="00454D30"/>
    <w:rsid w:val="00455239"/>
    <w:rsid w:val="004561A9"/>
    <w:rsid w:val="004569EC"/>
    <w:rsid w:val="00456A97"/>
    <w:rsid w:val="004572CB"/>
    <w:rsid w:val="00461031"/>
    <w:rsid w:val="0046206D"/>
    <w:rsid w:val="00462D25"/>
    <w:rsid w:val="00465005"/>
    <w:rsid w:val="004661DE"/>
    <w:rsid w:val="00466772"/>
    <w:rsid w:val="00466E8C"/>
    <w:rsid w:val="0046730F"/>
    <w:rsid w:val="00467712"/>
    <w:rsid w:val="00470451"/>
    <w:rsid w:val="00470FB1"/>
    <w:rsid w:val="00472A33"/>
    <w:rsid w:val="00472A8E"/>
    <w:rsid w:val="0047445F"/>
    <w:rsid w:val="00475608"/>
    <w:rsid w:val="00476B84"/>
    <w:rsid w:val="00476F53"/>
    <w:rsid w:val="0047702F"/>
    <w:rsid w:val="004771EC"/>
    <w:rsid w:val="00482458"/>
    <w:rsid w:val="0048289F"/>
    <w:rsid w:val="00482F5B"/>
    <w:rsid w:val="00483A50"/>
    <w:rsid w:val="004840BA"/>
    <w:rsid w:val="004871D0"/>
    <w:rsid w:val="00487484"/>
    <w:rsid w:val="00487AB9"/>
    <w:rsid w:val="00487D63"/>
    <w:rsid w:val="00492151"/>
    <w:rsid w:val="004921F1"/>
    <w:rsid w:val="00493BCE"/>
    <w:rsid w:val="00494811"/>
    <w:rsid w:val="00497343"/>
    <w:rsid w:val="00497BD4"/>
    <w:rsid w:val="004A000C"/>
    <w:rsid w:val="004A0272"/>
    <w:rsid w:val="004A0A84"/>
    <w:rsid w:val="004A24C2"/>
    <w:rsid w:val="004A56F9"/>
    <w:rsid w:val="004A75AB"/>
    <w:rsid w:val="004B105D"/>
    <w:rsid w:val="004B1F80"/>
    <w:rsid w:val="004B4EF1"/>
    <w:rsid w:val="004B56DF"/>
    <w:rsid w:val="004B5FAB"/>
    <w:rsid w:val="004C0166"/>
    <w:rsid w:val="004C0DB6"/>
    <w:rsid w:val="004C14F3"/>
    <w:rsid w:val="004C1606"/>
    <w:rsid w:val="004C19A5"/>
    <w:rsid w:val="004C223C"/>
    <w:rsid w:val="004C4304"/>
    <w:rsid w:val="004C5EF7"/>
    <w:rsid w:val="004C7392"/>
    <w:rsid w:val="004C7E87"/>
    <w:rsid w:val="004D1E8F"/>
    <w:rsid w:val="004D29D8"/>
    <w:rsid w:val="004D4801"/>
    <w:rsid w:val="004D5222"/>
    <w:rsid w:val="004D7846"/>
    <w:rsid w:val="004D7955"/>
    <w:rsid w:val="004E26E6"/>
    <w:rsid w:val="004E378D"/>
    <w:rsid w:val="004E407B"/>
    <w:rsid w:val="004E55C0"/>
    <w:rsid w:val="004E576A"/>
    <w:rsid w:val="004E5A8D"/>
    <w:rsid w:val="004E5AA1"/>
    <w:rsid w:val="004E6C4C"/>
    <w:rsid w:val="004F0005"/>
    <w:rsid w:val="004F09D5"/>
    <w:rsid w:val="004F0C00"/>
    <w:rsid w:val="004F48E8"/>
    <w:rsid w:val="004F4FC6"/>
    <w:rsid w:val="004F5965"/>
    <w:rsid w:val="004F5F5B"/>
    <w:rsid w:val="004F6CED"/>
    <w:rsid w:val="0050141E"/>
    <w:rsid w:val="0050175B"/>
    <w:rsid w:val="00502725"/>
    <w:rsid w:val="00502870"/>
    <w:rsid w:val="00502C12"/>
    <w:rsid w:val="00503078"/>
    <w:rsid w:val="00503DB5"/>
    <w:rsid w:val="005100AE"/>
    <w:rsid w:val="005110A4"/>
    <w:rsid w:val="0051142B"/>
    <w:rsid w:val="00511B03"/>
    <w:rsid w:val="00512EA0"/>
    <w:rsid w:val="00513468"/>
    <w:rsid w:val="00513E95"/>
    <w:rsid w:val="0051494B"/>
    <w:rsid w:val="005149ED"/>
    <w:rsid w:val="00515163"/>
    <w:rsid w:val="005175ED"/>
    <w:rsid w:val="00517B43"/>
    <w:rsid w:val="005209D5"/>
    <w:rsid w:val="005211A8"/>
    <w:rsid w:val="00521973"/>
    <w:rsid w:val="00522398"/>
    <w:rsid w:val="0052257B"/>
    <w:rsid w:val="00523B62"/>
    <w:rsid w:val="00524E5F"/>
    <w:rsid w:val="00526124"/>
    <w:rsid w:val="00527194"/>
    <w:rsid w:val="00527258"/>
    <w:rsid w:val="00527DA1"/>
    <w:rsid w:val="00530256"/>
    <w:rsid w:val="0053053D"/>
    <w:rsid w:val="005308DB"/>
    <w:rsid w:val="00534CD9"/>
    <w:rsid w:val="00535353"/>
    <w:rsid w:val="00535610"/>
    <w:rsid w:val="00536505"/>
    <w:rsid w:val="00537166"/>
    <w:rsid w:val="00537393"/>
    <w:rsid w:val="005407C4"/>
    <w:rsid w:val="00540B9D"/>
    <w:rsid w:val="0054163F"/>
    <w:rsid w:val="00541996"/>
    <w:rsid w:val="00541E69"/>
    <w:rsid w:val="00542B7F"/>
    <w:rsid w:val="005432ED"/>
    <w:rsid w:val="0054482A"/>
    <w:rsid w:val="0054551F"/>
    <w:rsid w:val="005467DE"/>
    <w:rsid w:val="005473A4"/>
    <w:rsid w:val="005473B8"/>
    <w:rsid w:val="00547D83"/>
    <w:rsid w:val="005503ED"/>
    <w:rsid w:val="00551799"/>
    <w:rsid w:val="00551832"/>
    <w:rsid w:val="00553D35"/>
    <w:rsid w:val="005547EF"/>
    <w:rsid w:val="00554E13"/>
    <w:rsid w:val="00554FBA"/>
    <w:rsid w:val="00555FDC"/>
    <w:rsid w:val="00555FEE"/>
    <w:rsid w:val="005560B6"/>
    <w:rsid w:val="005571DE"/>
    <w:rsid w:val="00562722"/>
    <w:rsid w:val="005664E0"/>
    <w:rsid w:val="00566733"/>
    <w:rsid w:val="00567694"/>
    <w:rsid w:val="005709D9"/>
    <w:rsid w:val="00571B41"/>
    <w:rsid w:val="00573636"/>
    <w:rsid w:val="00573E17"/>
    <w:rsid w:val="00576E44"/>
    <w:rsid w:val="00577C46"/>
    <w:rsid w:val="00580327"/>
    <w:rsid w:val="00580654"/>
    <w:rsid w:val="00581225"/>
    <w:rsid w:val="0058123E"/>
    <w:rsid w:val="00581910"/>
    <w:rsid w:val="00582A5D"/>
    <w:rsid w:val="005849B3"/>
    <w:rsid w:val="00584C10"/>
    <w:rsid w:val="00584CDD"/>
    <w:rsid w:val="005853B5"/>
    <w:rsid w:val="00586071"/>
    <w:rsid w:val="005862B5"/>
    <w:rsid w:val="0058664E"/>
    <w:rsid w:val="0058701E"/>
    <w:rsid w:val="005870A8"/>
    <w:rsid w:val="0058745E"/>
    <w:rsid w:val="0058763D"/>
    <w:rsid w:val="005908D6"/>
    <w:rsid w:val="00590B9F"/>
    <w:rsid w:val="0059127A"/>
    <w:rsid w:val="005919B3"/>
    <w:rsid w:val="00591CBD"/>
    <w:rsid w:val="00592F1B"/>
    <w:rsid w:val="00593306"/>
    <w:rsid w:val="00593B4A"/>
    <w:rsid w:val="00594086"/>
    <w:rsid w:val="00595ED1"/>
    <w:rsid w:val="005A0B1E"/>
    <w:rsid w:val="005A1B83"/>
    <w:rsid w:val="005A1D27"/>
    <w:rsid w:val="005A293F"/>
    <w:rsid w:val="005A2BA0"/>
    <w:rsid w:val="005A326B"/>
    <w:rsid w:val="005A3606"/>
    <w:rsid w:val="005A4125"/>
    <w:rsid w:val="005A4BC4"/>
    <w:rsid w:val="005A4D6B"/>
    <w:rsid w:val="005A5EE9"/>
    <w:rsid w:val="005A63DA"/>
    <w:rsid w:val="005A7508"/>
    <w:rsid w:val="005A77E2"/>
    <w:rsid w:val="005B1337"/>
    <w:rsid w:val="005B159E"/>
    <w:rsid w:val="005B542A"/>
    <w:rsid w:val="005B700A"/>
    <w:rsid w:val="005C49EA"/>
    <w:rsid w:val="005D03D8"/>
    <w:rsid w:val="005D16E6"/>
    <w:rsid w:val="005D2781"/>
    <w:rsid w:val="005D2B71"/>
    <w:rsid w:val="005D32E1"/>
    <w:rsid w:val="005D38F0"/>
    <w:rsid w:val="005D3EBD"/>
    <w:rsid w:val="005D6B81"/>
    <w:rsid w:val="005D7160"/>
    <w:rsid w:val="005D7695"/>
    <w:rsid w:val="005D7FA4"/>
    <w:rsid w:val="005E1247"/>
    <w:rsid w:val="005E1E4E"/>
    <w:rsid w:val="005E2011"/>
    <w:rsid w:val="005E28C4"/>
    <w:rsid w:val="005E3330"/>
    <w:rsid w:val="005E3DA5"/>
    <w:rsid w:val="005E6A1A"/>
    <w:rsid w:val="005F047E"/>
    <w:rsid w:val="005F1EB5"/>
    <w:rsid w:val="005F284E"/>
    <w:rsid w:val="005F2CE8"/>
    <w:rsid w:val="005F2F0E"/>
    <w:rsid w:val="005F461B"/>
    <w:rsid w:val="005F4686"/>
    <w:rsid w:val="005F48D1"/>
    <w:rsid w:val="005F5467"/>
    <w:rsid w:val="005F5878"/>
    <w:rsid w:val="005F6BA0"/>
    <w:rsid w:val="005F7661"/>
    <w:rsid w:val="005F79ED"/>
    <w:rsid w:val="006018CE"/>
    <w:rsid w:val="00602CDC"/>
    <w:rsid w:val="00602EB1"/>
    <w:rsid w:val="006031A0"/>
    <w:rsid w:val="0060431D"/>
    <w:rsid w:val="00604C63"/>
    <w:rsid w:val="00606999"/>
    <w:rsid w:val="00606DAF"/>
    <w:rsid w:val="006072F4"/>
    <w:rsid w:val="00610301"/>
    <w:rsid w:val="00610983"/>
    <w:rsid w:val="006112F5"/>
    <w:rsid w:val="00611D75"/>
    <w:rsid w:val="00615412"/>
    <w:rsid w:val="00615F59"/>
    <w:rsid w:val="00616DDB"/>
    <w:rsid w:val="00617C5A"/>
    <w:rsid w:val="00617E2B"/>
    <w:rsid w:val="00620D63"/>
    <w:rsid w:val="0062218F"/>
    <w:rsid w:val="00623D71"/>
    <w:rsid w:val="00624398"/>
    <w:rsid w:val="00624501"/>
    <w:rsid w:val="00624AAC"/>
    <w:rsid w:val="00626AE4"/>
    <w:rsid w:val="00627E9C"/>
    <w:rsid w:val="00630D44"/>
    <w:rsid w:val="006317F0"/>
    <w:rsid w:val="00634C37"/>
    <w:rsid w:val="00636AEE"/>
    <w:rsid w:val="0063776A"/>
    <w:rsid w:val="00637C61"/>
    <w:rsid w:val="00640799"/>
    <w:rsid w:val="006410E9"/>
    <w:rsid w:val="00641CD0"/>
    <w:rsid w:val="00644C1A"/>
    <w:rsid w:val="00644CE3"/>
    <w:rsid w:val="00646C72"/>
    <w:rsid w:val="00646C76"/>
    <w:rsid w:val="00647E93"/>
    <w:rsid w:val="00650A4E"/>
    <w:rsid w:val="00650F38"/>
    <w:rsid w:val="006544E5"/>
    <w:rsid w:val="00654640"/>
    <w:rsid w:val="00654DA0"/>
    <w:rsid w:val="006564BF"/>
    <w:rsid w:val="00656793"/>
    <w:rsid w:val="00657CB7"/>
    <w:rsid w:val="00660113"/>
    <w:rsid w:val="00660650"/>
    <w:rsid w:val="0066332E"/>
    <w:rsid w:val="0066372B"/>
    <w:rsid w:val="006650D3"/>
    <w:rsid w:val="00670750"/>
    <w:rsid w:val="006713A2"/>
    <w:rsid w:val="00672221"/>
    <w:rsid w:val="00672866"/>
    <w:rsid w:val="00672D78"/>
    <w:rsid w:val="006746D7"/>
    <w:rsid w:val="00674987"/>
    <w:rsid w:val="00674C14"/>
    <w:rsid w:val="00677F19"/>
    <w:rsid w:val="006800EE"/>
    <w:rsid w:val="0068141D"/>
    <w:rsid w:val="00681895"/>
    <w:rsid w:val="006825D8"/>
    <w:rsid w:val="00685FB8"/>
    <w:rsid w:val="0068657C"/>
    <w:rsid w:val="0068738C"/>
    <w:rsid w:val="006874ED"/>
    <w:rsid w:val="00690170"/>
    <w:rsid w:val="00690930"/>
    <w:rsid w:val="006931A0"/>
    <w:rsid w:val="0069422C"/>
    <w:rsid w:val="00697EAA"/>
    <w:rsid w:val="006A025E"/>
    <w:rsid w:val="006A095D"/>
    <w:rsid w:val="006A1D6B"/>
    <w:rsid w:val="006A4081"/>
    <w:rsid w:val="006A6525"/>
    <w:rsid w:val="006A6C95"/>
    <w:rsid w:val="006A732E"/>
    <w:rsid w:val="006B03F7"/>
    <w:rsid w:val="006B1777"/>
    <w:rsid w:val="006B2867"/>
    <w:rsid w:val="006B2E1A"/>
    <w:rsid w:val="006B4A54"/>
    <w:rsid w:val="006B4A92"/>
    <w:rsid w:val="006B63F3"/>
    <w:rsid w:val="006B660B"/>
    <w:rsid w:val="006B7E0B"/>
    <w:rsid w:val="006C0337"/>
    <w:rsid w:val="006C36E4"/>
    <w:rsid w:val="006C4E2A"/>
    <w:rsid w:val="006C5CCF"/>
    <w:rsid w:val="006C74B4"/>
    <w:rsid w:val="006C7E22"/>
    <w:rsid w:val="006D04BA"/>
    <w:rsid w:val="006D082F"/>
    <w:rsid w:val="006D1278"/>
    <w:rsid w:val="006D1AD0"/>
    <w:rsid w:val="006D26F5"/>
    <w:rsid w:val="006D3479"/>
    <w:rsid w:val="006D451C"/>
    <w:rsid w:val="006D45B2"/>
    <w:rsid w:val="006D615E"/>
    <w:rsid w:val="006E259E"/>
    <w:rsid w:val="006E3CD3"/>
    <w:rsid w:val="006E4D62"/>
    <w:rsid w:val="006E54A6"/>
    <w:rsid w:val="006E675E"/>
    <w:rsid w:val="006E6F66"/>
    <w:rsid w:val="006F0C4F"/>
    <w:rsid w:val="006F202B"/>
    <w:rsid w:val="006F29BD"/>
    <w:rsid w:val="006F34A2"/>
    <w:rsid w:val="006F3BEF"/>
    <w:rsid w:val="006F4A76"/>
    <w:rsid w:val="006F5440"/>
    <w:rsid w:val="006F600C"/>
    <w:rsid w:val="006F689C"/>
    <w:rsid w:val="006F68F1"/>
    <w:rsid w:val="006F7659"/>
    <w:rsid w:val="00700F53"/>
    <w:rsid w:val="0070141C"/>
    <w:rsid w:val="00704046"/>
    <w:rsid w:val="007047A0"/>
    <w:rsid w:val="0070761E"/>
    <w:rsid w:val="00710472"/>
    <w:rsid w:val="00710789"/>
    <w:rsid w:val="00711395"/>
    <w:rsid w:val="00713896"/>
    <w:rsid w:val="0071409F"/>
    <w:rsid w:val="0071651A"/>
    <w:rsid w:val="0071732B"/>
    <w:rsid w:val="00721887"/>
    <w:rsid w:val="00721E99"/>
    <w:rsid w:val="00721EED"/>
    <w:rsid w:val="00722847"/>
    <w:rsid w:val="007228FB"/>
    <w:rsid w:val="00722C28"/>
    <w:rsid w:val="0072360D"/>
    <w:rsid w:val="00723FDE"/>
    <w:rsid w:val="00724AA9"/>
    <w:rsid w:val="00726DA2"/>
    <w:rsid w:val="0072769E"/>
    <w:rsid w:val="007277DE"/>
    <w:rsid w:val="0073096D"/>
    <w:rsid w:val="00731905"/>
    <w:rsid w:val="00733043"/>
    <w:rsid w:val="00733DA4"/>
    <w:rsid w:val="00733EBF"/>
    <w:rsid w:val="00737348"/>
    <w:rsid w:val="00737783"/>
    <w:rsid w:val="007404AF"/>
    <w:rsid w:val="0074088E"/>
    <w:rsid w:val="00740CC4"/>
    <w:rsid w:val="00741FA2"/>
    <w:rsid w:val="0074241A"/>
    <w:rsid w:val="00743108"/>
    <w:rsid w:val="00744AA6"/>
    <w:rsid w:val="00744D8A"/>
    <w:rsid w:val="00746883"/>
    <w:rsid w:val="007470EC"/>
    <w:rsid w:val="00747ECB"/>
    <w:rsid w:val="00751F4A"/>
    <w:rsid w:val="00752B1D"/>
    <w:rsid w:val="00753A20"/>
    <w:rsid w:val="00753B12"/>
    <w:rsid w:val="00753BDC"/>
    <w:rsid w:val="00754376"/>
    <w:rsid w:val="007543B8"/>
    <w:rsid w:val="00754DD8"/>
    <w:rsid w:val="00754F1B"/>
    <w:rsid w:val="00755199"/>
    <w:rsid w:val="007561F1"/>
    <w:rsid w:val="007568E4"/>
    <w:rsid w:val="00756CAE"/>
    <w:rsid w:val="00757D1C"/>
    <w:rsid w:val="00757F0A"/>
    <w:rsid w:val="00760F27"/>
    <w:rsid w:val="0076273B"/>
    <w:rsid w:val="007627AB"/>
    <w:rsid w:val="00763DCF"/>
    <w:rsid w:val="0076499D"/>
    <w:rsid w:val="007675A8"/>
    <w:rsid w:val="00770DBC"/>
    <w:rsid w:val="00771646"/>
    <w:rsid w:val="007718B0"/>
    <w:rsid w:val="00771F90"/>
    <w:rsid w:val="00772849"/>
    <w:rsid w:val="00773091"/>
    <w:rsid w:val="007730DF"/>
    <w:rsid w:val="00774391"/>
    <w:rsid w:val="00775EF8"/>
    <w:rsid w:val="00775FB9"/>
    <w:rsid w:val="007771E7"/>
    <w:rsid w:val="00780C63"/>
    <w:rsid w:val="00783047"/>
    <w:rsid w:val="00783136"/>
    <w:rsid w:val="00783F94"/>
    <w:rsid w:val="00784177"/>
    <w:rsid w:val="007843FB"/>
    <w:rsid w:val="00785CD6"/>
    <w:rsid w:val="00787182"/>
    <w:rsid w:val="00787324"/>
    <w:rsid w:val="00787D13"/>
    <w:rsid w:val="00791737"/>
    <w:rsid w:val="00791D21"/>
    <w:rsid w:val="00792F27"/>
    <w:rsid w:val="007936E8"/>
    <w:rsid w:val="00794AB8"/>
    <w:rsid w:val="0079541C"/>
    <w:rsid w:val="0079559A"/>
    <w:rsid w:val="00796C37"/>
    <w:rsid w:val="00796C58"/>
    <w:rsid w:val="007A01E3"/>
    <w:rsid w:val="007A0A93"/>
    <w:rsid w:val="007A0FD9"/>
    <w:rsid w:val="007A14C8"/>
    <w:rsid w:val="007A1522"/>
    <w:rsid w:val="007A1576"/>
    <w:rsid w:val="007A440D"/>
    <w:rsid w:val="007A5587"/>
    <w:rsid w:val="007A68BC"/>
    <w:rsid w:val="007A6F84"/>
    <w:rsid w:val="007A70D7"/>
    <w:rsid w:val="007B0B4C"/>
    <w:rsid w:val="007B12F3"/>
    <w:rsid w:val="007B1935"/>
    <w:rsid w:val="007B3168"/>
    <w:rsid w:val="007B449F"/>
    <w:rsid w:val="007B469F"/>
    <w:rsid w:val="007B4ECA"/>
    <w:rsid w:val="007B6023"/>
    <w:rsid w:val="007B62AF"/>
    <w:rsid w:val="007B7514"/>
    <w:rsid w:val="007B76BB"/>
    <w:rsid w:val="007C07E6"/>
    <w:rsid w:val="007C0B9E"/>
    <w:rsid w:val="007C21D9"/>
    <w:rsid w:val="007C226D"/>
    <w:rsid w:val="007C33CB"/>
    <w:rsid w:val="007C4BCE"/>
    <w:rsid w:val="007C6108"/>
    <w:rsid w:val="007C6315"/>
    <w:rsid w:val="007C6E86"/>
    <w:rsid w:val="007D066B"/>
    <w:rsid w:val="007D112B"/>
    <w:rsid w:val="007D34EE"/>
    <w:rsid w:val="007D3E3E"/>
    <w:rsid w:val="007D4D82"/>
    <w:rsid w:val="007D59EF"/>
    <w:rsid w:val="007E02C7"/>
    <w:rsid w:val="007E0B09"/>
    <w:rsid w:val="007E0B9C"/>
    <w:rsid w:val="007E343E"/>
    <w:rsid w:val="007E5AC3"/>
    <w:rsid w:val="007E6C0E"/>
    <w:rsid w:val="007F12ED"/>
    <w:rsid w:val="007F2941"/>
    <w:rsid w:val="007F2CFF"/>
    <w:rsid w:val="007F30D8"/>
    <w:rsid w:val="007F38C6"/>
    <w:rsid w:val="007F3DF9"/>
    <w:rsid w:val="007F5C57"/>
    <w:rsid w:val="007F6638"/>
    <w:rsid w:val="007F67C6"/>
    <w:rsid w:val="007F6E3D"/>
    <w:rsid w:val="007F71BA"/>
    <w:rsid w:val="007F766A"/>
    <w:rsid w:val="008000B1"/>
    <w:rsid w:val="00801629"/>
    <w:rsid w:val="00801959"/>
    <w:rsid w:val="00802496"/>
    <w:rsid w:val="00804B1C"/>
    <w:rsid w:val="00805B94"/>
    <w:rsid w:val="00806A00"/>
    <w:rsid w:val="00807607"/>
    <w:rsid w:val="008077FC"/>
    <w:rsid w:val="00807D4A"/>
    <w:rsid w:val="008105E6"/>
    <w:rsid w:val="00811241"/>
    <w:rsid w:val="008114C5"/>
    <w:rsid w:val="00811A60"/>
    <w:rsid w:val="00813381"/>
    <w:rsid w:val="00814CC4"/>
    <w:rsid w:val="008167AF"/>
    <w:rsid w:val="00816C51"/>
    <w:rsid w:val="00816E2E"/>
    <w:rsid w:val="00817ADF"/>
    <w:rsid w:val="0082076A"/>
    <w:rsid w:val="008220C2"/>
    <w:rsid w:val="00824DDD"/>
    <w:rsid w:val="00826EA1"/>
    <w:rsid w:val="008278BF"/>
    <w:rsid w:val="00830C1C"/>
    <w:rsid w:val="00830FC0"/>
    <w:rsid w:val="00832AD6"/>
    <w:rsid w:val="008332D1"/>
    <w:rsid w:val="008336C2"/>
    <w:rsid w:val="00834934"/>
    <w:rsid w:val="0083514C"/>
    <w:rsid w:val="008353A7"/>
    <w:rsid w:val="00835F04"/>
    <w:rsid w:val="008360A4"/>
    <w:rsid w:val="008369DE"/>
    <w:rsid w:val="008371DC"/>
    <w:rsid w:val="00837DD9"/>
    <w:rsid w:val="00841629"/>
    <w:rsid w:val="008419CE"/>
    <w:rsid w:val="00842F94"/>
    <w:rsid w:val="0084322D"/>
    <w:rsid w:val="00843F96"/>
    <w:rsid w:val="008442A9"/>
    <w:rsid w:val="00845227"/>
    <w:rsid w:val="0084668A"/>
    <w:rsid w:val="00847FCE"/>
    <w:rsid w:val="0085122B"/>
    <w:rsid w:val="00851D8D"/>
    <w:rsid w:val="00854864"/>
    <w:rsid w:val="00855AC6"/>
    <w:rsid w:val="00856C84"/>
    <w:rsid w:val="008602B6"/>
    <w:rsid w:val="00860671"/>
    <w:rsid w:val="008616FC"/>
    <w:rsid w:val="008619B6"/>
    <w:rsid w:val="008637D9"/>
    <w:rsid w:val="00865E58"/>
    <w:rsid w:val="008667D9"/>
    <w:rsid w:val="00866808"/>
    <w:rsid w:val="00866D6E"/>
    <w:rsid w:val="0086707B"/>
    <w:rsid w:val="008671E8"/>
    <w:rsid w:val="00867DEF"/>
    <w:rsid w:val="008701B4"/>
    <w:rsid w:val="0087187B"/>
    <w:rsid w:val="00872C50"/>
    <w:rsid w:val="00873906"/>
    <w:rsid w:val="008746E5"/>
    <w:rsid w:val="008747F2"/>
    <w:rsid w:val="00874C70"/>
    <w:rsid w:val="0087571C"/>
    <w:rsid w:val="00875994"/>
    <w:rsid w:val="00877CF0"/>
    <w:rsid w:val="0088071A"/>
    <w:rsid w:val="00880FEA"/>
    <w:rsid w:val="008813FB"/>
    <w:rsid w:val="00881DB7"/>
    <w:rsid w:val="00882739"/>
    <w:rsid w:val="008830D3"/>
    <w:rsid w:val="00883B7E"/>
    <w:rsid w:val="008852BB"/>
    <w:rsid w:val="00886149"/>
    <w:rsid w:val="00887530"/>
    <w:rsid w:val="00887C15"/>
    <w:rsid w:val="00887C36"/>
    <w:rsid w:val="008900C3"/>
    <w:rsid w:val="008911C2"/>
    <w:rsid w:val="00891789"/>
    <w:rsid w:val="00893D45"/>
    <w:rsid w:val="008968F9"/>
    <w:rsid w:val="008979C4"/>
    <w:rsid w:val="00897BC1"/>
    <w:rsid w:val="008A0299"/>
    <w:rsid w:val="008A03C2"/>
    <w:rsid w:val="008A0510"/>
    <w:rsid w:val="008A0CB6"/>
    <w:rsid w:val="008A21A5"/>
    <w:rsid w:val="008A5580"/>
    <w:rsid w:val="008A577C"/>
    <w:rsid w:val="008A59DD"/>
    <w:rsid w:val="008A5EFE"/>
    <w:rsid w:val="008A6A3A"/>
    <w:rsid w:val="008A7AEE"/>
    <w:rsid w:val="008B1E86"/>
    <w:rsid w:val="008B2BFB"/>
    <w:rsid w:val="008B35DE"/>
    <w:rsid w:val="008B3D08"/>
    <w:rsid w:val="008B5D6F"/>
    <w:rsid w:val="008B7297"/>
    <w:rsid w:val="008B7746"/>
    <w:rsid w:val="008C0808"/>
    <w:rsid w:val="008C0D4C"/>
    <w:rsid w:val="008C1C8C"/>
    <w:rsid w:val="008C2A33"/>
    <w:rsid w:val="008C2BC9"/>
    <w:rsid w:val="008C357D"/>
    <w:rsid w:val="008C3A41"/>
    <w:rsid w:val="008C4983"/>
    <w:rsid w:val="008C57FA"/>
    <w:rsid w:val="008C6B88"/>
    <w:rsid w:val="008C7780"/>
    <w:rsid w:val="008D2E57"/>
    <w:rsid w:val="008D401A"/>
    <w:rsid w:val="008D43F5"/>
    <w:rsid w:val="008D5235"/>
    <w:rsid w:val="008E0206"/>
    <w:rsid w:val="008E0528"/>
    <w:rsid w:val="008E202D"/>
    <w:rsid w:val="008E3173"/>
    <w:rsid w:val="008E389F"/>
    <w:rsid w:val="008E41B5"/>
    <w:rsid w:val="008E56D4"/>
    <w:rsid w:val="008E6536"/>
    <w:rsid w:val="008E69E8"/>
    <w:rsid w:val="008E77C3"/>
    <w:rsid w:val="008E7C0B"/>
    <w:rsid w:val="008F10CA"/>
    <w:rsid w:val="008F1661"/>
    <w:rsid w:val="008F2956"/>
    <w:rsid w:val="008F4862"/>
    <w:rsid w:val="008F5343"/>
    <w:rsid w:val="008F5CF7"/>
    <w:rsid w:val="008F6829"/>
    <w:rsid w:val="00903BAD"/>
    <w:rsid w:val="00905196"/>
    <w:rsid w:val="0090586B"/>
    <w:rsid w:val="009069C7"/>
    <w:rsid w:val="00907756"/>
    <w:rsid w:val="0090786A"/>
    <w:rsid w:val="00911101"/>
    <w:rsid w:val="00913247"/>
    <w:rsid w:val="00913FA2"/>
    <w:rsid w:val="0091688C"/>
    <w:rsid w:val="009201A3"/>
    <w:rsid w:val="00920BF8"/>
    <w:rsid w:val="00920E32"/>
    <w:rsid w:val="00921447"/>
    <w:rsid w:val="0092153F"/>
    <w:rsid w:val="00921D5F"/>
    <w:rsid w:val="009238B8"/>
    <w:rsid w:val="00923D7E"/>
    <w:rsid w:val="00924015"/>
    <w:rsid w:val="009244FA"/>
    <w:rsid w:val="009249C0"/>
    <w:rsid w:val="00925CB4"/>
    <w:rsid w:val="00932048"/>
    <w:rsid w:val="00932A5F"/>
    <w:rsid w:val="00933894"/>
    <w:rsid w:val="00933965"/>
    <w:rsid w:val="009342EE"/>
    <w:rsid w:val="0093519B"/>
    <w:rsid w:val="009364F7"/>
    <w:rsid w:val="00937246"/>
    <w:rsid w:val="00937EAE"/>
    <w:rsid w:val="009409FE"/>
    <w:rsid w:val="009413EE"/>
    <w:rsid w:val="00941EF2"/>
    <w:rsid w:val="0094300D"/>
    <w:rsid w:val="00943EEA"/>
    <w:rsid w:val="0094400E"/>
    <w:rsid w:val="0094496D"/>
    <w:rsid w:val="0094547E"/>
    <w:rsid w:val="0094616C"/>
    <w:rsid w:val="009467B6"/>
    <w:rsid w:val="00950082"/>
    <w:rsid w:val="00950698"/>
    <w:rsid w:val="00950C83"/>
    <w:rsid w:val="00952BD6"/>
    <w:rsid w:val="00953CD4"/>
    <w:rsid w:val="00953F31"/>
    <w:rsid w:val="00955122"/>
    <w:rsid w:val="0095579B"/>
    <w:rsid w:val="00960C9C"/>
    <w:rsid w:val="00961AAF"/>
    <w:rsid w:val="00961B27"/>
    <w:rsid w:val="00961EBB"/>
    <w:rsid w:val="009628F4"/>
    <w:rsid w:val="0096361D"/>
    <w:rsid w:val="009636A8"/>
    <w:rsid w:val="009669C2"/>
    <w:rsid w:val="0096714D"/>
    <w:rsid w:val="00967B56"/>
    <w:rsid w:val="00970B7F"/>
    <w:rsid w:val="009734C3"/>
    <w:rsid w:val="009736DA"/>
    <w:rsid w:val="00976ACE"/>
    <w:rsid w:val="0098106C"/>
    <w:rsid w:val="00981EAB"/>
    <w:rsid w:val="009824DA"/>
    <w:rsid w:val="009837A8"/>
    <w:rsid w:val="009844B6"/>
    <w:rsid w:val="00985406"/>
    <w:rsid w:val="009854AD"/>
    <w:rsid w:val="0098638C"/>
    <w:rsid w:val="00986A97"/>
    <w:rsid w:val="00992E4B"/>
    <w:rsid w:val="009935A5"/>
    <w:rsid w:val="00993B4F"/>
    <w:rsid w:val="0099490C"/>
    <w:rsid w:val="009967F0"/>
    <w:rsid w:val="009977BC"/>
    <w:rsid w:val="00997B7E"/>
    <w:rsid w:val="009A16F5"/>
    <w:rsid w:val="009A19CF"/>
    <w:rsid w:val="009A256E"/>
    <w:rsid w:val="009A371A"/>
    <w:rsid w:val="009A3E20"/>
    <w:rsid w:val="009A3F96"/>
    <w:rsid w:val="009A45B8"/>
    <w:rsid w:val="009A6A86"/>
    <w:rsid w:val="009B017B"/>
    <w:rsid w:val="009B06FC"/>
    <w:rsid w:val="009B084F"/>
    <w:rsid w:val="009B1956"/>
    <w:rsid w:val="009B3A1F"/>
    <w:rsid w:val="009B439F"/>
    <w:rsid w:val="009B5FE6"/>
    <w:rsid w:val="009B6DF8"/>
    <w:rsid w:val="009B74C1"/>
    <w:rsid w:val="009B7CB9"/>
    <w:rsid w:val="009C0F1E"/>
    <w:rsid w:val="009C22AE"/>
    <w:rsid w:val="009C2CEB"/>
    <w:rsid w:val="009C3026"/>
    <w:rsid w:val="009C3A27"/>
    <w:rsid w:val="009C4C43"/>
    <w:rsid w:val="009C6299"/>
    <w:rsid w:val="009D0ED3"/>
    <w:rsid w:val="009D1E90"/>
    <w:rsid w:val="009D35F3"/>
    <w:rsid w:val="009D4559"/>
    <w:rsid w:val="009D4DA8"/>
    <w:rsid w:val="009D4E4F"/>
    <w:rsid w:val="009D587F"/>
    <w:rsid w:val="009D72B4"/>
    <w:rsid w:val="009D730C"/>
    <w:rsid w:val="009D742D"/>
    <w:rsid w:val="009E0345"/>
    <w:rsid w:val="009E106C"/>
    <w:rsid w:val="009E21B9"/>
    <w:rsid w:val="009E24FE"/>
    <w:rsid w:val="009E25C0"/>
    <w:rsid w:val="009E2866"/>
    <w:rsid w:val="009E3C95"/>
    <w:rsid w:val="009E4FC6"/>
    <w:rsid w:val="009E5444"/>
    <w:rsid w:val="009E6BD8"/>
    <w:rsid w:val="009E6C1D"/>
    <w:rsid w:val="009E7501"/>
    <w:rsid w:val="009F053A"/>
    <w:rsid w:val="009F0E7D"/>
    <w:rsid w:val="009F1D9D"/>
    <w:rsid w:val="009F24AB"/>
    <w:rsid w:val="009F2598"/>
    <w:rsid w:val="009F2DBE"/>
    <w:rsid w:val="009F2F6B"/>
    <w:rsid w:val="009F38DC"/>
    <w:rsid w:val="009F3A27"/>
    <w:rsid w:val="009F3C28"/>
    <w:rsid w:val="009F52A5"/>
    <w:rsid w:val="009F590A"/>
    <w:rsid w:val="009F6211"/>
    <w:rsid w:val="009F759C"/>
    <w:rsid w:val="009F7853"/>
    <w:rsid w:val="00A02205"/>
    <w:rsid w:val="00A022B2"/>
    <w:rsid w:val="00A035AE"/>
    <w:rsid w:val="00A03BB3"/>
    <w:rsid w:val="00A03FD8"/>
    <w:rsid w:val="00A07F43"/>
    <w:rsid w:val="00A148C2"/>
    <w:rsid w:val="00A164AB"/>
    <w:rsid w:val="00A175D3"/>
    <w:rsid w:val="00A17A6D"/>
    <w:rsid w:val="00A20DA8"/>
    <w:rsid w:val="00A21DC7"/>
    <w:rsid w:val="00A23357"/>
    <w:rsid w:val="00A236DA"/>
    <w:rsid w:val="00A23A20"/>
    <w:rsid w:val="00A254BF"/>
    <w:rsid w:val="00A257FD"/>
    <w:rsid w:val="00A25809"/>
    <w:rsid w:val="00A2720C"/>
    <w:rsid w:val="00A302B3"/>
    <w:rsid w:val="00A30773"/>
    <w:rsid w:val="00A30F9D"/>
    <w:rsid w:val="00A31D05"/>
    <w:rsid w:val="00A31F1A"/>
    <w:rsid w:val="00A32AB2"/>
    <w:rsid w:val="00A32D7F"/>
    <w:rsid w:val="00A34829"/>
    <w:rsid w:val="00A34977"/>
    <w:rsid w:val="00A40C62"/>
    <w:rsid w:val="00A437F6"/>
    <w:rsid w:val="00A445BD"/>
    <w:rsid w:val="00A4553C"/>
    <w:rsid w:val="00A47BA7"/>
    <w:rsid w:val="00A47F69"/>
    <w:rsid w:val="00A50E9F"/>
    <w:rsid w:val="00A51E66"/>
    <w:rsid w:val="00A52126"/>
    <w:rsid w:val="00A52270"/>
    <w:rsid w:val="00A52B21"/>
    <w:rsid w:val="00A52C22"/>
    <w:rsid w:val="00A54EF6"/>
    <w:rsid w:val="00A554C5"/>
    <w:rsid w:val="00A55EDE"/>
    <w:rsid w:val="00A55FE3"/>
    <w:rsid w:val="00A561CB"/>
    <w:rsid w:val="00A56292"/>
    <w:rsid w:val="00A56F07"/>
    <w:rsid w:val="00A57A06"/>
    <w:rsid w:val="00A60B61"/>
    <w:rsid w:val="00A61060"/>
    <w:rsid w:val="00A62E5F"/>
    <w:rsid w:val="00A63EAF"/>
    <w:rsid w:val="00A66A0A"/>
    <w:rsid w:val="00A67E8D"/>
    <w:rsid w:val="00A7039F"/>
    <w:rsid w:val="00A705CF"/>
    <w:rsid w:val="00A71AC0"/>
    <w:rsid w:val="00A72407"/>
    <w:rsid w:val="00A72DBB"/>
    <w:rsid w:val="00A746ED"/>
    <w:rsid w:val="00A75404"/>
    <w:rsid w:val="00A760FF"/>
    <w:rsid w:val="00A80274"/>
    <w:rsid w:val="00A81189"/>
    <w:rsid w:val="00A81D73"/>
    <w:rsid w:val="00A83050"/>
    <w:rsid w:val="00A8330D"/>
    <w:rsid w:val="00A83656"/>
    <w:rsid w:val="00A85A21"/>
    <w:rsid w:val="00A85D77"/>
    <w:rsid w:val="00A87EFF"/>
    <w:rsid w:val="00A91722"/>
    <w:rsid w:val="00A9280E"/>
    <w:rsid w:val="00A933FE"/>
    <w:rsid w:val="00A936DC"/>
    <w:rsid w:val="00A93DB3"/>
    <w:rsid w:val="00A94F0A"/>
    <w:rsid w:val="00A95992"/>
    <w:rsid w:val="00A95B08"/>
    <w:rsid w:val="00A95F00"/>
    <w:rsid w:val="00A96EA0"/>
    <w:rsid w:val="00A97484"/>
    <w:rsid w:val="00A97D46"/>
    <w:rsid w:val="00AA0BDB"/>
    <w:rsid w:val="00AA1A0F"/>
    <w:rsid w:val="00AA201B"/>
    <w:rsid w:val="00AA21FA"/>
    <w:rsid w:val="00AA2895"/>
    <w:rsid w:val="00AA3033"/>
    <w:rsid w:val="00AA42B5"/>
    <w:rsid w:val="00AA5509"/>
    <w:rsid w:val="00AA70FD"/>
    <w:rsid w:val="00AB075A"/>
    <w:rsid w:val="00AB1C51"/>
    <w:rsid w:val="00AB1FC0"/>
    <w:rsid w:val="00AB282D"/>
    <w:rsid w:val="00AB2A80"/>
    <w:rsid w:val="00AB4BC7"/>
    <w:rsid w:val="00AB5A50"/>
    <w:rsid w:val="00AB6557"/>
    <w:rsid w:val="00AC03B4"/>
    <w:rsid w:val="00AC06E9"/>
    <w:rsid w:val="00AC2320"/>
    <w:rsid w:val="00AC311D"/>
    <w:rsid w:val="00AC384B"/>
    <w:rsid w:val="00AC38BA"/>
    <w:rsid w:val="00AC54EF"/>
    <w:rsid w:val="00AC599C"/>
    <w:rsid w:val="00AC6608"/>
    <w:rsid w:val="00AC66DC"/>
    <w:rsid w:val="00AC7828"/>
    <w:rsid w:val="00AC7A40"/>
    <w:rsid w:val="00AC7E1A"/>
    <w:rsid w:val="00AD0F33"/>
    <w:rsid w:val="00AD31A3"/>
    <w:rsid w:val="00AD37D3"/>
    <w:rsid w:val="00AD5055"/>
    <w:rsid w:val="00AD5228"/>
    <w:rsid w:val="00AD576D"/>
    <w:rsid w:val="00AD5907"/>
    <w:rsid w:val="00AD7037"/>
    <w:rsid w:val="00AD7D69"/>
    <w:rsid w:val="00AE0D27"/>
    <w:rsid w:val="00AE0E39"/>
    <w:rsid w:val="00AE1326"/>
    <w:rsid w:val="00AE236A"/>
    <w:rsid w:val="00AE44E2"/>
    <w:rsid w:val="00AE5A79"/>
    <w:rsid w:val="00AE6111"/>
    <w:rsid w:val="00AE69EF"/>
    <w:rsid w:val="00AE6EB3"/>
    <w:rsid w:val="00AF0158"/>
    <w:rsid w:val="00AF039B"/>
    <w:rsid w:val="00AF0BFE"/>
    <w:rsid w:val="00AF104C"/>
    <w:rsid w:val="00AF1385"/>
    <w:rsid w:val="00AF17D8"/>
    <w:rsid w:val="00AF2FD2"/>
    <w:rsid w:val="00AF34FD"/>
    <w:rsid w:val="00AF3913"/>
    <w:rsid w:val="00AF417B"/>
    <w:rsid w:val="00AF49F8"/>
    <w:rsid w:val="00AF55A0"/>
    <w:rsid w:val="00AF6D42"/>
    <w:rsid w:val="00AF6DCF"/>
    <w:rsid w:val="00AF6E59"/>
    <w:rsid w:val="00AF730C"/>
    <w:rsid w:val="00AF7975"/>
    <w:rsid w:val="00B001BC"/>
    <w:rsid w:val="00B02BD2"/>
    <w:rsid w:val="00B035E1"/>
    <w:rsid w:val="00B03CF6"/>
    <w:rsid w:val="00B06DFD"/>
    <w:rsid w:val="00B0753E"/>
    <w:rsid w:val="00B10149"/>
    <w:rsid w:val="00B10640"/>
    <w:rsid w:val="00B11FCD"/>
    <w:rsid w:val="00B120CC"/>
    <w:rsid w:val="00B12328"/>
    <w:rsid w:val="00B127B2"/>
    <w:rsid w:val="00B12B07"/>
    <w:rsid w:val="00B14D84"/>
    <w:rsid w:val="00B16153"/>
    <w:rsid w:val="00B22614"/>
    <w:rsid w:val="00B22B9F"/>
    <w:rsid w:val="00B23143"/>
    <w:rsid w:val="00B240A9"/>
    <w:rsid w:val="00B2501B"/>
    <w:rsid w:val="00B25FB8"/>
    <w:rsid w:val="00B26CBB"/>
    <w:rsid w:val="00B272D7"/>
    <w:rsid w:val="00B30394"/>
    <w:rsid w:val="00B30A2A"/>
    <w:rsid w:val="00B31450"/>
    <w:rsid w:val="00B3298B"/>
    <w:rsid w:val="00B32B28"/>
    <w:rsid w:val="00B3418B"/>
    <w:rsid w:val="00B353A5"/>
    <w:rsid w:val="00B359AA"/>
    <w:rsid w:val="00B37EF6"/>
    <w:rsid w:val="00B4060C"/>
    <w:rsid w:val="00B40E2A"/>
    <w:rsid w:val="00B41B86"/>
    <w:rsid w:val="00B41ECF"/>
    <w:rsid w:val="00B4295E"/>
    <w:rsid w:val="00B42CAA"/>
    <w:rsid w:val="00B43AFD"/>
    <w:rsid w:val="00B4550C"/>
    <w:rsid w:val="00B4552A"/>
    <w:rsid w:val="00B45825"/>
    <w:rsid w:val="00B4665B"/>
    <w:rsid w:val="00B471FB"/>
    <w:rsid w:val="00B47673"/>
    <w:rsid w:val="00B50300"/>
    <w:rsid w:val="00B5042A"/>
    <w:rsid w:val="00B52C5C"/>
    <w:rsid w:val="00B53866"/>
    <w:rsid w:val="00B5499E"/>
    <w:rsid w:val="00B54FE9"/>
    <w:rsid w:val="00B55238"/>
    <w:rsid w:val="00B558AB"/>
    <w:rsid w:val="00B5639E"/>
    <w:rsid w:val="00B56E8A"/>
    <w:rsid w:val="00B600FB"/>
    <w:rsid w:val="00B65880"/>
    <w:rsid w:val="00B6588D"/>
    <w:rsid w:val="00B66A59"/>
    <w:rsid w:val="00B675D9"/>
    <w:rsid w:val="00B6795D"/>
    <w:rsid w:val="00B67BA2"/>
    <w:rsid w:val="00B67D78"/>
    <w:rsid w:val="00B71845"/>
    <w:rsid w:val="00B73205"/>
    <w:rsid w:val="00B73D97"/>
    <w:rsid w:val="00B76347"/>
    <w:rsid w:val="00B809CF"/>
    <w:rsid w:val="00B813F3"/>
    <w:rsid w:val="00B83DDF"/>
    <w:rsid w:val="00B842FD"/>
    <w:rsid w:val="00B85F95"/>
    <w:rsid w:val="00B90B6C"/>
    <w:rsid w:val="00B917B6"/>
    <w:rsid w:val="00B91BE1"/>
    <w:rsid w:val="00B933DC"/>
    <w:rsid w:val="00B96F04"/>
    <w:rsid w:val="00BA2C7C"/>
    <w:rsid w:val="00BA3B41"/>
    <w:rsid w:val="00BA6399"/>
    <w:rsid w:val="00BA6417"/>
    <w:rsid w:val="00BA72D4"/>
    <w:rsid w:val="00BA7BF9"/>
    <w:rsid w:val="00BB0C2A"/>
    <w:rsid w:val="00BB0F3A"/>
    <w:rsid w:val="00BB10AD"/>
    <w:rsid w:val="00BB1111"/>
    <w:rsid w:val="00BB12E3"/>
    <w:rsid w:val="00BB2115"/>
    <w:rsid w:val="00BB3E32"/>
    <w:rsid w:val="00BB5592"/>
    <w:rsid w:val="00BB6633"/>
    <w:rsid w:val="00BB6DAA"/>
    <w:rsid w:val="00BC07A6"/>
    <w:rsid w:val="00BC0F54"/>
    <w:rsid w:val="00BC1CDD"/>
    <w:rsid w:val="00BC2A71"/>
    <w:rsid w:val="00BC4F18"/>
    <w:rsid w:val="00BC53DD"/>
    <w:rsid w:val="00BC57A5"/>
    <w:rsid w:val="00BC617A"/>
    <w:rsid w:val="00BC61F4"/>
    <w:rsid w:val="00BC69EA"/>
    <w:rsid w:val="00BC7C84"/>
    <w:rsid w:val="00BC7FA3"/>
    <w:rsid w:val="00BD2458"/>
    <w:rsid w:val="00BD2918"/>
    <w:rsid w:val="00BD3038"/>
    <w:rsid w:val="00BD351B"/>
    <w:rsid w:val="00BD54D7"/>
    <w:rsid w:val="00BD5A52"/>
    <w:rsid w:val="00BD5ABE"/>
    <w:rsid w:val="00BD6D49"/>
    <w:rsid w:val="00BE09E4"/>
    <w:rsid w:val="00BE0DDD"/>
    <w:rsid w:val="00BE1A55"/>
    <w:rsid w:val="00BE1A85"/>
    <w:rsid w:val="00BE2514"/>
    <w:rsid w:val="00BE2D3C"/>
    <w:rsid w:val="00BE3606"/>
    <w:rsid w:val="00BE5C89"/>
    <w:rsid w:val="00BE6B93"/>
    <w:rsid w:val="00BE7ACC"/>
    <w:rsid w:val="00BF019A"/>
    <w:rsid w:val="00BF103C"/>
    <w:rsid w:val="00BF1DC8"/>
    <w:rsid w:val="00BF273E"/>
    <w:rsid w:val="00BF2A4E"/>
    <w:rsid w:val="00BF4BBF"/>
    <w:rsid w:val="00BF4E4E"/>
    <w:rsid w:val="00BF5ED6"/>
    <w:rsid w:val="00BF6396"/>
    <w:rsid w:val="00C01599"/>
    <w:rsid w:val="00C01E1C"/>
    <w:rsid w:val="00C01F8A"/>
    <w:rsid w:val="00C03A04"/>
    <w:rsid w:val="00C046FD"/>
    <w:rsid w:val="00C06F99"/>
    <w:rsid w:val="00C07F91"/>
    <w:rsid w:val="00C11116"/>
    <w:rsid w:val="00C12676"/>
    <w:rsid w:val="00C15792"/>
    <w:rsid w:val="00C1700E"/>
    <w:rsid w:val="00C21B66"/>
    <w:rsid w:val="00C2453B"/>
    <w:rsid w:val="00C247AB"/>
    <w:rsid w:val="00C27659"/>
    <w:rsid w:val="00C307AF"/>
    <w:rsid w:val="00C31DB9"/>
    <w:rsid w:val="00C3230C"/>
    <w:rsid w:val="00C331B8"/>
    <w:rsid w:val="00C3332E"/>
    <w:rsid w:val="00C33B4F"/>
    <w:rsid w:val="00C34273"/>
    <w:rsid w:val="00C34E63"/>
    <w:rsid w:val="00C35710"/>
    <w:rsid w:val="00C36912"/>
    <w:rsid w:val="00C37323"/>
    <w:rsid w:val="00C37E3C"/>
    <w:rsid w:val="00C40D72"/>
    <w:rsid w:val="00C46844"/>
    <w:rsid w:val="00C469A7"/>
    <w:rsid w:val="00C46C31"/>
    <w:rsid w:val="00C513A6"/>
    <w:rsid w:val="00C516E3"/>
    <w:rsid w:val="00C52075"/>
    <w:rsid w:val="00C57B41"/>
    <w:rsid w:val="00C57EC5"/>
    <w:rsid w:val="00C638B9"/>
    <w:rsid w:val="00C64B49"/>
    <w:rsid w:val="00C70846"/>
    <w:rsid w:val="00C7194E"/>
    <w:rsid w:val="00C721DB"/>
    <w:rsid w:val="00C73EF0"/>
    <w:rsid w:val="00C7594F"/>
    <w:rsid w:val="00C75B15"/>
    <w:rsid w:val="00C766BE"/>
    <w:rsid w:val="00C776BD"/>
    <w:rsid w:val="00C778EA"/>
    <w:rsid w:val="00C80BAA"/>
    <w:rsid w:val="00C81713"/>
    <w:rsid w:val="00C8267D"/>
    <w:rsid w:val="00C83DCE"/>
    <w:rsid w:val="00C84EE2"/>
    <w:rsid w:val="00C8559E"/>
    <w:rsid w:val="00C862FF"/>
    <w:rsid w:val="00C869DD"/>
    <w:rsid w:val="00C86DEF"/>
    <w:rsid w:val="00C87362"/>
    <w:rsid w:val="00C87500"/>
    <w:rsid w:val="00C90F0A"/>
    <w:rsid w:val="00C911F8"/>
    <w:rsid w:val="00C91D5A"/>
    <w:rsid w:val="00C943A5"/>
    <w:rsid w:val="00C96258"/>
    <w:rsid w:val="00C962C6"/>
    <w:rsid w:val="00C963D4"/>
    <w:rsid w:val="00CA0684"/>
    <w:rsid w:val="00CA0E09"/>
    <w:rsid w:val="00CA139C"/>
    <w:rsid w:val="00CA4004"/>
    <w:rsid w:val="00CA4079"/>
    <w:rsid w:val="00CA4122"/>
    <w:rsid w:val="00CA4AE4"/>
    <w:rsid w:val="00CA5275"/>
    <w:rsid w:val="00CA63E2"/>
    <w:rsid w:val="00CB001A"/>
    <w:rsid w:val="00CB00C8"/>
    <w:rsid w:val="00CB0464"/>
    <w:rsid w:val="00CB3935"/>
    <w:rsid w:val="00CB3A67"/>
    <w:rsid w:val="00CB4ED6"/>
    <w:rsid w:val="00CC2F90"/>
    <w:rsid w:val="00CC761F"/>
    <w:rsid w:val="00CC7C0C"/>
    <w:rsid w:val="00CD03D3"/>
    <w:rsid w:val="00CD06B6"/>
    <w:rsid w:val="00CD092D"/>
    <w:rsid w:val="00CD0C3E"/>
    <w:rsid w:val="00CD1403"/>
    <w:rsid w:val="00CD2FF2"/>
    <w:rsid w:val="00CD4404"/>
    <w:rsid w:val="00CD4707"/>
    <w:rsid w:val="00CD5830"/>
    <w:rsid w:val="00CD5F11"/>
    <w:rsid w:val="00CD60FD"/>
    <w:rsid w:val="00CD6875"/>
    <w:rsid w:val="00CD6F84"/>
    <w:rsid w:val="00CE0437"/>
    <w:rsid w:val="00CE2030"/>
    <w:rsid w:val="00CE2961"/>
    <w:rsid w:val="00CE4E21"/>
    <w:rsid w:val="00CE57A0"/>
    <w:rsid w:val="00CE7463"/>
    <w:rsid w:val="00CE7604"/>
    <w:rsid w:val="00CF06A9"/>
    <w:rsid w:val="00CF0845"/>
    <w:rsid w:val="00CF1EB7"/>
    <w:rsid w:val="00CF3A30"/>
    <w:rsid w:val="00CF4D8F"/>
    <w:rsid w:val="00CF547B"/>
    <w:rsid w:val="00CF70BF"/>
    <w:rsid w:val="00CF7271"/>
    <w:rsid w:val="00CF7466"/>
    <w:rsid w:val="00D0082A"/>
    <w:rsid w:val="00D00DC8"/>
    <w:rsid w:val="00D028B1"/>
    <w:rsid w:val="00D02D8B"/>
    <w:rsid w:val="00D04033"/>
    <w:rsid w:val="00D04849"/>
    <w:rsid w:val="00D05D66"/>
    <w:rsid w:val="00D063AF"/>
    <w:rsid w:val="00D07508"/>
    <w:rsid w:val="00D07F3B"/>
    <w:rsid w:val="00D1128E"/>
    <w:rsid w:val="00D125AD"/>
    <w:rsid w:val="00D128D5"/>
    <w:rsid w:val="00D12937"/>
    <w:rsid w:val="00D14C2F"/>
    <w:rsid w:val="00D1506E"/>
    <w:rsid w:val="00D15153"/>
    <w:rsid w:val="00D1550A"/>
    <w:rsid w:val="00D1644A"/>
    <w:rsid w:val="00D16D8F"/>
    <w:rsid w:val="00D17153"/>
    <w:rsid w:val="00D211DF"/>
    <w:rsid w:val="00D21A61"/>
    <w:rsid w:val="00D21F87"/>
    <w:rsid w:val="00D22711"/>
    <w:rsid w:val="00D23AB3"/>
    <w:rsid w:val="00D24264"/>
    <w:rsid w:val="00D24A9D"/>
    <w:rsid w:val="00D24D60"/>
    <w:rsid w:val="00D24E48"/>
    <w:rsid w:val="00D25894"/>
    <w:rsid w:val="00D260CF"/>
    <w:rsid w:val="00D26F79"/>
    <w:rsid w:val="00D275C7"/>
    <w:rsid w:val="00D32653"/>
    <w:rsid w:val="00D33870"/>
    <w:rsid w:val="00D35F00"/>
    <w:rsid w:val="00D416C5"/>
    <w:rsid w:val="00D41AAB"/>
    <w:rsid w:val="00D41E7A"/>
    <w:rsid w:val="00D43DD0"/>
    <w:rsid w:val="00D4596F"/>
    <w:rsid w:val="00D475A0"/>
    <w:rsid w:val="00D504E6"/>
    <w:rsid w:val="00D5084F"/>
    <w:rsid w:val="00D5091A"/>
    <w:rsid w:val="00D5133D"/>
    <w:rsid w:val="00D51B28"/>
    <w:rsid w:val="00D526F8"/>
    <w:rsid w:val="00D53558"/>
    <w:rsid w:val="00D538D9"/>
    <w:rsid w:val="00D543CE"/>
    <w:rsid w:val="00D54A7D"/>
    <w:rsid w:val="00D555F5"/>
    <w:rsid w:val="00D55B96"/>
    <w:rsid w:val="00D57280"/>
    <w:rsid w:val="00D57545"/>
    <w:rsid w:val="00D60C5E"/>
    <w:rsid w:val="00D623EE"/>
    <w:rsid w:val="00D632F2"/>
    <w:rsid w:val="00D634CB"/>
    <w:rsid w:val="00D63508"/>
    <w:rsid w:val="00D63A32"/>
    <w:rsid w:val="00D651F4"/>
    <w:rsid w:val="00D66B2C"/>
    <w:rsid w:val="00D67336"/>
    <w:rsid w:val="00D67BAB"/>
    <w:rsid w:val="00D715C7"/>
    <w:rsid w:val="00D71B7D"/>
    <w:rsid w:val="00D721BE"/>
    <w:rsid w:val="00D72B99"/>
    <w:rsid w:val="00D737A3"/>
    <w:rsid w:val="00D73D1E"/>
    <w:rsid w:val="00D74157"/>
    <w:rsid w:val="00D752F4"/>
    <w:rsid w:val="00D778FF"/>
    <w:rsid w:val="00D81787"/>
    <w:rsid w:val="00D82554"/>
    <w:rsid w:val="00D84D57"/>
    <w:rsid w:val="00D85EA7"/>
    <w:rsid w:val="00D861EC"/>
    <w:rsid w:val="00D86E80"/>
    <w:rsid w:val="00D87DD4"/>
    <w:rsid w:val="00D90022"/>
    <w:rsid w:val="00D90AE0"/>
    <w:rsid w:val="00D9178B"/>
    <w:rsid w:val="00D94424"/>
    <w:rsid w:val="00D94C74"/>
    <w:rsid w:val="00DA01F5"/>
    <w:rsid w:val="00DA0361"/>
    <w:rsid w:val="00DA0EAE"/>
    <w:rsid w:val="00DA1E36"/>
    <w:rsid w:val="00DA34A7"/>
    <w:rsid w:val="00DA4411"/>
    <w:rsid w:val="00DA45E4"/>
    <w:rsid w:val="00DA4A3E"/>
    <w:rsid w:val="00DA4C33"/>
    <w:rsid w:val="00DA5284"/>
    <w:rsid w:val="00DA62CD"/>
    <w:rsid w:val="00DA6F6D"/>
    <w:rsid w:val="00DA6FE7"/>
    <w:rsid w:val="00DB2B7D"/>
    <w:rsid w:val="00DB344D"/>
    <w:rsid w:val="00DB34B5"/>
    <w:rsid w:val="00DB736F"/>
    <w:rsid w:val="00DC00C9"/>
    <w:rsid w:val="00DC2276"/>
    <w:rsid w:val="00DC2288"/>
    <w:rsid w:val="00DC22CF"/>
    <w:rsid w:val="00DC2797"/>
    <w:rsid w:val="00DC3AC8"/>
    <w:rsid w:val="00DC541E"/>
    <w:rsid w:val="00DC6ABF"/>
    <w:rsid w:val="00DD0D66"/>
    <w:rsid w:val="00DD0D7F"/>
    <w:rsid w:val="00DD0FCC"/>
    <w:rsid w:val="00DD24B8"/>
    <w:rsid w:val="00DD40F4"/>
    <w:rsid w:val="00DD501D"/>
    <w:rsid w:val="00DD5708"/>
    <w:rsid w:val="00DD5901"/>
    <w:rsid w:val="00DD733E"/>
    <w:rsid w:val="00DE04B6"/>
    <w:rsid w:val="00DE23AB"/>
    <w:rsid w:val="00DE2CD6"/>
    <w:rsid w:val="00DE438E"/>
    <w:rsid w:val="00DE54B4"/>
    <w:rsid w:val="00DE612E"/>
    <w:rsid w:val="00DE66E9"/>
    <w:rsid w:val="00DE762C"/>
    <w:rsid w:val="00DE769B"/>
    <w:rsid w:val="00DF1AA8"/>
    <w:rsid w:val="00DF1AD8"/>
    <w:rsid w:val="00DF2658"/>
    <w:rsid w:val="00DF3150"/>
    <w:rsid w:val="00DF320F"/>
    <w:rsid w:val="00DF34B8"/>
    <w:rsid w:val="00DF3F6B"/>
    <w:rsid w:val="00DF559B"/>
    <w:rsid w:val="00DF56DB"/>
    <w:rsid w:val="00DF57E5"/>
    <w:rsid w:val="00DF5BD0"/>
    <w:rsid w:val="00E02AF4"/>
    <w:rsid w:val="00E03C57"/>
    <w:rsid w:val="00E05662"/>
    <w:rsid w:val="00E0587B"/>
    <w:rsid w:val="00E06178"/>
    <w:rsid w:val="00E06B08"/>
    <w:rsid w:val="00E06F27"/>
    <w:rsid w:val="00E07C47"/>
    <w:rsid w:val="00E10278"/>
    <w:rsid w:val="00E10D6C"/>
    <w:rsid w:val="00E110D6"/>
    <w:rsid w:val="00E11DC1"/>
    <w:rsid w:val="00E11E68"/>
    <w:rsid w:val="00E13341"/>
    <w:rsid w:val="00E2048C"/>
    <w:rsid w:val="00E21D12"/>
    <w:rsid w:val="00E2247E"/>
    <w:rsid w:val="00E22629"/>
    <w:rsid w:val="00E22BEC"/>
    <w:rsid w:val="00E236F3"/>
    <w:rsid w:val="00E250BA"/>
    <w:rsid w:val="00E279F2"/>
    <w:rsid w:val="00E27CF5"/>
    <w:rsid w:val="00E30E2A"/>
    <w:rsid w:val="00E30F4C"/>
    <w:rsid w:val="00E31567"/>
    <w:rsid w:val="00E3295B"/>
    <w:rsid w:val="00E3417D"/>
    <w:rsid w:val="00E34330"/>
    <w:rsid w:val="00E34BFE"/>
    <w:rsid w:val="00E36467"/>
    <w:rsid w:val="00E36DAC"/>
    <w:rsid w:val="00E37797"/>
    <w:rsid w:val="00E40C4C"/>
    <w:rsid w:val="00E41322"/>
    <w:rsid w:val="00E42A6D"/>
    <w:rsid w:val="00E42D77"/>
    <w:rsid w:val="00E4477D"/>
    <w:rsid w:val="00E4496E"/>
    <w:rsid w:val="00E463E6"/>
    <w:rsid w:val="00E5212F"/>
    <w:rsid w:val="00E5242D"/>
    <w:rsid w:val="00E52D07"/>
    <w:rsid w:val="00E5349A"/>
    <w:rsid w:val="00E573EE"/>
    <w:rsid w:val="00E60504"/>
    <w:rsid w:val="00E61383"/>
    <w:rsid w:val="00E62C9C"/>
    <w:rsid w:val="00E632FA"/>
    <w:rsid w:val="00E652F9"/>
    <w:rsid w:val="00E655C5"/>
    <w:rsid w:val="00E6610D"/>
    <w:rsid w:val="00E727B0"/>
    <w:rsid w:val="00E73031"/>
    <w:rsid w:val="00E73075"/>
    <w:rsid w:val="00E73A5F"/>
    <w:rsid w:val="00E74331"/>
    <w:rsid w:val="00E75D82"/>
    <w:rsid w:val="00E77C53"/>
    <w:rsid w:val="00E8250A"/>
    <w:rsid w:val="00E83ED8"/>
    <w:rsid w:val="00E84BBF"/>
    <w:rsid w:val="00E85C93"/>
    <w:rsid w:val="00E87CD9"/>
    <w:rsid w:val="00E91EA6"/>
    <w:rsid w:val="00E9250A"/>
    <w:rsid w:val="00E95C1D"/>
    <w:rsid w:val="00EA04BB"/>
    <w:rsid w:val="00EA0B4E"/>
    <w:rsid w:val="00EA1A00"/>
    <w:rsid w:val="00EA2FCA"/>
    <w:rsid w:val="00EA3EDC"/>
    <w:rsid w:val="00EA6A2D"/>
    <w:rsid w:val="00EA6EB5"/>
    <w:rsid w:val="00EA7011"/>
    <w:rsid w:val="00EA7766"/>
    <w:rsid w:val="00EA7AC7"/>
    <w:rsid w:val="00EA7AFB"/>
    <w:rsid w:val="00EA7DAD"/>
    <w:rsid w:val="00EB02CD"/>
    <w:rsid w:val="00EB05CB"/>
    <w:rsid w:val="00EB0C35"/>
    <w:rsid w:val="00EB1909"/>
    <w:rsid w:val="00EB539E"/>
    <w:rsid w:val="00EB6D98"/>
    <w:rsid w:val="00EB6FDC"/>
    <w:rsid w:val="00EB72E7"/>
    <w:rsid w:val="00EC102A"/>
    <w:rsid w:val="00EC137A"/>
    <w:rsid w:val="00EC1474"/>
    <w:rsid w:val="00EC181A"/>
    <w:rsid w:val="00EC1BDC"/>
    <w:rsid w:val="00EC2C80"/>
    <w:rsid w:val="00EC698A"/>
    <w:rsid w:val="00EC6B6A"/>
    <w:rsid w:val="00EC7290"/>
    <w:rsid w:val="00EC76CA"/>
    <w:rsid w:val="00ED2A6D"/>
    <w:rsid w:val="00ED3F04"/>
    <w:rsid w:val="00ED4144"/>
    <w:rsid w:val="00ED4A1D"/>
    <w:rsid w:val="00ED510F"/>
    <w:rsid w:val="00ED5F76"/>
    <w:rsid w:val="00ED66BD"/>
    <w:rsid w:val="00ED67DE"/>
    <w:rsid w:val="00ED6BCC"/>
    <w:rsid w:val="00ED75B1"/>
    <w:rsid w:val="00EE0356"/>
    <w:rsid w:val="00EE0C42"/>
    <w:rsid w:val="00EE0F3C"/>
    <w:rsid w:val="00EE1E55"/>
    <w:rsid w:val="00EE5136"/>
    <w:rsid w:val="00EE5959"/>
    <w:rsid w:val="00EE6EA7"/>
    <w:rsid w:val="00EE781A"/>
    <w:rsid w:val="00EE7BD5"/>
    <w:rsid w:val="00EE7C00"/>
    <w:rsid w:val="00EF0098"/>
    <w:rsid w:val="00EF2341"/>
    <w:rsid w:val="00EF42C7"/>
    <w:rsid w:val="00EF491E"/>
    <w:rsid w:val="00EF7333"/>
    <w:rsid w:val="00F016CE"/>
    <w:rsid w:val="00F01E6C"/>
    <w:rsid w:val="00F040A8"/>
    <w:rsid w:val="00F06177"/>
    <w:rsid w:val="00F06E2A"/>
    <w:rsid w:val="00F12520"/>
    <w:rsid w:val="00F13634"/>
    <w:rsid w:val="00F13A52"/>
    <w:rsid w:val="00F143D3"/>
    <w:rsid w:val="00F14679"/>
    <w:rsid w:val="00F15745"/>
    <w:rsid w:val="00F1738C"/>
    <w:rsid w:val="00F177F4"/>
    <w:rsid w:val="00F210C0"/>
    <w:rsid w:val="00F21C15"/>
    <w:rsid w:val="00F2266E"/>
    <w:rsid w:val="00F23277"/>
    <w:rsid w:val="00F23D7D"/>
    <w:rsid w:val="00F26645"/>
    <w:rsid w:val="00F2709E"/>
    <w:rsid w:val="00F27CD6"/>
    <w:rsid w:val="00F309FF"/>
    <w:rsid w:val="00F30CDF"/>
    <w:rsid w:val="00F312B5"/>
    <w:rsid w:val="00F34676"/>
    <w:rsid w:val="00F34B69"/>
    <w:rsid w:val="00F35C6A"/>
    <w:rsid w:val="00F37B88"/>
    <w:rsid w:val="00F408BE"/>
    <w:rsid w:val="00F41E59"/>
    <w:rsid w:val="00F43146"/>
    <w:rsid w:val="00F43D3F"/>
    <w:rsid w:val="00F43EBB"/>
    <w:rsid w:val="00F46A4A"/>
    <w:rsid w:val="00F471FF"/>
    <w:rsid w:val="00F518B1"/>
    <w:rsid w:val="00F52523"/>
    <w:rsid w:val="00F537AE"/>
    <w:rsid w:val="00F53967"/>
    <w:rsid w:val="00F54D12"/>
    <w:rsid w:val="00F556BC"/>
    <w:rsid w:val="00F55B6B"/>
    <w:rsid w:val="00F55FBB"/>
    <w:rsid w:val="00F56899"/>
    <w:rsid w:val="00F60553"/>
    <w:rsid w:val="00F62086"/>
    <w:rsid w:val="00F63728"/>
    <w:rsid w:val="00F6705E"/>
    <w:rsid w:val="00F70855"/>
    <w:rsid w:val="00F720BB"/>
    <w:rsid w:val="00F720F0"/>
    <w:rsid w:val="00F732D8"/>
    <w:rsid w:val="00F73AF5"/>
    <w:rsid w:val="00F740CD"/>
    <w:rsid w:val="00F75FDC"/>
    <w:rsid w:val="00F76791"/>
    <w:rsid w:val="00F80E92"/>
    <w:rsid w:val="00F82900"/>
    <w:rsid w:val="00F841A0"/>
    <w:rsid w:val="00F87275"/>
    <w:rsid w:val="00F9180A"/>
    <w:rsid w:val="00F9241E"/>
    <w:rsid w:val="00F933D0"/>
    <w:rsid w:val="00F94DBD"/>
    <w:rsid w:val="00F95CCA"/>
    <w:rsid w:val="00F96475"/>
    <w:rsid w:val="00F96F28"/>
    <w:rsid w:val="00FA2CE5"/>
    <w:rsid w:val="00FA409A"/>
    <w:rsid w:val="00FA4EB3"/>
    <w:rsid w:val="00FA741A"/>
    <w:rsid w:val="00FB101C"/>
    <w:rsid w:val="00FB34D9"/>
    <w:rsid w:val="00FB35C5"/>
    <w:rsid w:val="00FB3D31"/>
    <w:rsid w:val="00FB3D4F"/>
    <w:rsid w:val="00FB4F9D"/>
    <w:rsid w:val="00FB56DA"/>
    <w:rsid w:val="00FB5B47"/>
    <w:rsid w:val="00FB5D12"/>
    <w:rsid w:val="00FB7087"/>
    <w:rsid w:val="00FB72AB"/>
    <w:rsid w:val="00FC02C5"/>
    <w:rsid w:val="00FC3715"/>
    <w:rsid w:val="00FC52B7"/>
    <w:rsid w:val="00FC5B94"/>
    <w:rsid w:val="00FC63FD"/>
    <w:rsid w:val="00FC7346"/>
    <w:rsid w:val="00FD1754"/>
    <w:rsid w:val="00FD20E1"/>
    <w:rsid w:val="00FD32C9"/>
    <w:rsid w:val="00FD35D8"/>
    <w:rsid w:val="00FD45FF"/>
    <w:rsid w:val="00FD46A7"/>
    <w:rsid w:val="00FD6DD5"/>
    <w:rsid w:val="00FD7B2D"/>
    <w:rsid w:val="00FE1376"/>
    <w:rsid w:val="00FE15A1"/>
    <w:rsid w:val="00FE308F"/>
    <w:rsid w:val="00FE314A"/>
    <w:rsid w:val="00FE45F2"/>
    <w:rsid w:val="00FE4AEE"/>
    <w:rsid w:val="00FE4DA6"/>
    <w:rsid w:val="00FE5A21"/>
    <w:rsid w:val="00FE5D28"/>
    <w:rsid w:val="00FE7A8D"/>
    <w:rsid w:val="00FE7FBD"/>
    <w:rsid w:val="00FF042C"/>
    <w:rsid w:val="00FF0E8C"/>
    <w:rsid w:val="00FF125D"/>
    <w:rsid w:val="00FF2430"/>
    <w:rsid w:val="00FF27A0"/>
    <w:rsid w:val="00FF5B7B"/>
    <w:rsid w:val="00FF74DB"/>
    <w:rsid w:val="00FF75BB"/>
    <w:rsid w:val="00FF7E2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2" w:uiPriority="99"/>
    <w:lsdException w:name="List 3" w:uiPriority="99"/>
    <w:lsdException w:name="List 4" w:semiHidden="0" w:uiPriority="99"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B001A"/>
    <w:pPr>
      <w:suppressAutoHyphens/>
    </w:pPr>
    <w:rPr>
      <w:sz w:val="24"/>
      <w:szCs w:val="24"/>
      <w:lang w:eastAsia="ar-SA"/>
    </w:rPr>
  </w:style>
  <w:style w:type="paragraph" w:styleId="Ttulo1">
    <w:name w:val="heading 1"/>
    <w:basedOn w:val="Normal"/>
    <w:next w:val="Normal"/>
    <w:link w:val="Ttulo1Char"/>
    <w:qFormat/>
    <w:rsid w:val="00CB001A"/>
    <w:pPr>
      <w:keepNext/>
      <w:tabs>
        <w:tab w:val="num" w:pos="0"/>
      </w:tabs>
      <w:spacing w:before="240" w:after="60"/>
      <w:outlineLvl w:val="0"/>
    </w:pPr>
    <w:rPr>
      <w:rFonts w:ascii="Arial" w:hAnsi="Arial" w:cs="Arial"/>
      <w:b/>
      <w:bCs/>
      <w:kern w:val="1"/>
      <w:sz w:val="32"/>
      <w:szCs w:val="32"/>
    </w:rPr>
  </w:style>
  <w:style w:type="paragraph" w:styleId="Ttulo2">
    <w:name w:val="heading 2"/>
    <w:basedOn w:val="Normal"/>
    <w:next w:val="Normal"/>
    <w:link w:val="Ttulo2Char"/>
    <w:qFormat/>
    <w:rsid w:val="00CB001A"/>
    <w:pPr>
      <w:keepNext/>
      <w:tabs>
        <w:tab w:val="num" w:pos="0"/>
        <w:tab w:val="left" w:pos="8640"/>
        <w:tab w:val="left" w:pos="9360"/>
      </w:tabs>
      <w:jc w:val="center"/>
      <w:outlineLvl w:val="1"/>
    </w:pPr>
    <w:rPr>
      <w:rFonts w:ascii="Tahoma" w:hAnsi="Tahoma" w:cs="Tahoma"/>
      <w:b/>
      <w:bCs/>
    </w:rPr>
  </w:style>
  <w:style w:type="paragraph" w:styleId="Ttulo3">
    <w:name w:val="heading 3"/>
    <w:basedOn w:val="Normal"/>
    <w:next w:val="Normal"/>
    <w:link w:val="Ttulo3Char"/>
    <w:qFormat/>
    <w:rsid w:val="00CB001A"/>
    <w:pPr>
      <w:keepNext/>
      <w:tabs>
        <w:tab w:val="num" w:pos="0"/>
      </w:tabs>
      <w:spacing w:before="240" w:after="60"/>
      <w:outlineLvl w:val="2"/>
    </w:pPr>
    <w:rPr>
      <w:rFonts w:ascii="Arial" w:hAnsi="Arial" w:cs="Arial"/>
      <w:b/>
      <w:bCs/>
      <w:sz w:val="26"/>
      <w:szCs w:val="26"/>
    </w:rPr>
  </w:style>
  <w:style w:type="paragraph" w:styleId="Ttulo4">
    <w:name w:val="heading 4"/>
    <w:basedOn w:val="Normal"/>
    <w:next w:val="Normal"/>
    <w:link w:val="Ttulo4Char"/>
    <w:qFormat/>
    <w:rsid w:val="00CB001A"/>
    <w:pPr>
      <w:keepNext/>
      <w:tabs>
        <w:tab w:val="num" w:pos="0"/>
      </w:tabs>
      <w:spacing w:before="240" w:after="60"/>
      <w:outlineLvl w:val="3"/>
    </w:pPr>
    <w:rPr>
      <w:b/>
      <w:bCs/>
      <w:sz w:val="28"/>
      <w:szCs w:val="28"/>
    </w:rPr>
  </w:style>
  <w:style w:type="paragraph" w:styleId="Ttulo5">
    <w:name w:val="heading 5"/>
    <w:basedOn w:val="Normal"/>
    <w:next w:val="Normal"/>
    <w:link w:val="Ttulo5Char"/>
    <w:qFormat/>
    <w:rsid w:val="00CB001A"/>
    <w:pPr>
      <w:tabs>
        <w:tab w:val="num" w:pos="0"/>
      </w:tabs>
      <w:spacing w:before="240" w:after="60"/>
      <w:outlineLvl w:val="4"/>
    </w:pPr>
    <w:rPr>
      <w:b/>
      <w:bCs/>
      <w:i/>
      <w:iCs/>
      <w:sz w:val="26"/>
      <w:szCs w:val="26"/>
    </w:rPr>
  </w:style>
  <w:style w:type="paragraph" w:styleId="Ttulo6">
    <w:name w:val="heading 6"/>
    <w:basedOn w:val="Normal"/>
    <w:next w:val="Normal"/>
    <w:link w:val="Ttulo6Char"/>
    <w:qFormat/>
    <w:rsid w:val="00CB001A"/>
    <w:pPr>
      <w:spacing w:before="240" w:after="60"/>
      <w:outlineLvl w:val="5"/>
    </w:pPr>
    <w:rPr>
      <w:b/>
      <w:bCs/>
      <w:sz w:val="22"/>
      <w:szCs w:val="22"/>
    </w:rPr>
  </w:style>
  <w:style w:type="paragraph" w:styleId="Ttulo7">
    <w:name w:val="heading 7"/>
    <w:basedOn w:val="Normal"/>
    <w:next w:val="Normal"/>
    <w:link w:val="Ttulo7Char"/>
    <w:qFormat/>
    <w:rsid w:val="00CB001A"/>
    <w:pPr>
      <w:tabs>
        <w:tab w:val="num" w:pos="0"/>
      </w:tabs>
      <w:spacing w:before="240" w:after="60"/>
      <w:outlineLvl w:val="6"/>
    </w:pPr>
  </w:style>
  <w:style w:type="paragraph" w:styleId="Ttulo8">
    <w:name w:val="heading 8"/>
    <w:basedOn w:val="Normal"/>
    <w:next w:val="Normal"/>
    <w:link w:val="Ttulo8Char"/>
    <w:qFormat/>
    <w:rsid w:val="00CB001A"/>
    <w:pPr>
      <w:tabs>
        <w:tab w:val="num" w:pos="0"/>
      </w:tabs>
      <w:spacing w:before="240" w:after="60"/>
      <w:outlineLvl w:val="7"/>
    </w:pPr>
    <w:rPr>
      <w:i/>
      <w:iCs/>
    </w:rPr>
  </w:style>
  <w:style w:type="paragraph" w:styleId="Ttulo9">
    <w:name w:val="heading 9"/>
    <w:basedOn w:val="Normal"/>
    <w:next w:val="Normal"/>
    <w:link w:val="Ttulo9Char"/>
    <w:qFormat/>
    <w:rsid w:val="00CB001A"/>
    <w:pPr>
      <w:tabs>
        <w:tab w:val="num"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locked/>
    <w:rsid w:val="00FD46A7"/>
    <w:rPr>
      <w:rFonts w:ascii="Cambria" w:hAnsi="Cambria" w:cs="Cambria"/>
      <w:b/>
      <w:bCs/>
      <w:kern w:val="32"/>
      <w:sz w:val="32"/>
      <w:szCs w:val="32"/>
      <w:lang w:eastAsia="ar-SA" w:bidi="ar-SA"/>
    </w:rPr>
  </w:style>
  <w:style w:type="character" w:customStyle="1" w:styleId="Ttulo2Char">
    <w:name w:val="Título 2 Char"/>
    <w:basedOn w:val="Fontepargpadro"/>
    <w:link w:val="Ttulo2"/>
    <w:semiHidden/>
    <w:locked/>
    <w:rsid w:val="00FD46A7"/>
    <w:rPr>
      <w:rFonts w:ascii="Cambria" w:hAnsi="Cambria" w:cs="Cambria"/>
      <w:b/>
      <w:bCs/>
      <w:i/>
      <w:iCs/>
      <w:sz w:val="28"/>
      <w:szCs w:val="28"/>
      <w:lang w:eastAsia="ar-SA" w:bidi="ar-SA"/>
    </w:rPr>
  </w:style>
  <w:style w:type="character" w:customStyle="1" w:styleId="Ttulo3Char">
    <w:name w:val="Título 3 Char"/>
    <w:basedOn w:val="Fontepargpadro"/>
    <w:link w:val="Ttulo3"/>
    <w:locked/>
    <w:rsid w:val="00FD46A7"/>
    <w:rPr>
      <w:rFonts w:ascii="Cambria" w:hAnsi="Cambria" w:cs="Cambria"/>
      <w:b/>
      <w:bCs/>
      <w:sz w:val="26"/>
      <w:szCs w:val="26"/>
      <w:lang w:eastAsia="ar-SA" w:bidi="ar-SA"/>
    </w:rPr>
  </w:style>
  <w:style w:type="character" w:customStyle="1" w:styleId="Ttulo4Char">
    <w:name w:val="Título 4 Char"/>
    <w:basedOn w:val="Fontepargpadro"/>
    <w:link w:val="Ttulo4"/>
    <w:semiHidden/>
    <w:locked/>
    <w:rsid w:val="00FD46A7"/>
    <w:rPr>
      <w:rFonts w:ascii="Calibri" w:hAnsi="Calibri" w:cs="Calibri"/>
      <w:b/>
      <w:bCs/>
      <w:sz w:val="28"/>
      <w:szCs w:val="28"/>
      <w:lang w:eastAsia="ar-SA" w:bidi="ar-SA"/>
    </w:rPr>
  </w:style>
  <w:style w:type="character" w:customStyle="1" w:styleId="Ttulo5Char">
    <w:name w:val="Título 5 Char"/>
    <w:basedOn w:val="Fontepargpadro"/>
    <w:link w:val="Ttulo5"/>
    <w:locked/>
    <w:rsid w:val="00B30394"/>
    <w:rPr>
      <w:rFonts w:cs="Times New Roman"/>
      <w:b/>
      <w:bCs/>
      <w:i/>
      <w:iCs/>
      <w:sz w:val="26"/>
      <w:szCs w:val="26"/>
      <w:lang w:eastAsia="ar-SA" w:bidi="ar-SA"/>
    </w:rPr>
  </w:style>
  <w:style w:type="character" w:customStyle="1" w:styleId="Ttulo6Char">
    <w:name w:val="Título 6 Char"/>
    <w:basedOn w:val="Fontepargpadro"/>
    <w:link w:val="Ttulo6"/>
    <w:semiHidden/>
    <w:locked/>
    <w:rsid w:val="00FD46A7"/>
    <w:rPr>
      <w:rFonts w:ascii="Calibri" w:hAnsi="Calibri" w:cs="Calibri"/>
      <w:b/>
      <w:bCs/>
      <w:lang w:eastAsia="ar-SA" w:bidi="ar-SA"/>
    </w:rPr>
  </w:style>
  <w:style w:type="character" w:customStyle="1" w:styleId="Ttulo7Char">
    <w:name w:val="Título 7 Char"/>
    <w:basedOn w:val="Fontepargpadro"/>
    <w:link w:val="Ttulo7"/>
    <w:semiHidden/>
    <w:locked/>
    <w:rsid w:val="00FD46A7"/>
    <w:rPr>
      <w:rFonts w:ascii="Calibri" w:hAnsi="Calibri" w:cs="Calibri"/>
      <w:sz w:val="24"/>
      <w:szCs w:val="24"/>
      <w:lang w:eastAsia="ar-SA" w:bidi="ar-SA"/>
    </w:rPr>
  </w:style>
  <w:style w:type="character" w:customStyle="1" w:styleId="Ttulo8Char">
    <w:name w:val="Título 8 Char"/>
    <w:basedOn w:val="Fontepargpadro"/>
    <w:link w:val="Ttulo8"/>
    <w:locked/>
    <w:rsid w:val="00B30394"/>
    <w:rPr>
      <w:rFonts w:cs="Times New Roman"/>
      <w:i/>
      <w:iCs/>
      <w:sz w:val="24"/>
      <w:szCs w:val="24"/>
      <w:lang w:eastAsia="ar-SA" w:bidi="ar-SA"/>
    </w:rPr>
  </w:style>
  <w:style w:type="character" w:customStyle="1" w:styleId="Ttulo9Char">
    <w:name w:val="Título 9 Char"/>
    <w:basedOn w:val="Fontepargpadro"/>
    <w:link w:val="Ttulo9"/>
    <w:semiHidden/>
    <w:locked/>
    <w:rsid w:val="00FD46A7"/>
    <w:rPr>
      <w:rFonts w:ascii="Cambria" w:hAnsi="Cambria" w:cs="Cambria"/>
      <w:lang w:eastAsia="ar-SA" w:bidi="ar-SA"/>
    </w:rPr>
  </w:style>
  <w:style w:type="character" w:customStyle="1" w:styleId="WW8Num6z0">
    <w:name w:val="WW8Num6z0"/>
    <w:rsid w:val="00CB001A"/>
    <w:rPr>
      <w:rFonts w:ascii="Symbol" w:hAnsi="Symbol"/>
      <w:color w:val="auto"/>
    </w:rPr>
  </w:style>
  <w:style w:type="character" w:customStyle="1" w:styleId="Absatz-Standardschriftart">
    <w:name w:val="Absatz-Standardschriftart"/>
    <w:rsid w:val="00CB001A"/>
  </w:style>
  <w:style w:type="character" w:customStyle="1" w:styleId="WW-Absatz-Standardschriftart">
    <w:name w:val="WW-Absatz-Standardschriftart"/>
    <w:rsid w:val="00CB001A"/>
  </w:style>
  <w:style w:type="character" w:customStyle="1" w:styleId="WW-Absatz-Standardschriftart1">
    <w:name w:val="WW-Absatz-Standardschriftart1"/>
    <w:rsid w:val="00CB001A"/>
  </w:style>
  <w:style w:type="character" w:customStyle="1" w:styleId="WW-Absatz-Standardschriftart11">
    <w:name w:val="WW-Absatz-Standardschriftart11"/>
    <w:rsid w:val="00CB001A"/>
  </w:style>
  <w:style w:type="character" w:customStyle="1" w:styleId="WW-Absatz-Standardschriftart111">
    <w:name w:val="WW-Absatz-Standardschriftart111"/>
    <w:rsid w:val="00CB001A"/>
  </w:style>
  <w:style w:type="character" w:customStyle="1" w:styleId="WW-Absatz-Standardschriftart1111">
    <w:name w:val="WW-Absatz-Standardschriftart1111"/>
    <w:rsid w:val="00CB001A"/>
  </w:style>
  <w:style w:type="character" w:customStyle="1" w:styleId="WW-Absatz-Standardschriftart11111">
    <w:name w:val="WW-Absatz-Standardschriftart11111"/>
    <w:rsid w:val="00CB001A"/>
  </w:style>
  <w:style w:type="character" w:customStyle="1" w:styleId="WW-Absatz-Standardschriftart111111">
    <w:name w:val="WW-Absatz-Standardschriftart111111"/>
    <w:rsid w:val="00CB001A"/>
  </w:style>
  <w:style w:type="character" w:customStyle="1" w:styleId="WW-Absatz-Standardschriftart1111111">
    <w:name w:val="WW-Absatz-Standardschriftart1111111"/>
    <w:rsid w:val="00CB001A"/>
  </w:style>
  <w:style w:type="character" w:customStyle="1" w:styleId="WW8Num7z0">
    <w:name w:val="WW8Num7z0"/>
    <w:rsid w:val="00CB001A"/>
    <w:rPr>
      <w:rFonts w:ascii="Symbol" w:hAnsi="Symbol"/>
      <w:color w:val="auto"/>
    </w:rPr>
  </w:style>
  <w:style w:type="character" w:customStyle="1" w:styleId="WW-Absatz-Standardschriftart11111111">
    <w:name w:val="WW-Absatz-Standardschriftart11111111"/>
    <w:rsid w:val="00CB001A"/>
  </w:style>
  <w:style w:type="character" w:customStyle="1" w:styleId="WW-Absatz-Standardschriftart111111111">
    <w:name w:val="WW-Absatz-Standardschriftart111111111"/>
    <w:rsid w:val="00CB001A"/>
  </w:style>
  <w:style w:type="character" w:customStyle="1" w:styleId="WW-Absatz-Standardschriftart1111111111">
    <w:name w:val="WW-Absatz-Standardschriftart1111111111"/>
    <w:rsid w:val="00CB001A"/>
  </w:style>
  <w:style w:type="character" w:customStyle="1" w:styleId="WW-Absatz-Standardschriftart11111111111">
    <w:name w:val="WW-Absatz-Standardschriftart11111111111"/>
    <w:rsid w:val="00CB001A"/>
  </w:style>
  <w:style w:type="character" w:customStyle="1" w:styleId="WW8Num13z0">
    <w:name w:val="WW8Num13z0"/>
    <w:rsid w:val="00CB001A"/>
    <w:rPr>
      <w:rFonts w:ascii="Symbol" w:hAnsi="Symbol"/>
    </w:rPr>
  </w:style>
  <w:style w:type="character" w:customStyle="1" w:styleId="WW8Num13z1">
    <w:name w:val="WW8Num13z1"/>
    <w:rsid w:val="00CB001A"/>
    <w:rPr>
      <w:rFonts w:ascii="Courier New" w:hAnsi="Courier New"/>
    </w:rPr>
  </w:style>
  <w:style w:type="character" w:customStyle="1" w:styleId="WW8Num13z2">
    <w:name w:val="WW8Num13z2"/>
    <w:rsid w:val="00CB001A"/>
    <w:rPr>
      <w:rFonts w:ascii="Wingdings" w:hAnsi="Wingdings"/>
    </w:rPr>
  </w:style>
  <w:style w:type="character" w:customStyle="1" w:styleId="Fontepargpadro3">
    <w:name w:val="Fonte parág. padrão3"/>
    <w:rsid w:val="00CB001A"/>
  </w:style>
  <w:style w:type="character" w:customStyle="1" w:styleId="WW8Num2z0">
    <w:name w:val="WW8Num2z0"/>
    <w:rsid w:val="00CB001A"/>
    <w:rPr>
      <w:rFonts w:ascii="Arial" w:hAnsi="Arial"/>
      <w:b/>
    </w:rPr>
  </w:style>
  <w:style w:type="character" w:customStyle="1" w:styleId="WW8Num2z1">
    <w:name w:val="WW8Num2z1"/>
    <w:rsid w:val="00CB001A"/>
    <w:rPr>
      <w:rFonts w:ascii="Arial" w:hAnsi="Arial"/>
    </w:rPr>
  </w:style>
  <w:style w:type="character" w:customStyle="1" w:styleId="WW8Num5z0">
    <w:name w:val="WW8Num5z0"/>
    <w:rsid w:val="00CB001A"/>
    <w:rPr>
      <w:rFonts w:ascii="Symbol" w:hAnsi="Symbol"/>
    </w:rPr>
  </w:style>
  <w:style w:type="character" w:customStyle="1" w:styleId="WW8Num8z4">
    <w:name w:val="WW8Num8z4"/>
    <w:rsid w:val="00CB001A"/>
  </w:style>
  <w:style w:type="character" w:customStyle="1" w:styleId="WW8Num12z1">
    <w:name w:val="WW8Num12z1"/>
    <w:rsid w:val="00CB001A"/>
    <w:rPr>
      <w:rFonts w:ascii="Courier New" w:hAnsi="Courier New"/>
    </w:rPr>
  </w:style>
  <w:style w:type="character" w:customStyle="1" w:styleId="WW8Num12z2">
    <w:name w:val="WW8Num12z2"/>
    <w:rsid w:val="00CB001A"/>
    <w:rPr>
      <w:rFonts w:ascii="Marlett" w:hAnsi="Marlett"/>
    </w:rPr>
  </w:style>
  <w:style w:type="character" w:customStyle="1" w:styleId="WW8Num12z3">
    <w:name w:val="WW8Num12z3"/>
    <w:rsid w:val="00CB001A"/>
    <w:rPr>
      <w:rFonts w:ascii="Symbol" w:hAnsi="Symbol"/>
    </w:rPr>
  </w:style>
  <w:style w:type="character" w:customStyle="1" w:styleId="Fontepargpadro2">
    <w:name w:val="Fonte parág. padrão2"/>
    <w:rsid w:val="00CB001A"/>
  </w:style>
  <w:style w:type="character" w:customStyle="1" w:styleId="WW8Num3z0">
    <w:name w:val="WW8Num3z0"/>
    <w:rsid w:val="00CB001A"/>
    <w:rPr>
      <w:rFonts w:ascii="Symbol" w:hAnsi="Symbol"/>
    </w:rPr>
  </w:style>
  <w:style w:type="character" w:customStyle="1" w:styleId="WW8Num3z1">
    <w:name w:val="WW8Num3z1"/>
    <w:rsid w:val="00CB001A"/>
    <w:rPr>
      <w:rFonts w:ascii="Courier New" w:hAnsi="Courier New"/>
    </w:rPr>
  </w:style>
  <w:style w:type="character" w:customStyle="1" w:styleId="WW8Num3z2">
    <w:name w:val="WW8Num3z2"/>
    <w:rsid w:val="00CB001A"/>
    <w:rPr>
      <w:rFonts w:ascii="Wingdings" w:hAnsi="Wingdings"/>
    </w:rPr>
  </w:style>
  <w:style w:type="character" w:customStyle="1" w:styleId="WW8Num7z1">
    <w:name w:val="WW8Num7z1"/>
    <w:rsid w:val="00CB001A"/>
    <w:rPr>
      <w:rFonts w:ascii="Courier New" w:hAnsi="Courier New"/>
      <w:color w:val="auto"/>
    </w:rPr>
  </w:style>
  <w:style w:type="character" w:customStyle="1" w:styleId="WW8Num7z3">
    <w:name w:val="WW8Num7z3"/>
    <w:rsid w:val="00CB001A"/>
    <w:rPr>
      <w:rFonts w:ascii="Symbol" w:hAnsi="Symbol"/>
    </w:rPr>
  </w:style>
  <w:style w:type="character" w:customStyle="1" w:styleId="WW8Num7z4">
    <w:name w:val="WW8Num7z4"/>
    <w:rsid w:val="00CB001A"/>
    <w:rPr>
      <w:rFonts w:ascii="Courier New" w:hAnsi="Courier New"/>
    </w:rPr>
  </w:style>
  <w:style w:type="character" w:customStyle="1" w:styleId="WW8Num7z5">
    <w:name w:val="WW8Num7z5"/>
    <w:rsid w:val="00CB001A"/>
    <w:rPr>
      <w:rFonts w:ascii="Wingdings" w:hAnsi="Wingdings"/>
    </w:rPr>
  </w:style>
  <w:style w:type="character" w:customStyle="1" w:styleId="WW8Num10z0">
    <w:name w:val="WW8Num10z0"/>
    <w:rsid w:val="00CB001A"/>
    <w:rPr>
      <w:rFonts w:ascii="Arial" w:hAnsi="Arial"/>
      <w:b/>
    </w:rPr>
  </w:style>
  <w:style w:type="character" w:customStyle="1" w:styleId="WW8Num10z1">
    <w:name w:val="WW8Num10z1"/>
    <w:rsid w:val="00CB001A"/>
    <w:rPr>
      <w:rFonts w:ascii="Arial" w:hAnsi="Arial"/>
    </w:rPr>
  </w:style>
  <w:style w:type="character" w:customStyle="1" w:styleId="WW8Num14z0">
    <w:name w:val="WW8Num14z0"/>
    <w:rsid w:val="00CB001A"/>
  </w:style>
  <w:style w:type="character" w:customStyle="1" w:styleId="WW8Num15z0">
    <w:name w:val="WW8Num15z0"/>
    <w:rsid w:val="00CB001A"/>
  </w:style>
  <w:style w:type="character" w:customStyle="1" w:styleId="WW8Num17z0">
    <w:name w:val="WW8Num17z0"/>
    <w:rsid w:val="00CB001A"/>
    <w:rPr>
      <w:rFonts w:ascii="Symbol" w:hAnsi="Symbol"/>
    </w:rPr>
  </w:style>
  <w:style w:type="character" w:customStyle="1" w:styleId="WW8Num17z1">
    <w:name w:val="WW8Num17z1"/>
    <w:rsid w:val="00CB001A"/>
    <w:rPr>
      <w:rFonts w:ascii="Courier New" w:hAnsi="Courier New"/>
    </w:rPr>
  </w:style>
  <w:style w:type="character" w:customStyle="1" w:styleId="WW8Num17z2">
    <w:name w:val="WW8Num17z2"/>
    <w:rsid w:val="00CB001A"/>
    <w:rPr>
      <w:rFonts w:ascii="Wingdings" w:hAnsi="Wingdings"/>
    </w:rPr>
  </w:style>
  <w:style w:type="character" w:customStyle="1" w:styleId="WW8Num17z3">
    <w:name w:val="WW8Num17z3"/>
    <w:rsid w:val="00CB001A"/>
    <w:rPr>
      <w:rFonts w:ascii="Symbol" w:hAnsi="Symbol"/>
    </w:rPr>
  </w:style>
  <w:style w:type="character" w:customStyle="1" w:styleId="WW8Num18z0">
    <w:name w:val="WW8Num18z0"/>
    <w:rsid w:val="00CB001A"/>
    <w:rPr>
      <w:rFonts w:ascii="Symbol" w:hAnsi="Symbol"/>
    </w:rPr>
  </w:style>
  <w:style w:type="character" w:customStyle="1" w:styleId="WW8Num18z1">
    <w:name w:val="WW8Num18z1"/>
    <w:rsid w:val="00CB001A"/>
    <w:rPr>
      <w:rFonts w:ascii="Courier New" w:hAnsi="Courier New"/>
    </w:rPr>
  </w:style>
  <w:style w:type="character" w:customStyle="1" w:styleId="WW8Num18z2">
    <w:name w:val="WW8Num18z2"/>
    <w:rsid w:val="00CB001A"/>
    <w:rPr>
      <w:rFonts w:ascii="Wingdings" w:hAnsi="Wingdings"/>
    </w:rPr>
  </w:style>
  <w:style w:type="character" w:customStyle="1" w:styleId="WW8Num20z0">
    <w:name w:val="WW8Num20z0"/>
    <w:rsid w:val="00CB001A"/>
    <w:rPr>
      <w:rFonts w:ascii="Symbol" w:hAnsi="Symbol"/>
    </w:rPr>
  </w:style>
  <w:style w:type="character" w:customStyle="1" w:styleId="WW8Num20z1">
    <w:name w:val="WW8Num20z1"/>
    <w:rsid w:val="00CB001A"/>
    <w:rPr>
      <w:rFonts w:ascii="Courier New" w:hAnsi="Courier New"/>
    </w:rPr>
  </w:style>
  <w:style w:type="character" w:customStyle="1" w:styleId="WW8Num20z2">
    <w:name w:val="WW8Num20z2"/>
    <w:rsid w:val="00CB001A"/>
    <w:rPr>
      <w:rFonts w:ascii="Wingdings" w:hAnsi="Wingdings"/>
    </w:rPr>
  </w:style>
  <w:style w:type="character" w:customStyle="1" w:styleId="WW8Num21z0">
    <w:name w:val="WW8Num21z0"/>
    <w:rsid w:val="00CB001A"/>
  </w:style>
  <w:style w:type="character" w:customStyle="1" w:styleId="WW8Num28z0">
    <w:name w:val="WW8Num28z0"/>
    <w:rsid w:val="00CB001A"/>
    <w:rPr>
      <w:rFonts w:ascii="Symbol" w:hAnsi="Symbol"/>
    </w:rPr>
  </w:style>
  <w:style w:type="character" w:customStyle="1" w:styleId="WW8Num28z1">
    <w:name w:val="WW8Num28z1"/>
    <w:rsid w:val="00CB001A"/>
    <w:rPr>
      <w:rFonts w:ascii="Courier New" w:hAnsi="Courier New"/>
    </w:rPr>
  </w:style>
  <w:style w:type="character" w:customStyle="1" w:styleId="WW8Num28z2">
    <w:name w:val="WW8Num28z2"/>
    <w:rsid w:val="00CB001A"/>
    <w:rPr>
      <w:rFonts w:ascii="Wingdings" w:hAnsi="Wingdings"/>
    </w:rPr>
  </w:style>
  <w:style w:type="character" w:customStyle="1" w:styleId="WW8Num29z0">
    <w:name w:val="WW8Num29z0"/>
    <w:rsid w:val="00CB001A"/>
    <w:rPr>
      <w:rFonts w:ascii="Symbol" w:hAnsi="Symbol"/>
      <w:color w:val="auto"/>
    </w:rPr>
  </w:style>
  <w:style w:type="character" w:customStyle="1" w:styleId="WW8Num29z1">
    <w:name w:val="WW8Num29z1"/>
    <w:rsid w:val="00CB001A"/>
    <w:rPr>
      <w:rFonts w:ascii="Courier New" w:hAnsi="Courier New"/>
    </w:rPr>
  </w:style>
  <w:style w:type="character" w:customStyle="1" w:styleId="WW8Num29z2">
    <w:name w:val="WW8Num29z2"/>
    <w:rsid w:val="00CB001A"/>
    <w:rPr>
      <w:rFonts w:ascii="Wingdings" w:hAnsi="Wingdings"/>
      <w:color w:val="auto"/>
    </w:rPr>
  </w:style>
  <w:style w:type="character" w:customStyle="1" w:styleId="WW8Num29z3">
    <w:name w:val="WW8Num29z3"/>
    <w:rsid w:val="00CB001A"/>
    <w:rPr>
      <w:rFonts w:ascii="Symbol" w:hAnsi="Symbol"/>
    </w:rPr>
  </w:style>
  <w:style w:type="character" w:customStyle="1" w:styleId="WW8Num29z5">
    <w:name w:val="WW8Num29z5"/>
    <w:rsid w:val="00CB001A"/>
    <w:rPr>
      <w:rFonts w:ascii="Wingdings" w:hAnsi="Wingdings"/>
    </w:rPr>
  </w:style>
  <w:style w:type="character" w:customStyle="1" w:styleId="WW8Num32z1">
    <w:name w:val="WW8Num32z1"/>
    <w:rsid w:val="00CB001A"/>
    <w:rPr>
      <w:color w:val="auto"/>
    </w:rPr>
  </w:style>
  <w:style w:type="character" w:customStyle="1" w:styleId="WW8Num35z0">
    <w:name w:val="WW8Num35z0"/>
    <w:rsid w:val="00CB001A"/>
    <w:rPr>
      <w:rFonts w:ascii="Symbol" w:hAnsi="Symbol"/>
      <w:color w:val="auto"/>
    </w:rPr>
  </w:style>
  <w:style w:type="character" w:customStyle="1" w:styleId="WW8Num35z1">
    <w:name w:val="WW8Num35z1"/>
    <w:rsid w:val="00CB001A"/>
    <w:rPr>
      <w:rFonts w:ascii="Courier New" w:hAnsi="Courier New"/>
      <w:color w:val="auto"/>
    </w:rPr>
  </w:style>
  <w:style w:type="character" w:customStyle="1" w:styleId="WW8Num35z2">
    <w:name w:val="WW8Num35z2"/>
    <w:rsid w:val="00CB001A"/>
    <w:rPr>
      <w:rFonts w:ascii="Wingdings" w:hAnsi="Wingdings"/>
      <w:color w:val="auto"/>
    </w:rPr>
  </w:style>
  <w:style w:type="character" w:customStyle="1" w:styleId="WW8Num35z3">
    <w:name w:val="WW8Num35z3"/>
    <w:rsid w:val="00CB001A"/>
    <w:rPr>
      <w:rFonts w:ascii="Symbol" w:hAnsi="Symbol"/>
    </w:rPr>
  </w:style>
  <w:style w:type="character" w:customStyle="1" w:styleId="WW8Num35z4">
    <w:name w:val="WW8Num35z4"/>
    <w:rsid w:val="00CB001A"/>
    <w:rPr>
      <w:rFonts w:ascii="Courier New" w:hAnsi="Courier New"/>
    </w:rPr>
  </w:style>
  <w:style w:type="character" w:customStyle="1" w:styleId="WW8Num35z5">
    <w:name w:val="WW8Num35z5"/>
    <w:rsid w:val="00CB001A"/>
    <w:rPr>
      <w:rFonts w:ascii="Wingdings" w:hAnsi="Wingdings"/>
    </w:rPr>
  </w:style>
  <w:style w:type="character" w:customStyle="1" w:styleId="WW8Num39z0">
    <w:name w:val="WW8Num39z0"/>
    <w:rsid w:val="00CB001A"/>
    <w:rPr>
      <w:rFonts w:ascii="Symbol" w:hAnsi="Symbol"/>
    </w:rPr>
  </w:style>
  <w:style w:type="character" w:customStyle="1" w:styleId="WW8Num39z1">
    <w:name w:val="WW8Num39z1"/>
    <w:rsid w:val="00CB001A"/>
    <w:rPr>
      <w:rFonts w:ascii="Courier New" w:hAnsi="Courier New"/>
    </w:rPr>
  </w:style>
  <w:style w:type="character" w:customStyle="1" w:styleId="WW8Num39z2">
    <w:name w:val="WW8Num39z2"/>
    <w:rsid w:val="00CB001A"/>
    <w:rPr>
      <w:rFonts w:ascii="Wingdings" w:hAnsi="Wingdings"/>
    </w:rPr>
  </w:style>
  <w:style w:type="character" w:customStyle="1" w:styleId="Fontepargpadro1">
    <w:name w:val="Fonte parág. padrão1"/>
    <w:rsid w:val="00CB001A"/>
  </w:style>
  <w:style w:type="character" w:styleId="Hyperlink">
    <w:name w:val="Hyperlink"/>
    <w:basedOn w:val="Fontepargpadro1"/>
    <w:uiPriority w:val="99"/>
    <w:rsid w:val="00CB001A"/>
    <w:rPr>
      <w:rFonts w:cs="Times New Roman"/>
      <w:color w:val="0000FF"/>
      <w:u w:val="single"/>
    </w:rPr>
  </w:style>
  <w:style w:type="character" w:customStyle="1" w:styleId="body-med-text1">
    <w:name w:val="body-med-text1"/>
    <w:basedOn w:val="Fontepargpadro1"/>
    <w:rsid w:val="00CB001A"/>
    <w:rPr>
      <w:rFonts w:ascii="Verdana" w:hAnsi="Verdana" w:cs="Verdana"/>
      <w:color w:val="000000"/>
      <w:sz w:val="15"/>
      <w:szCs w:val="15"/>
    </w:rPr>
  </w:style>
  <w:style w:type="character" w:styleId="Forte">
    <w:name w:val="Strong"/>
    <w:basedOn w:val="Fontepargpadro1"/>
    <w:uiPriority w:val="22"/>
    <w:qFormat/>
    <w:rsid w:val="00CB001A"/>
    <w:rPr>
      <w:rFonts w:cs="Times New Roman"/>
      <w:b/>
      <w:bCs/>
    </w:rPr>
  </w:style>
  <w:style w:type="character" w:styleId="Nmerodepgina">
    <w:name w:val="page number"/>
    <w:basedOn w:val="Fontepargpadro1"/>
    <w:rsid w:val="00CB001A"/>
    <w:rPr>
      <w:rFonts w:cs="Times New Roman"/>
    </w:rPr>
  </w:style>
  <w:style w:type="character" w:customStyle="1" w:styleId="Smbolosdenumerao">
    <w:name w:val="Símbolos de numeração"/>
    <w:rsid w:val="00CB001A"/>
  </w:style>
  <w:style w:type="character" w:customStyle="1" w:styleId="WW8Num8z0">
    <w:name w:val="WW8Num8z0"/>
    <w:rsid w:val="00CB001A"/>
    <w:rPr>
      <w:rFonts w:ascii="Symbol" w:hAnsi="Symbol"/>
    </w:rPr>
  </w:style>
  <w:style w:type="character" w:customStyle="1" w:styleId="WW8Num8z1">
    <w:name w:val="WW8Num8z1"/>
    <w:rsid w:val="00CB001A"/>
    <w:rPr>
      <w:rFonts w:ascii="Courier New" w:hAnsi="Courier New"/>
    </w:rPr>
  </w:style>
  <w:style w:type="character" w:customStyle="1" w:styleId="WW8Num8z2">
    <w:name w:val="WW8Num8z2"/>
    <w:rsid w:val="00CB001A"/>
    <w:rPr>
      <w:rFonts w:ascii="Wingdings" w:hAnsi="Wingdings"/>
    </w:rPr>
  </w:style>
  <w:style w:type="paragraph" w:customStyle="1" w:styleId="Captulo">
    <w:name w:val="Capítulo"/>
    <w:basedOn w:val="Normal"/>
    <w:next w:val="Corpodetexto"/>
    <w:rsid w:val="00CB001A"/>
    <w:pPr>
      <w:keepNext/>
      <w:spacing w:before="240" w:after="120"/>
    </w:pPr>
    <w:rPr>
      <w:rFonts w:ascii="Arial" w:hAnsi="Arial" w:cs="Arial"/>
      <w:sz w:val="28"/>
      <w:szCs w:val="28"/>
    </w:rPr>
  </w:style>
  <w:style w:type="paragraph" w:styleId="Corpodetexto">
    <w:name w:val="Body Text"/>
    <w:basedOn w:val="Normal"/>
    <w:link w:val="CorpodetextoChar"/>
    <w:rsid w:val="00CB001A"/>
    <w:pPr>
      <w:spacing w:after="120"/>
    </w:pPr>
  </w:style>
  <w:style w:type="character" w:customStyle="1" w:styleId="CorpodetextoChar">
    <w:name w:val="Corpo de texto Char"/>
    <w:basedOn w:val="Fontepargpadro"/>
    <w:link w:val="Corpodetexto"/>
    <w:locked/>
    <w:rsid w:val="00B30394"/>
    <w:rPr>
      <w:rFonts w:cs="Times New Roman"/>
      <w:sz w:val="24"/>
      <w:szCs w:val="24"/>
      <w:lang w:eastAsia="ar-SA" w:bidi="ar-SA"/>
    </w:rPr>
  </w:style>
  <w:style w:type="paragraph" w:styleId="Lista">
    <w:name w:val="List"/>
    <w:basedOn w:val="Corpodetexto"/>
    <w:rsid w:val="00CB001A"/>
  </w:style>
  <w:style w:type="paragraph" w:customStyle="1" w:styleId="Legenda3">
    <w:name w:val="Legenda3"/>
    <w:basedOn w:val="Normal"/>
    <w:rsid w:val="00CB001A"/>
    <w:pPr>
      <w:suppressLineNumbers/>
      <w:spacing w:before="120" w:after="120"/>
    </w:pPr>
    <w:rPr>
      <w:i/>
      <w:iCs/>
    </w:rPr>
  </w:style>
  <w:style w:type="paragraph" w:customStyle="1" w:styleId="ndice">
    <w:name w:val="Índice"/>
    <w:basedOn w:val="Normal"/>
    <w:rsid w:val="00CB001A"/>
    <w:pPr>
      <w:suppressLineNumbers/>
    </w:pPr>
  </w:style>
  <w:style w:type="paragraph" w:customStyle="1" w:styleId="Legenda2">
    <w:name w:val="Legenda2"/>
    <w:basedOn w:val="Normal"/>
    <w:rsid w:val="00CB001A"/>
    <w:pPr>
      <w:suppressLineNumbers/>
      <w:spacing w:before="120" w:after="120"/>
    </w:pPr>
    <w:rPr>
      <w:i/>
      <w:iCs/>
    </w:rPr>
  </w:style>
  <w:style w:type="paragraph" w:customStyle="1" w:styleId="Legenda1">
    <w:name w:val="Legenda1"/>
    <w:basedOn w:val="Normal"/>
    <w:rsid w:val="00CB001A"/>
    <w:pPr>
      <w:suppressLineNumbers/>
      <w:spacing w:before="120" w:after="120"/>
    </w:pPr>
    <w:rPr>
      <w:i/>
      <w:iCs/>
    </w:rPr>
  </w:style>
  <w:style w:type="paragraph" w:styleId="Cabealho">
    <w:name w:val="header"/>
    <w:basedOn w:val="Normal"/>
    <w:link w:val="CabealhoChar"/>
    <w:rsid w:val="00CB001A"/>
    <w:pPr>
      <w:tabs>
        <w:tab w:val="center" w:pos="4252"/>
        <w:tab w:val="right" w:pos="8504"/>
      </w:tabs>
    </w:pPr>
  </w:style>
  <w:style w:type="character" w:customStyle="1" w:styleId="CabealhoChar">
    <w:name w:val="Cabeçalho Char"/>
    <w:basedOn w:val="Fontepargpadro"/>
    <w:link w:val="Cabealho"/>
    <w:locked/>
    <w:rsid w:val="00FD46A7"/>
    <w:rPr>
      <w:rFonts w:cs="Times New Roman"/>
      <w:sz w:val="24"/>
      <w:szCs w:val="24"/>
      <w:lang w:eastAsia="ar-SA" w:bidi="ar-SA"/>
    </w:rPr>
  </w:style>
  <w:style w:type="paragraph" w:styleId="Rodap">
    <w:name w:val="footer"/>
    <w:basedOn w:val="Normal"/>
    <w:link w:val="RodapChar"/>
    <w:uiPriority w:val="99"/>
    <w:rsid w:val="00CB001A"/>
    <w:pPr>
      <w:tabs>
        <w:tab w:val="center" w:pos="4252"/>
        <w:tab w:val="right" w:pos="8504"/>
      </w:tabs>
    </w:pPr>
  </w:style>
  <w:style w:type="character" w:customStyle="1" w:styleId="RodapChar">
    <w:name w:val="Rodapé Char"/>
    <w:basedOn w:val="Fontepargpadro"/>
    <w:link w:val="Rodap"/>
    <w:uiPriority w:val="99"/>
    <w:locked/>
    <w:rsid w:val="00FD46A7"/>
    <w:rPr>
      <w:rFonts w:cs="Times New Roman"/>
      <w:sz w:val="24"/>
      <w:szCs w:val="24"/>
      <w:lang w:eastAsia="ar-SA" w:bidi="ar-SA"/>
    </w:rPr>
  </w:style>
  <w:style w:type="paragraph" w:customStyle="1" w:styleId="Corpodetexto21">
    <w:name w:val="Corpo de texto 21"/>
    <w:basedOn w:val="Normal"/>
    <w:rsid w:val="00CB001A"/>
    <w:pPr>
      <w:spacing w:after="120" w:line="480" w:lineRule="auto"/>
    </w:pPr>
  </w:style>
  <w:style w:type="paragraph" w:styleId="Recuodecorpodetexto">
    <w:name w:val="Body Text Indent"/>
    <w:basedOn w:val="Normal"/>
    <w:link w:val="RecuodecorpodetextoChar"/>
    <w:rsid w:val="00CB001A"/>
    <w:pPr>
      <w:ind w:firstLine="1134"/>
      <w:jc w:val="both"/>
    </w:pPr>
    <w:rPr>
      <w:rFonts w:ascii="Tahoma" w:hAnsi="Tahoma" w:cs="Tahoma"/>
    </w:rPr>
  </w:style>
  <w:style w:type="character" w:customStyle="1" w:styleId="RecuodecorpodetextoChar">
    <w:name w:val="Recuo de corpo de texto Char"/>
    <w:basedOn w:val="Fontepargpadro"/>
    <w:link w:val="Recuodecorpodetexto"/>
    <w:locked/>
    <w:rsid w:val="00FD46A7"/>
    <w:rPr>
      <w:rFonts w:cs="Times New Roman"/>
      <w:sz w:val="24"/>
      <w:szCs w:val="24"/>
      <w:lang w:eastAsia="ar-SA" w:bidi="ar-SA"/>
    </w:rPr>
  </w:style>
  <w:style w:type="paragraph" w:customStyle="1" w:styleId="Corpodetexto31">
    <w:name w:val="Corpo de texto 31"/>
    <w:basedOn w:val="Normal"/>
    <w:rsid w:val="00CB001A"/>
    <w:pPr>
      <w:jc w:val="both"/>
    </w:pPr>
    <w:rPr>
      <w:rFonts w:ascii="Arial" w:hAnsi="Arial" w:cs="Arial"/>
      <w:color w:val="FF0000"/>
    </w:rPr>
  </w:style>
  <w:style w:type="paragraph" w:customStyle="1" w:styleId="P30">
    <w:name w:val="P30"/>
    <w:basedOn w:val="Normal"/>
    <w:rsid w:val="00CB001A"/>
    <w:pPr>
      <w:jc w:val="both"/>
    </w:pPr>
    <w:rPr>
      <w:b/>
      <w:bCs/>
    </w:rPr>
  </w:style>
  <w:style w:type="paragraph" w:customStyle="1" w:styleId="PN">
    <w:name w:val="PN"/>
    <w:rsid w:val="00CB001A"/>
    <w:pPr>
      <w:suppressAutoHyphens/>
      <w:spacing w:before="240" w:line="360" w:lineRule="exact"/>
      <w:jc w:val="both"/>
    </w:pPr>
    <w:rPr>
      <w:rFonts w:ascii="Arial" w:hAnsi="Arial" w:cs="Arial"/>
      <w:sz w:val="24"/>
      <w:szCs w:val="24"/>
      <w:lang w:val="en-US" w:eastAsia="ar-SA"/>
    </w:rPr>
  </w:style>
  <w:style w:type="paragraph" w:customStyle="1" w:styleId="Recuodecorpodetexto31">
    <w:name w:val="Recuo de corpo de texto 31"/>
    <w:basedOn w:val="Normal"/>
    <w:rsid w:val="00CB001A"/>
    <w:pPr>
      <w:spacing w:after="120"/>
      <w:ind w:left="283"/>
    </w:pPr>
    <w:rPr>
      <w:sz w:val="16"/>
      <w:szCs w:val="16"/>
    </w:rPr>
  </w:style>
  <w:style w:type="paragraph" w:customStyle="1" w:styleId="Corpodetexto32">
    <w:name w:val="Corpo de texto 32"/>
    <w:basedOn w:val="Normal"/>
    <w:rsid w:val="00CB001A"/>
    <w:pPr>
      <w:jc w:val="both"/>
    </w:pPr>
  </w:style>
  <w:style w:type="paragraph" w:customStyle="1" w:styleId="Corpodetexto22">
    <w:name w:val="Corpo de texto 22"/>
    <w:basedOn w:val="Normal"/>
    <w:rsid w:val="00CB001A"/>
    <w:pPr>
      <w:ind w:right="-142"/>
      <w:jc w:val="both"/>
    </w:pPr>
    <w:rPr>
      <w:rFonts w:ascii="Arial Narrow" w:hAnsi="Arial Narrow" w:cs="Arial Narrow"/>
      <w:sz w:val="22"/>
      <w:szCs w:val="22"/>
    </w:rPr>
  </w:style>
  <w:style w:type="paragraph" w:styleId="Subttulo">
    <w:name w:val="Subtitle"/>
    <w:basedOn w:val="Normal"/>
    <w:next w:val="Corpodetexto"/>
    <w:link w:val="SubttuloChar"/>
    <w:qFormat/>
    <w:rsid w:val="00CB001A"/>
    <w:pPr>
      <w:jc w:val="both"/>
    </w:pPr>
    <w:rPr>
      <w:rFonts w:ascii="Lucida Sans Unicode" w:hAnsi="Lucida Sans Unicode" w:cs="Lucida Sans Unicode"/>
    </w:rPr>
  </w:style>
  <w:style w:type="character" w:customStyle="1" w:styleId="SubttuloChar">
    <w:name w:val="Subtítulo Char"/>
    <w:basedOn w:val="Fontepargpadro"/>
    <w:link w:val="Subttulo"/>
    <w:locked/>
    <w:rsid w:val="004B4EF1"/>
    <w:rPr>
      <w:rFonts w:ascii="Lucida Sans Unicode" w:hAnsi="Lucida Sans Unicode" w:cs="Lucida Sans Unicode"/>
      <w:sz w:val="24"/>
      <w:szCs w:val="24"/>
      <w:lang w:eastAsia="ar-SA" w:bidi="ar-SA"/>
    </w:rPr>
  </w:style>
  <w:style w:type="paragraph" w:customStyle="1" w:styleId="Recuodecorpodetexto21">
    <w:name w:val="Recuo de corpo de texto 21"/>
    <w:basedOn w:val="Normal"/>
    <w:rsid w:val="00CB001A"/>
    <w:pPr>
      <w:spacing w:after="120" w:line="480" w:lineRule="auto"/>
      <w:ind w:left="283"/>
    </w:pPr>
  </w:style>
  <w:style w:type="paragraph" w:customStyle="1" w:styleId="Normal2">
    <w:name w:val="Normal2"/>
    <w:basedOn w:val="Normal"/>
    <w:rsid w:val="00CB001A"/>
    <w:pPr>
      <w:jc w:val="both"/>
    </w:pPr>
    <w:rPr>
      <w:rFonts w:ascii="Arial" w:hAnsi="Arial" w:cs="Arial"/>
    </w:rPr>
  </w:style>
  <w:style w:type="paragraph" w:customStyle="1" w:styleId="Textoembloco1">
    <w:name w:val="Texto em bloco1"/>
    <w:basedOn w:val="Normal"/>
    <w:rsid w:val="00CB001A"/>
    <w:pPr>
      <w:spacing w:after="120" w:line="360" w:lineRule="auto"/>
      <w:ind w:left="340" w:right="170"/>
      <w:jc w:val="both"/>
    </w:pPr>
    <w:rPr>
      <w:sz w:val="22"/>
      <w:szCs w:val="22"/>
    </w:rPr>
  </w:style>
  <w:style w:type="paragraph" w:customStyle="1" w:styleId="Incluses">
    <w:name w:val="Inclusões"/>
    <w:basedOn w:val="Corpodetexto"/>
    <w:next w:val="Normal"/>
    <w:rsid w:val="00CB001A"/>
    <w:pPr>
      <w:keepNext/>
      <w:keepLines/>
      <w:spacing w:after="240" w:line="240" w:lineRule="atLeast"/>
      <w:jc w:val="both"/>
    </w:pPr>
    <w:rPr>
      <w:rFonts w:ascii="Garamond MT" w:hAnsi="Garamond MT" w:cs="Garamond MT"/>
      <w:kern w:val="1"/>
      <w:sz w:val="22"/>
      <w:szCs w:val="22"/>
    </w:rPr>
  </w:style>
  <w:style w:type="paragraph" w:customStyle="1" w:styleId="TR-cap">
    <w:name w:val="TR-cap"/>
    <w:basedOn w:val="Normal"/>
    <w:next w:val="Normal"/>
    <w:rsid w:val="00CB001A"/>
    <w:pPr>
      <w:spacing w:line="360" w:lineRule="auto"/>
      <w:jc w:val="both"/>
    </w:pPr>
    <w:rPr>
      <w:rFonts w:ascii="Bookman Old Style" w:eastAsia="Batang" w:hAnsi="Bookman Old Style" w:cs="Bookman Old Style"/>
      <w:b/>
      <w:bCs/>
    </w:rPr>
  </w:style>
  <w:style w:type="paragraph" w:customStyle="1" w:styleId="Corpo">
    <w:name w:val="Corpo"/>
    <w:rsid w:val="00CB001A"/>
    <w:pPr>
      <w:suppressAutoHyphens/>
    </w:pPr>
    <w:rPr>
      <w:rFonts w:ascii="Courier" w:hAnsi="Courier" w:cs="Courier"/>
      <w:color w:val="000000"/>
      <w:sz w:val="24"/>
      <w:szCs w:val="24"/>
      <w:lang w:eastAsia="ar-SA"/>
    </w:rPr>
  </w:style>
  <w:style w:type="paragraph" w:customStyle="1" w:styleId="Contedodatabela">
    <w:name w:val="Conteúdo da tabela"/>
    <w:basedOn w:val="Normal"/>
    <w:rsid w:val="00CB001A"/>
    <w:pPr>
      <w:suppressLineNumbers/>
    </w:pPr>
  </w:style>
  <w:style w:type="paragraph" w:customStyle="1" w:styleId="Ttulodatabela">
    <w:name w:val="Título da tabela"/>
    <w:basedOn w:val="Contedodatabela"/>
    <w:rsid w:val="00CB001A"/>
    <w:pPr>
      <w:jc w:val="center"/>
    </w:pPr>
    <w:rPr>
      <w:b/>
      <w:bCs/>
    </w:rPr>
  </w:style>
  <w:style w:type="paragraph" w:customStyle="1" w:styleId="Contedodoquadro">
    <w:name w:val="Conteúdo do quadro"/>
    <w:basedOn w:val="Corpodetexto"/>
    <w:rsid w:val="00CB001A"/>
  </w:style>
  <w:style w:type="paragraph" w:customStyle="1" w:styleId="Recuodecorpodetexto22">
    <w:name w:val="Recuo de corpo de texto 22"/>
    <w:basedOn w:val="Normal"/>
    <w:rsid w:val="00CB001A"/>
    <w:pPr>
      <w:suppressAutoHyphens w:val="0"/>
      <w:spacing w:after="120" w:line="480" w:lineRule="auto"/>
      <w:ind w:left="283"/>
    </w:pPr>
  </w:style>
  <w:style w:type="paragraph" w:customStyle="1" w:styleId="Textoembloco2">
    <w:name w:val="Texto em bloco2"/>
    <w:basedOn w:val="Normal"/>
    <w:rsid w:val="00CB001A"/>
    <w:pPr>
      <w:suppressAutoHyphens w:val="0"/>
      <w:spacing w:after="120" w:line="360" w:lineRule="auto"/>
      <w:ind w:left="340" w:right="170"/>
      <w:jc w:val="both"/>
    </w:pPr>
    <w:rPr>
      <w:sz w:val="22"/>
      <w:szCs w:val="22"/>
    </w:rPr>
  </w:style>
  <w:style w:type="paragraph" w:customStyle="1" w:styleId="Corpodetexto321">
    <w:name w:val="Corpo de texto 321"/>
    <w:basedOn w:val="Normal"/>
    <w:rsid w:val="00CB001A"/>
    <w:pPr>
      <w:spacing w:after="120"/>
    </w:pPr>
    <w:rPr>
      <w:sz w:val="16"/>
      <w:szCs w:val="16"/>
    </w:rPr>
  </w:style>
  <w:style w:type="paragraph" w:styleId="Ttulo">
    <w:name w:val="Title"/>
    <w:basedOn w:val="Normal"/>
    <w:next w:val="Subttulo"/>
    <w:link w:val="TtuloChar"/>
    <w:qFormat/>
    <w:rsid w:val="00611D75"/>
    <w:pPr>
      <w:jc w:val="center"/>
    </w:pPr>
  </w:style>
  <w:style w:type="character" w:customStyle="1" w:styleId="TtuloChar">
    <w:name w:val="Título Char"/>
    <w:basedOn w:val="Fontepargpadro"/>
    <w:link w:val="Ttulo"/>
    <w:locked/>
    <w:rsid w:val="00B30394"/>
    <w:rPr>
      <w:rFonts w:cs="Times New Roman"/>
      <w:sz w:val="24"/>
      <w:szCs w:val="24"/>
      <w:lang w:eastAsia="ar-SA" w:bidi="ar-SA"/>
    </w:rPr>
  </w:style>
  <w:style w:type="table" w:styleId="Tabelacomgrade">
    <w:name w:val="Table Grid"/>
    <w:basedOn w:val="Tabelanormal"/>
    <w:rsid w:val="009844B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8z3">
    <w:name w:val="WW8Num8z3"/>
    <w:rsid w:val="00B30394"/>
    <w:rPr>
      <w:rFonts w:ascii="Symbol" w:hAnsi="Symbol"/>
    </w:rPr>
  </w:style>
  <w:style w:type="paragraph" w:styleId="Recuodecorpodetexto2">
    <w:name w:val="Body Text Indent 2"/>
    <w:basedOn w:val="Normal"/>
    <w:link w:val="Recuodecorpodetexto2Char"/>
    <w:rsid w:val="00B30394"/>
    <w:pPr>
      <w:spacing w:after="120" w:line="480" w:lineRule="auto"/>
      <w:ind w:left="283"/>
    </w:pPr>
  </w:style>
  <w:style w:type="character" w:customStyle="1" w:styleId="Recuodecorpodetexto2Char">
    <w:name w:val="Recuo de corpo de texto 2 Char"/>
    <w:basedOn w:val="Fontepargpadro"/>
    <w:link w:val="Recuodecorpodetexto2"/>
    <w:locked/>
    <w:rsid w:val="00B30394"/>
    <w:rPr>
      <w:rFonts w:cs="Times New Roman"/>
      <w:sz w:val="24"/>
      <w:szCs w:val="24"/>
      <w:lang w:eastAsia="ar-SA" w:bidi="ar-SA"/>
    </w:rPr>
  </w:style>
  <w:style w:type="paragraph" w:styleId="Recuodecorpodetexto3">
    <w:name w:val="Body Text Indent 3"/>
    <w:basedOn w:val="Normal"/>
    <w:link w:val="Recuodecorpodetexto3Char"/>
    <w:rsid w:val="00B30394"/>
    <w:pPr>
      <w:spacing w:after="120"/>
      <w:ind w:left="283"/>
    </w:pPr>
    <w:rPr>
      <w:sz w:val="16"/>
      <w:szCs w:val="16"/>
    </w:rPr>
  </w:style>
  <w:style w:type="character" w:customStyle="1" w:styleId="Recuodecorpodetexto3Char">
    <w:name w:val="Recuo de corpo de texto 3 Char"/>
    <w:basedOn w:val="Fontepargpadro"/>
    <w:link w:val="Recuodecorpodetexto3"/>
    <w:uiPriority w:val="99"/>
    <w:locked/>
    <w:rsid w:val="00B30394"/>
    <w:rPr>
      <w:rFonts w:cs="Times New Roman"/>
      <w:sz w:val="16"/>
      <w:szCs w:val="16"/>
      <w:lang w:eastAsia="ar-SA" w:bidi="ar-SA"/>
    </w:rPr>
  </w:style>
  <w:style w:type="paragraph" w:styleId="Corpodetexto2">
    <w:name w:val="Body Text 2"/>
    <w:basedOn w:val="Normal"/>
    <w:link w:val="Corpodetexto2Char"/>
    <w:rsid w:val="00B30394"/>
    <w:pPr>
      <w:spacing w:after="120" w:line="480" w:lineRule="auto"/>
    </w:pPr>
  </w:style>
  <w:style w:type="character" w:customStyle="1" w:styleId="Corpodetexto2Char">
    <w:name w:val="Corpo de texto 2 Char"/>
    <w:basedOn w:val="Fontepargpadro"/>
    <w:link w:val="Corpodetexto2"/>
    <w:uiPriority w:val="99"/>
    <w:locked/>
    <w:rsid w:val="00B30394"/>
    <w:rPr>
      <w:rFonts w:cs="Times New Roman"/>
      <w:sz w:val="24"/>
      <w:szCs w:val="24"/>
      <w:lang w:eastAsia="ar-SA" w:bidi="ar-SA"/>
    </w:rPr>
  </w:style>
  <w:style w:type="paragraph" w:styleId="MapadoDocumento">
    <w:name w:val="Document Map"/>
    <w:basedOn w:val="Normal"/>
    <w:link w:val="MapadoDocumentoChar"/>
    <w:semiHidden/>
    <w:rsid w:val="00B30394"/>
    <w:pPr>
      <w:shd w:val="clear" w:color="auto" w:fill="000080"/>
    </w:pPr>
    <w:rPr>
      <w:rFonts w:ascii="Tahoma" w:hAnsi="Tahoma" w:cs="Tahoma"/>
    </w:rPr>
  </w:style>
  <w:style w:type="character" w:customStyle="1" w:styleId="MapadoDocumentoChar">
    <w:name w:val="Mapa do Documento Char"/>
    <w:basedOn w:val="Fontepargpadro"/>
    <w:link w:val="MapadoDocumento"/>
    <w:locked/>
    <w:rsid w:val="00B30394"/>
    <w:rPr>
      <w:rFonts w:ascii="Tahoma" w:hAnsi="Tahoma" w:cs="Tahoma"/>
      <w:sz w:val="24"/>
      <w:szCs w:val="24"/>
      <w:shd w:val="clear" w:color="auto" w:fill="000080"/>
      <w:lang w:eastAsia="ar-SA" w:bidi="ar-SA"/>
    </w:rPr>
  </w:style>
  <w:style w:type="paragraph" w:styleId="Textodebalo">
    <w:name w:val="Balloon Text"/>
    <w:basedOn w:val="Normal"/>
    <w:link w:val="TextodebaloChar"/>
    <w:uiPriority w:val="99"/>
    <w:rsid w:val="00B30394"/>
    <w:pPr>
      <w:suppressAutoHyphens w:val="0"/>
    </w:pPr>
    <w:rPr>
      <w:rFonts w:ascii="Tahoma" w:hAnsi="Tahoma" w:cs="Tahoma"/>
      <w:sz w:val="16"/>
      <w:szCs w:val="16"/>
      <w:lang w:eastAsia="pt-BR"/>
    </w:rPr>
  </w:style>
  <w:style w:type="character" w:customStyle="1" w:styleId="TextodebaloChar">
    <w:name w:val="Texto de balão Char"/>
    <w:basedOn w:val="Fontepargpadro"/>
    <w:link w:val="Textodebalo"/>
    <w:uiPriority w:val="99"/>
    <w:locked/>
    <w:rsid w:val="00B30394"/>
    <w:rPr>
      <w:rFonts w:ascii="Tahoma" w:hAnsi="Tahoma" w:cs="Tahoma"/>
      <w:sz w:val="16"/>
      <w:szCs w:val="16"/>
    </w:rPr>
  </w:style>
  <w:style w:type="paragraph" w:customStyle="1" w:styleId="PargrafodaLista1">
    <w:name w:val="Parágrafo da Lista1"/>
    <w:basedOn w:val="Normal"/>
    <w:rsid w:val="00B30394"/>
    <w:pPr>
      <w:suppressAutoHyphens w:val="0"/>
      <w:ind w:left="708"/>
    </w:pPr>
    <w:rPr>
      <w:sz w:val="20"/>
      <w:szCs w:val="20"/>
      <w:lang w:eastAsia="pt-BR"/>
    </w:rPr>
  </w:style>
  <w:style w:type="paragraph" w:styleId="Corpodetexto3">
    <w:name w:val="Body Text 3"/>
    <w:basedOn w:val="Normal"/>
    <w:link w:val="Corpodetexto3Char"/>
    <w:rsid w:val="0022647C"/>
    <w:pPr>
      <w:jc w:val="both"/>
    </w:pPr>
  </w:style>
  <w:style w:type="character" w:customStyle="1" w:styleId="Corpodetexto3Char">
    <w:name w:val="Corpo de texto 3 Char"/>
    <w:basedOn w:val="Fontepargpadro"/>
    <w:link w:val="Corpodetexto3"/>
    <w:locked/>
    <w:rsid w:val="00B30394"/>
    <w:rPr>
      <w:rFonts w:ascii="Arial" w:hAnsi="Arial" w:cs="Arial"/>
      <w:sz w:val="24"/>
      <w:szCs w:val="24"/>
    </w:rPr>
  </w:style>
  <w:style w:type="character" w:customStyle="1" w:styleId="WW8Num4z0">
    <w:name w:val="WW8Num4z0"/>
    <w:rsid w:val="00B30394"/>
    <w:rPr>
      <w:rFonts w:ascii="Symbol" w:hAnsi="Symbol"/>
    </w:rPr>
  </w:style>
  <w:style w:type="character" w:customStyle="1" w:styleId="WW8Num6z1">
    <w:name w:val="WW8Num6z1"/>
    <w:rsid w:val="00B30394"/>
    <w:rPr>
      <w:rFonts w:ascii="Courier New" w:hAnsi="Courier New"/>
    </w:rPr>
  </w:style>
  <w:style w:type="character" w:customStyle="1" w:styleId="WW8Num9z0">
    <w:name w:val="WW8Num9z0"/>
    <w:rsid w:val="00B30394"/>
    <w:rPr>
      <w:b/>
    </w:rPr>
  </w:style>
  <w:style w:type="character" w:customStyle="1" w:styleId="WW8Num11z0">
    <w:name w:val="WW8Num11z0"/>
    <w:rsid w:val="00B30394"/>
    <w:rPr>
      <w:rFonts w:ascii="Symbol" w:hAnsi="Symbol"/>
    </w:rPr>
  </w:style>
  <w:style w:type="character" w:customStyle="1" w:styleId="WW8Num12z0">
    <w:name w:val="WW8Num12z0"/>
    <w:rsid w:val="00B30394"/>
    <w:rPr>
      <w:b/>
    </w:rPr>
  </w:style>
  <w:style w:type="character" w:customStyle="1" w:styleId="WW8Num16z0">
    <w:name w:val="WW8Num16z0"/>
    <w:rsid w:val="00B30394"/>
    <w:rPr>
      <w:rFonts w:ascii="Symbol" w:hAnsi="Symbol"/>
    </w:rPr>
  </w:style>
  <w:style w:type="character" w:customStyle="1" w:styleId="WW8Num16z1">
    <w:name w:val="WW8Num16z1"/>
    <w:rsid w:val="00B30394"/>
    <w:rPr>
      <w:rFonts w:ascii="Tahoma" w:hAnsi="Tahoma"/>
    </w:rPr>
  </w:style>
  <w:style w:type="character" w:customStyle="1" w:styleId="WW8Num19z0">
    <w:name w:val="WW8Num19z0"/>
    <w:rsid w:val="00B30394"/>
  </w:style>
  <w:style w:type="character" w:customStyle="1" w:styleId="WW8Num22z0">
    <w:name w:val="WW8Num22z0"/>
    <w:rsid w:val="00B30394"/>
    <w:rPr>
      <w:rFonts w:ascii="Symbol" w:hAnsi="Symbol"/>
    </w:rPr>
  </w:style>
  <w:style w:type="character" w:customStyle="1" w:styleId="WW8Num23z0">
    <w:name w:val="WW8Num23z0"/>
    <w:rsid w:val="00B30394"/>
    <w:rPr>
      <w:b/>
    </w:rPr>
  </w:style>
  <w:style w:type="character" w:customStyle="1" w:styleId="WW8Num24z1">
    <w:name w:val="WW8Num24z1"/>
    <w:rsid w:val="00B30394"/>
    <w:rPr>
      <w:rFonts w:ascii="Tahoma" w:hAnsi="Tahoma"/>
    </w:rPr>
  </w:style>
  <w:style w:type="character" w:customStyle="1" w:styleId="WW8Num24z2">
    <w:name w:val="WW8Num24z2"/>
    <w:rsid w:val="00B30394"/>
    <w:rPr>
      <w:rFonts w:ascii="Wingdings" w:hAnsi="Wingdings"/>
    </w:rPr>
  </w:style>
  <w:style w:type="character" w:customStyle="1" w:styleId="WW8Num26z0">
    <w:name w:val="WW8Num26z0"/>
    <w:rsid w:val="00B30394"/>
    <w:rPr>
      <w:rFonts w:ascii="Symbol" w:hAnsi="Symbol"/>
    </w:rPr>
  </w:style>
  <w:style w:type="character" w:customStyle="1" w:styleId="WW8Num26z1">
    <w:name w:val="WW8Num26z1"/>
    <w:rsid w:val="00B30394"/>
    <w:rPr>
      <w:rFonts w:ascii="Courier New" w:hAnsi="Courier New"/>
    </w:rPr>
  </w:style>
  <w:style w:type="character" w:customStyle="1" w:styleId="WW8Num26z2">
    <w:name w:val="WW8Num26z2"/>
    <w:rsid w:val="00B30394"/>
    <w:rPr>
      <w:rFonts w:ascii="Wingdings" w:hAnsi="Wingdings"/>
    </w:rPr>
  </w:style>
  <w:style w:type="character" w:customStyle="1" w:styleId="WW8Num27z0">
    <w:name w:val="WW8Num27z0"/>
    <w:rsid w:val="00B30394"/>
    <w:rPr>
      <w:rFonts w:ascii="Wingdings" w:hAnsi="Wingdings"/>
    </w:rPr>
  </w:style>
  <w:style w:type="character" w:customStyle="1" w:styleId="WW8Num27z1">
    <w:name w:val="WW8Num27z1"/>
    <w:rsid w:val="00B30394"/>
    <w:rPr>
      <w:rFonts w:ascii="Tahoma" w:hAnsi="Tahoma"/>
    </w:rPr>
  </w:style>
  <w:style w:type="character" w:customStyle="1" w:styleId="WW8Num27z2">
    <w:name w:val="WW8Num27z2"/>
    <w:rsid w:val="00B30394"/>
    <w:rPr>
      <w:b/>
    </w:rPr>
  </w:style>
  <w:style w:type="character" w:customStyle="1" w:styleId="WW8Num30z0">
    <w:name w:val="WW8Num30z0"/>
    <w:rsid w:val="00B30394"/>
    <w:rPr>
      <w:rFonts w:ascii="Symbol" w:hAnsi="Symbol"/>
    </w:rPr>
  </w:style>
  <w:style w:type="character" w:customStyle="1" w:styleId="WW8Num30z1">
    <w:name w:val="WW8Num30z1"/>
    <w:rsid w:val="00B30394"/>
    <w:rPr>
      <w:rFonts w:ascii="Courier New" w:hAnsi="Courier New"/>
    </w:rPr>
  </w:style>
  <w:style w:type="character" w:customStyle="1" w:styleId="WW8Num30z2">
    <w:name w:val="WW8Num30z2"/>
    <w:rsid w:val="00B30394"/>
    <w:rPr>
      <w:rFonts w:ascii="Wingdings" w:hAnsi="Wingdings"/>
    </w:rPr>
  </w:style>
  <w:style w:type="character" w:customStyle="1" w:styleId="WW8Num31z0">
    <w:name w:val="WW8Num31z0"/>
    <w:rsid w:val="00B30394"/>
    <w:rPr>
      <w:rFonts w:ascii="Symbol" w:hAnsi="Symbol"/>
    </w:rPr>
  </w:style>
  <w:style w:type="character" w:customStyle="1" w:styleId="WW8Num31z1">
    <w:name w:val="WW8Num31z1"/>
    <w:rsid w:val="00B30394"/>
    <w:rPr>
      <w:rFonts w:ascii="Wingdings 2" w:hAnsi="Wingdings 2"/>
      <w:sz w:val="18"/>
    </w:rPr>
  </w:style>
  <w:style w:type="character" w:customStyle="1" w:styleId="WW8Num31z2">
    <w:name w:val="WW8Num31z2"/>
    <w:rsid w:val="00B30394"/>
    <w:rPr>
      <w:rFonts w:ascii="StarSymbol" w:eastAsia="Times New Roman"/>
      <w:sz w:val="18"/>
    </w:rPr>
  </w:style>
  <w:style w:type="character" w:customStyle="1" w:styleId="WW8Num32z0">
    <w:name w:val="WW8Num32z0"/>
    <w:rsid w:val="00B30394"/>
    <w:rPr>
      <w:rFonts w:ascii="Symbol" w:hAnsi="Symbol"/>
    </w:rPr>
  </w:style>
  <w:style w:type="character" w:customStyle="1" w:styleId="WW8Num32z2">
    <w:name w:val="WW8Num32z2"/>
    <w:rsid w:val="00B30394"/>
    <w:rPr>
      <w:rFonts w:ascii="Wingdings" w:hAnsi="Wingdings"/>
    </w:rPr>
  </w:style>
  <w:style w:type="character" w:customStyle="1" w:styleId="WW8Num24z0">
    <w:name w:val="WW8Num24z0"/>
    <w:rsid w:val="00B30394"/>
    <w:rPr>
      <w:rFonts w:ascii="Symbol" w:hAnsi="Symbol"/>
    </w:rPr>
  </w:style>
  <w:style w:type="character" w:customStyle="1" w:styleId="WW8Num25z0">
    <w:name w:val="WW8Num25z0"/>
    <w:rsid w:val="00B30394"/>
    <w:rPr>
      <w:rFonts w:ascii="Symbol" w:hAnsi="Symbol"/>
    </w:rPr>
  </w:style>
  <w:style w:type="character" w:customStyle="1" w:styleId="WW8Num1z0">
    <w:name w:val="WW8Num1z0"/>
    <w:rsid w:val="00B30394"/>
    <w:rPr>
      <w:rFonts w:ascii="Symbol" w:hAnsi="Symbol"/>
    </w:rPr>
  </w:style>
  <w:style w:type="character" w:customStyle="1" w:styleId="WW8Num2z2">
    <w:name w:val="WW8Num2z2"/>
    <w:rsid w:val="00B30394"/>
    <w:rPr>
      <w:rFonts w:ascii="Wingdings" w:hAnsi="Wingdings"/>
    </w:rPr>
  </w:style>
  <w:style w:type="character" w:customStyle="1" w:styleId="WW8Num5z2">
    <w:name w:val="WW8Num5z2"/>
    <w:rsid w:val="00B30394"/>
    <w:rPr>
      <w:rFonts w:ascii="Wingdings" w:hAnsi="Wingdings"/>
    </w:rPr>
  </w:style>
  <w:style w:type="character" w:customStyle="1" w:styleId="WW8Num6z2">
    <w:name w:val="WW8Num6z2"/>
    <w:rsid w:val="00B30394"/>
    <w:rPr>
      <w:rFonts w:ascii="Wingdings" w:hAnsi="Wingdings"/>
    </w:rPr>
  </w:style>
  <w:style w:type="character" w:customStyle="1" w:styleId="WW8Num9z1">
    <w:name w:val="WW8Num9z1"/>
    <w:rsid w:val="00B30394"/>
  </w:style>
  <w:style w:type="character" w:customStyle="1" w:styleId="WW8Num9z3">
    <w:name w:val="WW8Num9z3"/>
    <w:rsid w:val="00B30394"/>
  </w:style>
  <w:style w:type="character" w:customStyle="1" w:styleId="WW8Num14z1">
    <w:name w:val="WW8Num14z1"/>
    <w:rsid w:val="00B30394"/>
    <w:rPr>
      <w:rFonts w:ascii="Symbol" w:hAnsi="Symbol"/>
      <w:b/>
      <w:sz w:val="22"/>
    </w:rPr>
  </w:style>
  <w:style w:type="character" w:customStyle="1" w:styleId="WW8Num15z1">
    <w:name w:val="WW8Num15z1"/>
    <w:rsid w:val="00B30394"/>
    <w:rPr>
      <w:rFonts w:ascii="Courier New" w:hAnsi="Courier New"/>
    </w:rPr>
  </w:style>
  <w:style w:type="character" w:customStyle="1" w:styleId="WW8Num15z2">
    <w:name w:val="WW8Num15z2"/>
    <w:rsid w:val="00B30394"/>
    <w:rPr>
      <w:rFonts w:ascii="Wingdings" w:hAnsi="Wingdings"/>
    </w:rPr>
  </w:style>
  <w:style w:type="character" w:customStyle="1" w:styleId="WW8Num16z2">
    <w:name w:val="WW8Num16z2"/>
    <w:rsid w:val="00B30394"/>
    <w:rPr>
      <w:b/>
    </w:rPr>
  </w:style>
  <w:style w:type="character" w:customStyle="1" w:styleId="WW8Num21z1">
    <w:name w:val="WW8Num21z1"/>
    <w:rsid w:val="00B30394"/>
    <w:rPr>
      <w:rFonts w:ascii="Courier New" w:hAnsi="Courier New"/>
    </w:rPr>
  </w:style>
  <w:style w:type="character" w:customStyle="1" w:styleId="WW8Num21z2">
    <w:name w:val="WW8Num21z2"/>
    <w:rsid w:val="00B30394"/>
    <w:rPr>
      <w:rFonts w:ascii="Wingdings" w:hAnsi="Wingdings"/>
    </w:rPr>
  </w:style>
  <w:style w:type="character" w:customStyle="1" w:styleId="WW8Num23z1">
    <w:name w:val="WW8Num23z1"/>
    <w:rsid w:val="00B30394"/>
  </w:style>
  <w:style w:type="character" w:customStyle="1" w:styleId="Marcadores">
    <w:name w:val="Marcadores"/>
    <w:rsid w:val="00B30394"/>
    <w:rPr>
      <w:rFonts w:ascii="StarSymbol" w:eastAsia="Times New Roman" w:hAnsi="StarSymbol"/>
      <w:sz w:val="18"/>
    </w:rPr>
  </w:style>
  <w:style w:type="paragraph" w:customStyle="1" w:styleId="Textodecomentrio1">
    <w:name w:val="Texto de comentário1"/>
    <w:basedOn w:val="Normal"/>
    <w:rsid w:val="00B30394"/>
    <w:pPr>
      <w:snapToGrid w:val="0"/>
    </w:pPr>
    <w:rPr>
      <w:sz w:val="20"/>
      <w:szCs w:val="20"/>
    </w:rPr>
  </w:style>
  <w:style w:type="paragraph" w:styleId="Textodecomentrio">
    <w:name w:val="annotation text"/>
    <w:basedOn w:val="Normal"/>
    <w:link w:val="TextodecomentrioChar"/>
    <w:uiPriority w:val="99"/>
    <w:semiHidden/>
    <w:rsid w:val="00B30394"/>
    <w:rPr>
      <w:sz w:val="20"/>
      <w:szCs w:val="20"/>
    </w:rPr>
  </w:style>
  <w:style w:type="character" w:customStyle="1" w:styleId="TextodecomentrioChar">
    <w:name w:val="Texto de comentário Char"/>
    <w:basedOn w:val="Fontepargpadro"/>
    <w:link w:val="Textodecomentrio"/>
    <w:uiPriority w:val="99"/>
    <w:locked/>
    <w:rsid w:val="00B30394"/>
    <w:rPr>
      <w:rFonts w:cs="Times New Roman"/>
      <w:lang w:eastAsia="ar-SA" w:bidi="ar-SA"/>
    </w:rPr>
  </w:style>
  <w:style w:type="paragraph" w:styleId="Assuntodocomentrio">
    <w:name w:val="annotation subject"/>
    <w:basedOn w:val="Textodecomentrio1"/>
    <w:next w:val="Textodecomentrio1"/>
    <w:link w:val="AssuntodocomentrioChar"/>
    <w:uiPriority w:val="99"/>
    <w:semiHidden/>
    <w:rsid w:val="00B30394"/>
    <w:pPr>
      <w:snapToGrid/>
    </w:pPr>
    <w:rPr>
      <w:b/>
      <w:bCs/>
    </w:rPr>
  </w:style>
  <w:style w:type="character" w:customStyle="1" w:styleId="AssuntodocomentrioChar">
    <w:name w:val="Assunto do comentário Char"/>
    <w:basedOn w:val="TextodecomentrioChar"/>
    <w:link w:val="Assuntodocomentrio"/>
    <w:uiPriority w:val="99"/>
    <w:locked/>
    <w:rsid w:val="00B30394"/>
    <w:rPr>
      <w:rFonts w:cs="Times New Roman"/>
      <w:b/>
      <w:bCs/>
      <w:lang w:eastAsia="ar-SA" w:bidi="ar-SA"/>
    </w:rPr>
  </w:style>
  <w:style w:type="paragraph" w:styleId="Legenda">
    <w:name w:val="caption"/>
    <w:basedOn w:val="Normal"/>
    <w:next w:val="Normal"/>
    <w:qFormat/>
    <w:rsid w:val="00B30394"/>
    <w:rPr>
      <w:b/>
      <w:bCs/>
      <w:sz w:val="20"/>
      <w:szCs w:val="20"/>
    </w:rPr>
  </w:style>
  <w:style w:type="paragraph" w:customStyle="1" w:styleId="WW-Corpodetexto3">
    <w:name w:val="WW-Corpo de texto 3"/>
    <w:basedOn w:val="Normal"/>
    <w:rsid w:val="004B56DF"/>
    <w:pPr>
      <w:widowControl w:val="0"/>
      <w:autoSpaceDE w:val="0"/>
      <w:jc w:val="both"/>
    </w:pPr>
    <w:rPr>
      <w:rFonts w:ascii="Helvetica" w:hAnsi="Helvetica" w:cs="Helvetica"/>
      <w:sz w:val="20"/>
      <w:szCs w:val="20"/>
    </w:rPr>
  </w:style>
  <w:style w:type="paragraph" w:styleId="PargrafodaLista">
    <w:name w:val="List Paragraph"/>
    <w:basedOn w:val="Normal"/>
    <w:link w:val="PargrafodaListaChar"/>
    <w:uiPriority w:val="34"/>
    <w:qFormat/>
    <w:rsid w:val="00976ACE"/>
    <w:pPr>
      <w:suppressAutoHyphens w:val="0"/>
      <w:ind w:left="720"/>
    </w:pPr>
    <w:rPr>
      <w:sz w:val="20"/>
      <w:szCs w:val="20"/>
      <w:lang w:eastAsia="pt-BR"/>
    </w:rPr>
  </w:style>
  <w:style w:type="character" w:customStyle="1" w:styleId="PargrafodaListaChar">
    <w:name w:val="Parágrafo da Lista Char"/>
    <w:basedOn w:val="Fontepargpadro"/>
    <w:link w:val="PargrafodaLista"/>
    <w:uiPriority w:val="34"/>
    <w:rsid w:val="00743108"/>
  </w:style>
  <w:style w:type="character" w:customStyle="1" w:styleId="CharChar1">
    <w:name w:val="Char Char1"/>
    <w:basedOn w:val="Fontepargpadro"/>
    <w:rsid w:val="00976ACE"/>
    <w:rPr>
      <w:rFonts w:cs="Times New Roman"/>
      <w:lang w:val="pt-BR" w:eastAsia="pt-BR"/>
    </w:rPr>
  </w:style>
  <w:style w:type="character" w:customStyle="1" w:styleId="HeaderChar">
    <w:name w:val="Header Char"/>
    <w:basedOn w:val="Fontepargpadro"/>
    <w:locked/>
    <w:rsid w:val="00733EBF"/>
    <w:rPr>
      <w:lang w:val="pt-BR" w:eastAsia="pt-BR" w:bidi="ar-SA"/>
    </w:rPr>
  </w:style>
  <w:style w:type="paragraph" w:styleId="Textoembloco">
    <w:name w:val="Block Text"/>
    <w:basedOn w:val="Normal"/>
    <w:locked/>
    <w:rsid w:val="0039049A"/>
    <w:pPr>
      <w:suppressAutoHyphens w:val="0"/>
      <w:ind w:left="567" w:right="283"/>
      <w:jc w:val="both"/>
    </w:pPr>
    <w:rPr>
      <w:rFonts w:ascii="Verdana" w:hAnsi="Verdana" w:cs="Verdana"/>
      <w:lang w:eastAsia="pt-BR"/>
    </w:rPr>
  </w:style>
  <w:style w:type="character" w:customStyle="1" w:styleId="ListLabel1">
    <w:name w:val="ListLabel 1"/>
    <w:rsid w:val="006F29BD"/>
    <w:rPr>
      <w:rFonts w:cs="Arial"/>
      <w:color w:val="00000A"/>
      <w:sz w:val="24"/>
      <w:szCs w:val="24"/>
    </w:rPr>
  </w:style>
  <w:style w:type="character" w:customStyle="1" w:styleId="ListLabel2">
    <w:name w:val="ListLabel 2"/>
    <w:rsid w:val="006F29BD"/>
    <w:rPr>
      <w:rFonts w:cs="Arial"/>
      <w:color w:val="00000A"/>
      <w:sz w:val="20"/>
    </w:rPr>
  </w:style>
  <w:style w:type="character" w:customStyle="1" w:styleId="ListLabel3">
    <w:name w:val="ListLabel 3"/>
    <w:rsid w:val="006F29BD"/>
    <w:rPr>
      <w:sz w:val="22"/>
      <w:szCs w:val="22"/>
    </w:rPr>
  </w:style>
  <w:style w:type="character" w:customStyle="1" w:styleId="ListLabel4">
    <w:name w:val="ListLabel 4"/>
    <w:rsid w:val="006F29BD"/>
    <w:rPr>
      <w:rFonts w:cs="Arial"/>
      <w:color w:val="00000A"/>
      <w:sz w:val="22"/>
      <w:szCs w:val="22"/>
    </w:rPr>
  </w:style>
  <w:style w:type="character" w:customStyle="1" w:styleId="ListLabel5">
    <w:name w:val="ListLabel 5"/>
    <w:rsid w:val="006F29BD"/>
    <w:rPr>
      <w:color w:val="000000"/>
    </w:rPr>
  </w:style>
  <w:style w:type="character" w:customStyle="1" w:styleId="ListLabel6">
    <w:name w:val="ListLabel 6"/>
    <w:rsid w:val="006F29BD"/>
    <w:rPr>
      <w:rFonts w:eastAsia="Times New Roman" w:cs="Times New Roman"/>
    </w:rPr>
  </w:style>
  <w:style w:type="character" w:customStyle="1" w:styleId="ListLabel7">
    <w:name w:val="ListLabel 7"/>
    <w:rsid w:val="006F29BD"/>
    <w:rPr>
      <w:rFonts w:cs="Courier New"/>
    </w:rPr>
  </w:style>
  <w:style w:type="character" w:customStyle="1" w:styleId="ListLabel8">
    <w:name w:val="ListLabel 8"/>
    <w:rsid w:val="006F29BD"/>
    <w:rPr>
      <w:sz w:val="20"/>
    </w:rPr>
  </w:style>
  <w:style w:type="character" w:customStyle="1" w:styleId="ListLabel9">
    <w:name w:val="ListLabel 9"/>
    <w:rsid w:val="006F29BD"/>
    <w:rPr>
      <w:b/>
    </w:rPr>
  </w:style>
  <w:style w:type="character" w:customStyle="1" w:styleId="ListLabel10">
    <w:name w:val="ListLabel 10"/>
    <w:rsid w:val="006F29BD"/>
    <w:rPr>
      <w:rFonts w:cs="Wingdings"/>
    </w:rPr>
  </w:style>
  <w:style w:type="character" w:customStyle="1" w:styleId="ListLabel11">
    <w:name w:val="ListLabel 11"/>
    <w:rsid w:val="006F29BD"/>
    <w:rPr>
      <w:rFonts w:cs="Symbol"/>
    </w:rPr>
  </w:style>
  <w:style w:type="character" w:customStyle="1" w:styleId="ListLabel12">
    <w:name w:val="ListLabel 12"/>
    <w:rsid w:val="006F29BD"/>
    <w:rPr>
      <w:b/>
      <w:i/>
    </w:rPr>
  </w:style>
  <w:style w:type="character" w:customStyle="1" w:styleId="ListLabel13">
    <w:name w:val="ListLabel 13"/>
    <w:rsid w:val="006F29BD"/>
    <w:rPr>
      <w:rFonts w:cs="Times New Roman"/>
    </w:rPr>
  </w:style>
  <w:style w:type="character" w:customStyle="1" w:styleId="ListLabel14">
    <w:name w:val="ListLabel 14"/>
    <w:rsid w:val="006F29BD"/>
    <w:rPr>
      <w:b/>
      <w:color w:val="00000A"/>
    </w:rPr>
  </w:style>
  <w:style w:type="character" w:customStyle="1" w:styleId="ListLabel15">
    <w:name w:val="ListLabel 15"/>
    <w:rsid w:val="006F29BD"/>
    <w:rPr>
      <w:rFonts w:cs="Times New Roman"/>
      <w:b/>
      <w:i/>
      <w:caps/>
      <w:dstrike/>
      <w:outline/>
      <w:vanish/>
      <w:color w:val="FFFFFF" w:themeColor="background1"/>
      <w:position w:val="0"/>
      <w:sz w:val="24"/>
      <w:szCs w:val="24"/>
      <w:vertAlign w:val="baseline"/>
    </w:rPr>
  </w:style>
  <w:style w:type="character" w:customStyle="1" w:styleId="Fontepargpadro4">
    <w:name w:val="Fonte parág. padrão4"/>
    <w:rsid w:val="006F29BD"/>
  </w:style>
  <w:style w:type="character" w:customStyle="1" w:styleId="WW8Num1z1">
    <w:name w:val="WW8Num1z1"/>
    <w:rsid w:val="006F29BD"/>
  </w:style>
  <w:style w:type="character" w:customStyle="1" w:styleId="WW8Num4z2">
    <w:name w:val="WW8Num4z2"/>
    <w:rsid w:val="006F29BD"/>
  </w:style>
  <w:style w:type="character" w:customStyle="1" w:styleId="WW8Num41z0">
    <w:name w:val="WW8Num41z0"/>
    <w:rsid w:val="006F29BD"/>
  </w:style>
  <w:style w:type="character" w:customStyle="1" w:styleId="WW8Num42z0">
    <w:name w:val="WW8Num42z0"/>
    <w:rsid w:val="006F29BD"/>
  </w:style>
  <w:style w:type="character" w:customStyle="1" w:styleId="WW8Num42z1">
    <w:name w:val="WW8Num42z1"/>
    <w:rsid w:val="006F29BD"/>
  </w:style>
  <w:style w:type="character" w:customStyle="1" w:styleId="WW8Num42z2">
    <w:name w:val="WW8Num42z2"/>
    <w:rsid w:val="006F29BD"/>
  </w:style>
  <w:style w:type="character" w:customStyle="1" w:styleId="WW8Num50z0">
    <w:name w:val="WW8Num50z0"/>
    <w:rsid w:val="006F29BD"/>
  </w:style>
  <w:style w:type="character" w:customStyle="1" w:styleId="WW8Num54z0">
    <w:name w:val="WW8Num54z0"/>
    <w:rsid w:val="006F29BD"/>
  </w:style>
  <w:style w:type="character" w:customStyle="1" w:styleId="WW8Num54z1">
    <w:name w:val="WW8Num54z1"/>
    <w:rsid w:val="006F29BD"/>
  </w:style>
  <w:style w:type="character" w:customStyle="1" w:styleId="WW8Num54z2">
    <w:name w:val="WW8Num54z2"/>
    <w:rsid w:val="006F29BD"/>
  </w:style>
  <w:style w:type="character" w:customStyle="1" w:styleId="WW8Num54z3">
    <w:name w:val="WW8Num54z3"/>
    <w:rsid w:val="006F29BD"/>
  </w:style>
  <w:style w:type="character" w:customStyle="1" w:styleId="WW8Num55z0">
    <w:name w:val="WW8Num55z0"/>
    <w:rsid w:val="006F29BD"/>
  </w:style>
  <w:style w:type="character" w:customStyle="1" w:styleId="WW8Num56z0">
    <w:name w:val="WW8Num56z0"/>
    <w:rsid w:val="006F29BD"/>
  </w:style>
  <w:style w:type="character" w:customStyle="1" w:styleId="WW8Num59z0">
    <w:name w:val="WW8Num59z0"/>
    <w:rsid w:val="006F29BD"/>
  </w:style>
  <w:style w:type="character" w:customStyle="1" w:styleId="WW8Num62z0">
    <w:name w:val="WW8Num62z0"/>
    <w:rsid w:val="006F29BD"/>
  </w:style>
  <w:style w:type="character" w:customStyle="1" w:styleId="WW8Num66z0">
    <w:name w:val="WW8Num66z0"/>
    <w:rsid w:val="006F29BD"/>
  </w:style>
  <w:style w:type="character" w:customStyle="1" w:styleId="WW8Num77z0">
    <w:name w:val="WW8Num77z0"/>
    <w:rsid w:val="006F29BD"/>
  </w:style>
  <w:style w:type="character" w:customStyle="1" w:styleId="WW8Num77z1">
    <w:name w:val="WW8Num77z1"/>
    <w:rsid w:val="006F29BD"/>
  </w:style>
  <w:style w:type="character" w:customStyle="1" w:styleId="WW8Num77z2">
    <w:name w:val="WW8Num77z2"/>
    <w:rsid w:val="006F29BD"/>
  </w:style>
  <w:style w:type="character" w:customStyle="1" w:styleId="WW8Num80z0">
    <w:name w:val="WW8Num80z0"/>
    <w:rsid w:val="006F29BD"/>
  </w:style>
  <w:style w:type="character" w:customStyle="1" w:styleId="WW8Num80z1">
    <w:name w:val="WW8Num80z1"/>
    <w:rsid w:val="006F29BD"/>
  </w:style>
  <w:style w:type="character" w:customStyle="1" w:styleId="WW8Num80z2">
    <w:name w:val="WW8Num80z2"/>
    <w:rsid w:val="006F29BD"/>
  </w:style>
  <w:style w:type="character" w:customStyle="1" w:styleId="Nmerodepgina1">
    <w:name w:val="Número de página1"/>
    <w:basedOn w:val="Fontepargpadro1"/>
    <w:rsid w:val="006F29BD"/>
  </w:style>
  <w:style w:type="character" w:customStyle="1" w:styleId="HiperlinkVisitado1">
    <w:name w:val="HiperlinkVisitado1"/>
    <w:basedOn w:val="Fontepargpadro4"/>
    <w:rsid w:val="006F29BD"/>
  </w:style>
  <w:style w:type="character" w:customStyle="1" w:styleId="WW8Num1z2">
    <w:name w:val="WW8Num1z2"/>
    <w:rsid w:val="006F29BD"/>
  </w:style>
  <w:style w:type="character" w:customStyle="1" w:styleId="WW8Num11z2">
    <w:name w:val="WW8Num11z2"/>
    <w:rsid w:val="006F29BD"/>
  </w:style>
  <w:style w:type="character" w:customStyle="1" w:styleId="WW8Num19z1">
    <w:name w:val="WW8Num19z1"/>
    <w:rsid w:val="006F29BD"/>
  </w:style>
  <w:style w:type="character" w:customStyle="1" w:styleId="WW8Num19z2">
    <w:name w:val="WW8Num19z2"/>
    <w:rsid w:val="006F29BD"/>
  </w:style>
  <w:style w:type="character" w:customStyle="1" w:styleId="Fontepargpadro40">
    <w:name w:val="Fonte parág. padrão4"/>
    <w:rsid w:val="006F29BD"/>
  </w:style>
  <w:style w:type="character" w:customStyle="1" w:styleId="WW8Num10z2">
    <w:name w:val="WW8Num10z2"/>
    <w:rsid w:val="006F29BD"/>
  </w:style>
  <w:style w:type="character" w:customStyle="1" w:styleId="WW8Num14z2">
    <w:name w:val="WW8Num14z2"/>
    <w:rsid w:val="006F29BD"/>
  </w:style>
  <w:style w:type="character" w:customStyle="1" w:styleId="WW8Num23z2">
    <w:name w:val="WW8Num23z2"/>
    <w:rsid w:val="006F29BD"/>
  </w:style>
  <w:style w:type="character" w:customStyle="1" w:styleId="WW8Num33z0">
    <w:name w:val="WW8Num33z0"/>
    <w:rsid w:val="006F29BD"/>
  </w:style>
  <w:style w:type="character" w:customStyle="1" w:styleId="WW8Num33z1">
    <w:name w:val="WW8Num33z1"/>
    <w:rsid w:val="006F29BD"/>
  </w:style>
  <w:style w:type="character" w:customStyle="1" w:styleId="WW8Num33z2">
    <w:name w:val="WW8Num33z2"/>
    <w:rsid w:val="006F29BD"/>
  </w:style>
  <w:style w:type="character" w:customStyle="1" w:styleId="WW8Num34z0">
    <w:name w:val="WW8Num34z0"/>
    <w:rsid w:val="006F29BD"/>
  </w:style>
  <w:style w:type="character" w:customStyle="1" w:styleId="WW8Num36z0">
    <w:name w:val="WW8Num36z0"/>
    <w:rsid w:val="006F29BD"/>
  </w:style>
  <w:style w:type="character" w:customStyle="1" w:styleId="WW8Num36z1">
    <w:name w:val="WW8Num36z1"/>
    <w:rsid w:val="006F29BD"/>
  </w:style>
  <w:style w:type="character" w:customStyle="1" w:styleId="WW8Num36z2">
    <w:name w:val="WW8Num36z2"/>
    <w:rsid w:val="006F29BD"/>
  </w:style>
  <w:style w:type="character" w:customStyle="1" w:styleId="WW8Num38z0">
    <w:name w:val="WW8Num38z0"/>
    <w:rsid w:val="006F29BD"/>
  </w:style>
  <w:style w:type="character" w:customStyle="1" w:styleId="WW8Num38z2">
    <w:name w:val="WW8Num38z2"/>
    <w:rsid w:val="006F29BD"/>
  </w:style>
  <w:style w:type="character" w:customStyle="1" w:styleId="WW8Num40z0">
    <w:name w:val="WW8Num40z0"/>
    <w:rsid w:val="006F29BD"/>
  </w:style>
  <w:style w:type="character" w:customStyle="1" w:styleId="WW8Num46z0">
    <w:name w:val="WW8Num46z0"/>
    <w:rsid w:val="006F29BD"/>
  </w:style>
  <w:style w:type="character" w:customStyle="1" w:styleId="WW8Num46z1">
    <w:name w:val="WW8Num46z1"/>
    <w:rsid w:val="006F29BD"/>
  </w:style>
  <w:style w:type="character" w:customStyle="1" w:styleId="WW8Num46z2">
    <w:name w:val="WW8Num46z2"/>
    <w:rsid w:val="006F29BD"/>
  </w:style>
  <w:style w:type="character" w:customStyle="1" w:styleId="WW8Num48z0">
    <w:name w:val="WW8Num48z0"/>
    <w:rsid w:val="006F29BD"/>
  </w:style>
  <w:style w:type="character" w:customStyle="1" w:styleId="WW8Num48z1">
    <w:name w:val="WW8Num48z1"/>
    <w:rsid w:val="006F29BD"/>
  </w:style>
  <w:style w:type="character" w:customStyle="1" w:styleId="WW8Num48z2">
    <w:name w:val="WW8Num48z2"/>
    <w:rsid w:val="006F29BD"/>
  </w:style>
  <w:style w:type="character" w:customStyle="1" w:styleId="style8">
    <w:name w:val="style8"/>
    <w:basedOn w:val="Fontepargpadro4"/>
    <w:rsid w:val="006F29BD"/>
  </w:style>
  <w:style w:type="paragraph" w:customStyle="1" w:styleId="Ttulo10">
    <w:name w:val="Título1"/>
    <w:basedOn w:val="Normal"/>
    <w:next w:val="Corpodetexto"/>
    <w:rsid w:val="006F29BD"/>
    <w:pPr>
      <w:keepNext/>
      <w:spacing w:before="240" w:after="120"/>
    </w:pPr>
    <w:rPr>
      <w:rFonts w:ascii="Arial" w:eastAsia="Arial Unicode MS" w:hAnsi="Arial" w:cs="Tahoma"/>
      <w:kern w:val="1"/>
      <w:sz w:val="28"/>
      <w:szCs w:val="28"/>
    </w:rPr>
  </w:style>
  <w:style w:type="paragraph" w:customStyle="1" w:styleId="Legenda5">
    <w:name w:val="Legenda5"/>
    <w:basedOn w:val="Normal"/>
    <w:rsid w:val="006F29BD"/>
    <w:pPr>
      <w:suppressLineNumbers/>
      <w:spacing w:before="120" w:after="120"/>
    </w:pPr>
    <w:rPr>
      <w:rFonts w:cs="Tahoma"/>
      <w:i/>
      <w:iCs/>
      <w:kern w:val="1"/>
    </w:rPr>
  </w:style>
  <w:style w:type="paragraph" w:customStyle="1" w:styleId="Legenda4">
    <w:name w:val="Legenda4"/>
    <w:basedOn w:val="Normal"/>
    <w:rsid w:val="006F29BD"/>
    <w:rPr>
      <w:kern w:val="1"/>
    </w:rPr>
  </w:style>
  <w:style w:type="paragraph" w:customStyle="1" w:styleId="Textodebalo1">
    <w:name w:val="Texto de balão1"/>
    <w:basedOn w:val="Normal"/>
    <w:rsid w:val="006F29BD"/>
    <w:rPr>
      <w:kern w:val="1"/>
    </w:rPr>
  </w:style>
  <w:style w:type="paragraph" w:customStyle="1" w:styleId="Default">
    <w:name w:val="Default"/>
    <w:qFormat/>
    <w:rsid w:val="006F29BD"/>
    <w:pPr>
      <w:widowControl w:val="0"/>
      <w:suppressAutoHyphens/>
    </w:pPr>
    <w:rPr>
      <w:kern w:val="1"/>
      <w:lang w:eastAsia="ar-SA"/>
    </w:rPr>
  </w:style>
  <w:style w:type="paragraph" w:customStyle="1" w:styleId="Corpodetexto23">
    <w:name w:val="Corpo de texto 23"/>
    <w:basedOn w:val="Normal"/>
    <w:rsid w:val="006F29BD"/>
    <w:rPr>
      <w:kern w:val="1"/>
    </w:rPr>
  </w:style>
  <w:style w:type="paragraph" w:customStyle="1" w:styleId="Recuodecorpodetexto32">
    <w:name w:val="Recuo de corpo de texto 32"/>
    <w:basedOn w:val="Normal"/>
    <w:rsid w:val="006F29BD"/>
    <w:rPr>
      <w:kern w:val="1"/>
    </w:rPr>
  </w:style>
  <w:style w:type="paragraph" w:customStyle="1" w:styleId="Recuodecorpodetexto23">
    <w:name w:val="Recuo de corpo de texto 23"/>
    <w:basedOn w:val="Normal"/>
    <w:rsid w:val="006F29BD"/>
    <w:rPr>
      <w:kern w:val="1"/>
    </w:rPr>
  </w:style>
  <w:style w:type="paragraph" w:styleId="NormalWeb">
    <w:name w:val="Normal (Web)"/>
    <w:basedOn w:val="Normal"/>
    <w:uiPriority w:val="99"/>
    <w:locked/>
    <w:rsid w:val="006F29BD"/>
    <w:rPr>
      <w:kern w:val="1"/>
    </w:rPr>
  </w:style>
  <w:style w:type="paragraph" w:customStyle="1" w:styleId="western">
    <w:name w:val="western"/>
    <w:basedOn w:val="Normal"/>
    <w:rsid w:val="006F29BD"/>
    <w:rPr>
      <w:kern w:val="1"/>
    </w:rPr>
  </w:style>
  <w:style w:type="paragraph" w:customStyle="1" w:styleId="Numerao">
    <w:name w:val="Numeração"/>
    <w:rsid w:val="006F29BD"/>
    <w:pPr>
      <w:widowControl w:val="0"/>
      <w:suppressAutoHyphens/>
    </w:pPr>
    <w:rPr>
      <w:kern w:val="1"/>
      <w:lang w:eastAsia="ar-SA"/>
    </w:rPr>
  </w:style>
  <w:style w:type="paragraph" w:customStyle="1" w:styleId="Corpodetexto33">
    <w:name w:val="Corpo de texto 33"/>
    <w:basedOn w:val="Normal"/>
    <w:rsid w:val="006F29BD"/>
    <w:pPr>
      <w:jc w:val="both"/>
    </w:pPr>
    <w:rPr>
      <w:szCs w:val="20"/>
    </w:rPr>
  </w:style>
  <w:style w:type="paragraph" w:customStyle="1" w:styleId="Pargrafo">
    <w:name w:val="Parágrafo"/>
    <w:basedOn w:val="Normal"/>
    <w:autoRedefine/>
    <w:rsid w:val="006F29BD"/>
    <w:pPr>
      <w:tabs>
        <w:tab w:val="num" w:pos="930"/>
      </w:tabs>
      <w:suppressAutoHyphens w:val="0"/>
      <w:spacing w:before="240" w:line="360" w:lineRule="auto"/>
      <w:ind w:left="930" w:hanging="360"/>
      <w:jc w:val="both"/>
    </w:pPr>
    <w:rPr>
      <w:rFonts w:ascii="Arial" w:hAnsi="Arial" w:cs="Arial"/>
      <w:lang w:eastAsia="pt-BR"/>
    </w:rPr>
  </w:style>
  <w:style w:type="paragraph" w:customStyle="1" w:styleId="TxBrp4">
    <w:name w:val="TxBr_p4"/>
    <w:basedOn w:val="Normal"/>
    <w:rsid w:val="006F29BD"/>
    <w:pPr>
      <w:widowControl w:val="0"/>
      <w:suppressAutoHyphens w:val="0"/>
      <w:autoSpaceDE w:val="0"/>
      <w:autoSpaceDN w:val="0"/>
      <w:adjustRightInd w:val="0"/>
      <w:spacing w:line="306" w:lineRule="atLeast"/>
    </w:pPr>
    <w:rPr>
      <w:lang w:val="en-US" w:eastAsia="pt-BR"/>
    </w:rPr>
  </w:style>
  <w:style w:type="character" w:customStyle="1" w:styleId="Recuodecorpodetexto3Char1">
    <w:name w:val="Recuo de corpo de texto 3 Char1"/>
    <w:basedOn w:val="Fontepargpadro"/>
    <w:uiPriority w:val="99"/>
    <w:locked/>
    <w:rsid w:val="006F29BD"/>
    <w:rPr>
      <w:sz w:val="16"/>
      <w:szCs w:val="16"/>
      <w:lang w:eastAsia="ar-SA"/>
    </w:rPr>
  </w:style>
  <w:style w:type="paragraph" w:styleId="Lista3">
    <w:name w:val="List 3"/>
    <w:basedOn w:val="Normal"/>
    <w:uiPriority w:val="99"/>
    <w:unhideWhenUsed/>
    <w:locked/>
    <w:rsid w:val="006F29BD"/>
    <w:pPr>
      <w:suppressAutoHyphens w:val="0"/>
      <w:ind w:left="849" w:hanging="283"/>
      <w:contextualSpacing/>
    </w:pPr>
    <w:rPr>
      <w:sz w:val="20"/>
      <w:szCs w:val="20"/>
    </w:rPr>
  </w:style>
  <w:style w:type="paragraph" w:styleId="Lista2">
    <w:name w:val="List 2"/>
    <w:basedOn w:val="Normal"/>
    <w:uiPriority w:val="99"/>
    <w:unhideWhenUsed/>
    <w:locked/>
    <w:rsid w:val="006F29BD"/>
    <w:pPr>
      <w:suppressAutoHyphens w:val="0"/>
      <w:ind w:left="566" w:hanging="283"/>
      <w:contextualSpacing/>
    </w:pPr>
    <w:rPr>
      <w:sz w:val="20"/>
      <w:szCs w:val="20"/>
    </w:rPr>
  </w:style>
  <w:style w:type="paragraph" w:styleId="Lista4">
    <w:name w:val="List 4"/>
    <w:basedOn w:val="Normal"/>
    <w:uiPriority w:val="99"/>
    <w:unhideWhenUsed/>
    <w:locked/>
    <w:rsid w:val="006F29BD"/>
    <w:pPr>
      <w:suppressAutoHyphens w:val="0"/>
      <w:ind w:left="1132" w:hanging="283"/>
      <w:contextualSpacing/>
    </w:pPr>
    <w:rPr>
      <w:sz w:val="20"/>
      <w:szCs w:val="20"/>
    </w:rPr>
  </w:style>
  <w:style w:type="character" w:customStyle="1" w:styleId="WW8Num4z1">
    <w:name w:val="WW8Num4z1"/>
    <w:rsid w:val="005F7661"/>
    <w:rPr>
      <w:b w:val="0"/>
    </w:rPr>
  </w:style>
  <w:style w:type="character" w:customStyle="1" w:styleId="WW8Num19z3">
    <w:name w:val="WW8Num19z3"/>
    <w:rsid w:val="005F7661"/>
    <w:rPr>
      <w:rFonts w:ascii="Symbol" w:hAnsi="Symbol"/>
    </w:rPr>
  </w:style>
  <w:style w:type="character" w:customStyle="1" w:styleId="WW8Num25z2">
    <w:name w:val="WW8Num25z2"/>
    <w:rsid w:val="005F7661"/>
    <w:rPr>
      <w:color w:val="auto"/>
    </w:rPr>
  </w:style>
  <w:style w:type="character" w:customStyle="1" w:styleId="WW8Num34z1">
    <w:name w:val="WW8Num34z1"/>
    <w:rsid w:val="005F7661"/>
    <w:rPr>
      <w:b w:val="0"/>
    </w:rPr>
  </w:style>
  <w:style w:type="character" w:customStyle="1" w:styleId="WW8Num37z0">
    <w:name w:val="WW8Num37z0"/>
    <w:rsid w:val="005F7661"/>
    <w:rPr>
      <w:rFonts w:ascii="Times New Roman" w:eastAsia="Times New Roman" w:hAnsi="Times New Roman" w:cs="Times New Roman"/>
    </w:rPr>
  </w:style>
  <w:style w:type="character" w:customStyle="1" w:styleId="WW8Num37z1">
    <w:name w:val="WW8Num37z1"/>
    <w:rsid w:val="005F7661"/>
    <w:rPr>
      <w:rFonts w:ascii="Courier New" w:hAnsi="Courier New"/>
    </w:rPr>
  </w:style>
  <w:style w:type="character" w:customStyle="1" w:styleId="WW8Num37z2">
    <w:name w:val="WW8Num37z2"/>
    <w:rsid w:val="005F7661"/>
    <w:rPr>
      <w:rFonts w:ascii="Wingdings" w:hAnsi="Wingdings"/>
    </w:rPr>
  </w:style>
  <w:style w:type="character" w:customStyle="1" w:styleId="WW8Num37z3">
    <w:name w:val="WW8Num37z3"/>
    <w:rsid w:val="005F7661"/>
    <w:rPr>
      <w:rFonts w:ascii="Symbol" w:hAnsi="Symbol"/>
    </w:rPr>
  </w:style>
  <w:style w:type="character" w:customStyle="1" w:styleId="WW8NumSt3z0">
    <w:name w:val="WW8NumSt3z0"/>
    <w:rsid w:val="005F7661"/>
    <w:rPr>
      <w:rFonts w:ascii="Symbol" w:hAnsi="Symbol"/>
      <w:color w:val="auto"/>
    </w:rPr>
  </w:style>
  <w:style w:type="paragraph" w:styleId="Textodenotaderodap">
    <w:name w:val="footnote text"/>
    <w:basedOn w:val="Normal"/>
    <w:link w:val="TextodenotaderodapChar"/>
    <w:locked/>
    <w:rsid w:val="005F7661"/>
    <w:rPr>
      <w:sz w:val="20"/>
      <w:szCs w:val="20"/>
    </w:rPr>
  </w:style>
  <w:style w:type="character" w:customStyle="1" w:styleId="TextodenotaderodapChar">
    <w:name w:val="Texto de nota de rodapé Char"/>
    <w:basedOn w:val="Fontepargpadro"/>
    <w:link w:val="Textodenotaderodap"/>
    <w:rsid w:val="005F7661"/>
    <w:rPr>
      <w:lang w:eastAsia="ar-SA"/>
    </w:rPr>
  </w:style>
  <w:style w:type="paragraph" w:styleId="Sumrio1">
    <w:name w:val="toc 1"/>
    <w:basedOn w:val="Normal"/>
    <w:next w:val="Normal"/>
    <w:locked/>
    <w:rsid w:val="005F7661"/>
    <w:pPr>
      <w:ind w:left="540" w:hanging="540"/>
      <w:jc w:val="both"/>
    </w:pPr>
    <w:rPr>
      <w:rFonts w:ascii="Arial" w:hAnsi="Arial"/>
      <w:sz w:val="18"/>
      <w:szCs w:val="20"/>
    </w:rPr>
  </w:style>
  <w:style w:type="paragraph" w:customStyle="1" w:styleId="item2">
    <w:name w:val="item2"/>
    <w:basedOn w:val="Normal"/>
    <w:rsid w:val="005F7661"/>
    <w:pPr>
      <w:spacing w:before="240" w:after="120"/>
      <w:ind w:left="709" w:hanging="709"/>
    </w:pPr>
    <w:rPr>
      <w:rFonts w:ascii="Arial" w:hAnsi="Arial"/>
      <w:sz w:val="23"/>
      <w:szCs w:val="20"/>
    </w:rPr>
  </w:style>
  <w:style w:type="paragraph" w:customStyle="1" w:styleId="SAB-TEXTO">
    <w:name w:val="SAB-TEXTO"/>
    <w:basedOn w:val="Corpodetexto"/>
    <w:rsid w:val="005F7661"/>
    <w:pPr>
      <w:jc w:val="both"/>
    </w:pPr>
    <w:rPr>
      <w:rFonts w:ascii="Arial" w:hAnsi="Arial"/>
      <w:sz w:val="18"/>
      <w:szCs w:val="20"/>
    </w:rPr>
  </w:style>
  <w:style w:type="paragraph" w:customStyle="1" w:styleId="Corpodetexto4">
    <w:name w:val="Corpo de texto 4"/>
    <w:basedOn w:val="Recuodecorpodetexto"/>
    <w:rsid w:val="005F7661"/>
    <w:pPr>
      <w:spacing w:after="120"/>
      <w:ind w:firstLine="0"/>
    </w:pPr>
    <w:rPr>
      <w:rFonts w:ascii="Times New Roman" w:hAnsi="Times New Roman" w:cs="Times New Roman"/>
      <w:sz w:val="20"/>
      <w:szCs w:val="20"/>
    </w:rPr>
  </w:style>
  <w:style w:type="character" w:customStyle="1" w:styleId="fontstyle01">
    <w:name w:val="fontstyle01"/>
    <w:rsid w:val="005F7661"/>
    <w:rPr>
      <w:rFonts w:ascii="Helvetica" w:hAnsi="Helvetica" w:hint="default"/>
      <w:b w:val="0"/>
      <w:bCs w:val="0"/>
      <w:i w:val="0"/>
      <w:iCs w:val="0"/>
      <w:color w:val="000000"/>
      <w:sz w:val="22"/>
      <w:szCs w:val="22"/>
    </w:rPr>
  </w:style>
  <w:style w:type="character" w:customStyle="1" w:styleId="fontstyle21">
    <w:name w:val="fontstyle21"/>
    <w:rsid w:val="005F7661"/>
    <w:rPr>
      <w:rFonts w:ascii="Helvetica-Bold" w:hAnsi="Helvetica-Bold" w:hint="default"/>
      <w:b/>
      <w:bCs/>
      <w:i w:val="0"/>
      <w:iCs w:val="0"/>
      <w:color w:val="000000"/>
      <w:sz w:val="22"/>
      <w:szCs w:val="22"/>
    </w:rPr>
  </w:style>
  <w:style w:type="table" w:styleId="Tabelaclssica1">
    <w:name w:val="Table Classic 1"/>
    <w:basedOn w:val="Tabelanormal"/>
    <w:locked/>
    <w:rsid w:val="00AF3913"/>
    <w:pPr>
      <w:suppressAutoHyphens/>
      <w:spacing w:after="240" w:line="276"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1">
    <w:name w:val="Normal1"/>
    <w:rsid w:val="008C3A41"/>
    <w:pPr>
      <w:widowControl w:val="0"/>
      <w:suppressAutoHyphens/>
      <w:ind w:left="1134"/>
      <w:jc w:val="both"/>
    </w:pPr>
    <w:rPr>
      <w:rFonts w:eastAsia="Lucida Sans Unicode"/>
      <w:sz w:val="24"/>
      <w:szCs w:val="24"/>
    </w:rPr>
  </w:style>
  <w:style w:type="paragraph" w:customStyle="1" w:styleId="Nivel1">
    <w:name w:val="Nivel1"/>
    <w:basedOn w:val="Ttulo1"/>
    <w:next w:val="Normal"/>
    <w:link w:val="Nivel1Char"/>
    <w:qFormat/>
    <w:rsid w:val="005D7695"/>
    <w:pPr>
      <w:keepLines/>
      <w:numPr>
        <w:numId w:val="2"/>
      </w:numPr>
      <w:suppressAutoHyphens w:val="0"/>
      <w:spacing w:before="480" w:after="120" w:line="276" w:lineRule="auto"/>
      <w:jc w:val="both"/>
    </w:pPr>
    <w:rPr>
      <w:bCs w:val="0"/>
      <w:color w:val="000000"/>
      <w:kern w:val="0"/>
      <w:sz w:val="20"/>
      <w:szCs w:val="20"/>
      <w:lang w:eastAsia="pt-BR"/>
    </w:rPr>
  </w:style>
  <w:style w:type="character" w:customStyle="1" w:styleId="Nivel1Char">
    <w:name w:val="Nivel1 Char"/>
    <w:link w:val="Nivel1"/>
    <w:rsid w:val="005D7695"/>
    <w:rPr>
      <w:rFonts w:ascii="Arial" w:hAnsi="Arial" w:cs="Arial"/>
      <w:b/>
      <w:color w:val="000000"/>
    </w:rPr>
  </w:style>
  <w:style w:type="character" w:customStyle="1" w:styleId="highlight">
    <w:name w:val="highlight"/>
    <w:basedOn w:val="Fontepargpadro"/>
    <w:rsid w:val="001A09B7"/>
  </w:style>
  <w:style w:type="paragraph" w:customStyle="1" w:styleId="CURSOTEXTO">
    <w:name w:val="CURSO TEXTO"/>
    <w:basedOn w:val="Normal"/>
    <w:next w:val="Normal"/>
    <w:qFormat/>
    <w:rsid w:val="00FE15A1"/>
    <w:pPr>
      <w:suppressAutoHyphens w:val="0"/>
      <w:spacing w:line="360" w:lineRule="auto"/>
      <w:ind w:firstLine="357"/>
      <w:jc w:val="both"/>
    </w:pPr>
    <w:rPr>
      <w:rFonts w:ascii="Arial" w:eastAsia="Calibri" w:hAnsi="Arial"/>
      <w:sz w:val="22"/>
      <w:szCs w:val="22"/>
      <w:lang w:eastAsia="en-US" w:bidi="en-US"/>
    </w:rPr>
  </w:style>
  <w:style w:type="paragraph" w:customStyle="1" w:styleId="Pa5">
    <w:name w:val="Pa5"/>
    <w:basedOn w:val="Normal"/>
    <w:next w:val="Normal"/>
    <w:uiPriority w:val="99"/>
    <w:rsid w:val="001B43F8"/>
    <w:pPr>
      <w:suppressAutoHyphens w:val="0"/>
      <w:autoSpaceDE w:val="0"/>
      <w:autoSpaceDN w:val="0"/>
      <w:adjustRightInd w:val="0"/>
      <w:spacing w:line="181" w:lineRule="atLeast"/>
    </w:pPr>
    <w:rPr>
      <w:rFonts w:ascii="HelveticaNeueLT Pro 45 Lt" w:eastAsia="Batang" w:hAnsi="HelveticaNeueLT Pro 45 Lt"/>
      <w:lang w:eastAsia="pt-BR"/>
    </w:rPr>
  </w:style>
  <w:style w:type="character" w:customStyle="1" w:styleId="A8">
    <w:name w:val="A8"/>
    <w:uiPriority w:val="99"/>
    <w:rsid w:val="001B43F8"/>
    <w:rPr>
      <w:rFonts w:cs="HelveticaNeueLT Pro 67 MdCn"/>
      <w:color w:val="000000"/>
      <w:sz w:val="14"/>
      <w:szCs w:val="14"/>
    </w:rPr>
  </w:style>
  <w:style w:type="paragraph" w:customStyle="1" w:styleId="Pa25">
    <w:name w:val="Pa25"/>
    <w:basedOn w:val="Default"/>
    <w:next w:val="Default"/>
    <w:uiPriority w:val="99"/>
    <w:rsid w:val="001B43F8"/>
    <w:pPr>
      <w:widowControl/>
      <w:suppressAutoHyphens w:val="0"/>
      <w:autoSpaceDE w:val="0"/>
      <w:autoSpaceDN w:val="0"/>
      <w:adjustRightInd w:val="0"/>
      <w:spacing w:line="241" w:lineRule="atLeast"/>
    </w:pPr>
    <w:rPr>
      <w:rFonts w:ascii="HelveticaNeueLT Pro 67 MdCn" w:eastAsia="Batang" w:hAnsi="HelveticaNeueLT Pro 67 MdCn"/>
      <w:kern w:val="0"/>
      <w:sz w:val="24"/>
      <w:szCs w:val="24"/>
      <w:lang w:eastAsia="pt-BR"/>
    </w:rPr>
  </w:style>
  <w:style w:type="paragraph" w:customStyle="1" w:styleId="Pa3">
    <w:name w:val="Pa3"/>
    <w:basedOn w:val="Default"/>
    <w:next w:val="Default"/>
    <w:uiPriority w:val="99"/>
    <w:rsid w:val="001B43F8"/>
    <w:pPr>
      <w:widowControl/>
      <w:suppressAutoHyphens w:val="0"/>
      <w:autoSpaceDE w:val="0"/>
      <w:autoSpaceDN w:val="0"/>
      <w:adjustRightInd w:val="0"/>
      <w:spacing w:line="241" w:lineRule="atLeast"/>
    </w:pPr>
    <w:rPr>
      <w:rFonts w:ascii="HelveticaNeueLT Pro 67 MdCn" w:eastAsia="Batang" w:hAnsi="HelveticaNeueLT Pro 67 MdCn"/>
      <w:kern w:val="0"/>
      <w:sz w:val="24"/>
      <w:szCs w:val="24"/>
      <w:lang w:eastAsia="pt-BR"/>
    </w:rPr>
  </w:style>
  <w:style w:type="character" w:customStyle="1" w:styleId="object">
    <w:name w:val="object"/>
    <w:basedOn w:val="Fontepargpadro"/>
    <w:rsid w:val="00F80E92"/>
  </w:style>
  <w:style w:type="character" w:customStyle="1" w:styleId="MenoPendente1">
    <w:name w:val="Menção Pendente1"/>
    <w:basedOn w:val="Fontepargpadro"/>
    <w:uiPriority w:val="99"/>
    <w:semiHidden/>
    <w:unhideWhenUsed/>
    <w:rsid w:val="00BD3038"/>
    <w:rPr>
      <w:color w:val="605E5C"/>
      <w:shd w:val="clear" w:color="auto" w:fill="E1DFDD"/>
    </w:rPr>
  </w:style>
  <w:style w:type="character" w:customStyle="1" w:styleId="xgmail-fontstyle2">
    <w:name w:val="x_gmail-fontstyle2"/>
    <w:basedOn w:val="Fontepargpadro"/>
    <w:rsid w:val="00672D78"/>
  </w:style>
  <w:style w:type="character" w:customStyle="1" w:styleId="xgmail-fontstyle0">
    <w:name w:val="x_gmail-fontstyle0"/>
    <w:basedOn w:val="Fontepargpadro"/>
    <w:rsid w:val="00672D78"/>
  </w:style>
  <w:style w:type="character" w:styleId="Refdecomentrio">
    <w:name w:val="annotation reference"/>
    <w:uiPriority w:val="99"/>
    <w:semiHidden/>
    <w:unhideWhenUsed/>
    <w:locked/>
    <w:rsid w:val="00672D78"/>
    <w:rPr>
      <w:sz w:val="16"/>
      <w:szCs w:val="16"/>
    </w:rPr>
  </w:style>
  <w:style w:type="paragraph" w:styleId="SemEspaamento">
    <w:name w:val="No Spacing"/>
    <w:uiPriority w:val="1"/>
    <w:qFormat/>
    <w:rsid w:val="00672D78"/>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1370653">
      <w:bodyDiv w:val="1"/>
      <w:marLeft w:val="0"/>
      <w:marRight w:val="0"/>
      <w:marTop w:val="0"/>
      <w:marBottom w:val="0"/>
      <w:divBdr>
        <w:top w:val="none" w:sz="0" w:space="0" w:color="auto"/>
        <w:left w:val="none" w:sz="0" w:space="0" w:color="auto"/>
        <w:bottom w:val="none" w:sz="0" w:space="0" w:color="auto"/>
        <w:right w:val="none" w:sz="0" w:space="0" w:color="auto"/>
      </w:divBdr>
    </w:div>
    <w:div w:id="63071897">
      <w:bodyDiv w:val="1"/>
      <w:marLeft w:val="0"/>
      <w:marRight w:val="0"/>
      <w:marTop w:val="0"/>
      <w:marBottom w:val="0"/>
      <w:divBdr>
        <w:top w:val="none" w:sz="0" w:space="0" w:color="auto"/>
        <w:left w:val="none" w:sz="0" w:space="0" w:color="auto"/>
        <w:bottom w:val="none" w:sz="0" w:space="0" w:color="auto"/>
        <w:right w:val="none" w:sz="0" w:space="0" w:color="auto"/>
      </w:divBdr>
    </w:div>
    <w:div w:id="139616596">
      <w:bodyDiv w:val="1"/>
      <w:marLeft w:val="0"/>
      <w:marRight w:val="0"/>
      <w:marTop w:val="0"/>
      <w:marBottom w:val="0"/>
      <w:divBdr>
        <w:top w:val="none" w:sz="0" w:space="0" w:color="auto"/>
        <w:left w:val="none" w:sz="0" w:space="0" w:color="auto"/>
        <w:bottom w:val="none" w:sz="0" w:space="0" w:color="auto"/>
        <w:right w:val="none" w:sz="0" w:space="0" w:color="auto"/>
      </w:divBdr>
    </w:div>
    <w:div w:id="154565330">
      <w:bodyDiv w:val="1"/>
      <w:marLeft w:val="0"/>
      <w:marRight w:val="0"/>
      <w:marTop w:val="0"/>
      <w:marBottom w:val="0"/>
      <w:divBdr>
        <w:top w:val="none" w:sz="0" w:space="0" w:color="auto"/>
        <w:left w:val="none" w:sz="0" w:space="0" w:color="auto"/>
        <w:bottom w:val="none" w:sz="0" w:space="0" w:color="auto"/>
        <w:right w:val="none" w:sz="0" w:space="0" w:color="auto"/>
      </w:divBdr>
    </w:div>
    <w:div w:id="179124132">
      <w:bodyDiv w:val="1"/>
      <w:marLeft w:val="0"/>
      <w:marRight w:val="0"/>
      <w:marTop w:val="0"/>
      <w:marBottom w:val="0"/>
      <w:divBdr>
        <w:top w:val="none" w:sz="0" w:space="0" w:color="auto"/>
        <w:left w:val="none" w:sz="0" w:space="0" w:color="auto"/>
        <w:bottom w:val="none" w:sz="0" w:space="0" w:color="auto"/>
        <w:right w:val="none" w:sz="0" w:space="0" w:color="auto"/>
      </w:divBdr>
    </w:div>
    <w:div w:id="221791477">
      <w:bodyDiv w:val="1"/>
      <w:marLeft w:val="0"/>
      <w:marRight w:val="0"/>
      <w:marTop w:val="0"/>
      <w:marBottom w:val="0"/>
      <w:divBdr>
        <w:top w:val="none" w:sz="0" w:space="0" w:color="auto"/>
        <w:left w:val="none" w:sz="0" w:space="0" w:color="auto"/>
        <w:bottom w:val="none" w:sz="0" w:space="0" w:color="auto"/>
        <w:right w:val="none" w:sz="0" w:space="0" w:color="auto"/>
      </w:divBdr>
    </w:div>
    <w:div w:id="226650307">
      <w:bodyDiv w:val="1"/>
      <w:marLeft w:val="0"/>
      <w:marRight w:val="0"/>
      <w:marTop w:val="0"/>
      <w:marBottom w:val="0"/>
      <w:divBdr>
        <w:top w:val="none" w:sz="0" w:space="0" w:color="auto"/>
        <w:left w:val="none" w:sz="0" w:space="0" w:color="auto"/>
        <w:bottom w:val="none" w:sz="0" w:space="0" w:color="auto"/>
        <w:right w:val="none" w:sz="0" w:space="0" w:color="auto"/>
      </w:divBdr>
    </w:div>
    <w:div w:id="323434142">
      <w:bodyDiv w:val="1"/>
      <w:marLeft w:val="0"/>
      <w:marRight w:val="0"/>
      <w:marTop w:val="0"/>
      <w:marBottom w:val="0"/>
      <w:divBdr>
        <w:top w:val="none" w:sz="0" w:space="0" w:color="auto"/>
        <w:left w:val="none" w:sz="0" w:space="0" w:color="auto"/>
        <w:bottom w:val="none" w:sz="0" w:space="0" w:color="auto"/>
        <w:right w:val="none" w:sz="0" w:space="0" w:color="auto"/>
      </w:divBdr>
    </w:div>
    <w:div w:id="488909807">
      <w:bodyDiv w:val="1"/>
      <w:marLeft w:val="0"/>
      <w:marRight w:val="0"/>
      <w:marTop w:val="0"/>
      <w:marBottom w:val="0"/>
      <w:divBdr>
        <w:top w:val="none" w:sz="0" w:space="0" w:color="auto"/>
        <w:left w:val="none" w:sz="0" w:space="0" w:color="auto"/>
        <w:bottom w:val="none" w:sz="0" w:space="0" w:color="auto"/>
        <w:right w:val="none" w:sz="0" w:space="0" w:color="auto"/>
      </w:divBdr>
    </w:div>
    <w:div w:id="706488284">
      <w:bodyDiv w:val="1"/>
      <w:marLeft w:val="0"/>
      <w:marRight w:val="0"/>
      <w:marTop w:val="0"/>
      <w:marBottom w:val="0"/>
      <w:divBdr>
        <w:top w:val="none" w:sz="0" w:space="0" w:color="auto"/>
        <w:left w:val="none" w:sz="0" w:space="0" w:color="auto"/>
        <w:bottom w:val="none" w:sz="0" w:space="0" w:color="auto"/>
        <w:right w:val="none" w:sz="0" w:space="0" w:color="auto"/>
      </w:divBdr>
    </w:div>
    <w:div w:id="761878450">
      <w:bodyDiv w:val="1"/>
      <w:marLeft w:val="0"/>
      <w:marRight w:val="0"/>
      <w:marTop w:val="0"/>
      <w:marBottom w:val="0"/>
      <w:divBdr>
        <w:top w:val="none" w:sz="0" w:space="0" w:color="auto"/>
        <w:left w:val="none" w:sz="0" w:space="0" w:color="auto"/>
        <w:bottom w:val="none" w:sz="0" w:space="0" w:color="auto"/>
        <w:right w:val="none" w:sz="0" w:space="0" w:color="auto"/>
      </w:divBdr>
    </w:div>
    <w:div w:id="808859180">
      <w:bodyDiv w:val="1"/>
      <w:marLeft w:val="0"/>
      <w:marRight w:val="0"/>
      <w:marTop w:val="0"/>
      <w:marBottom w:val="0"/>
      <w:divBdr>
        <w:top w:val="none" w:sz="0" w:space="0" w:color="auto"/>
        <w:left w:val="none" w:sz="0" w:space="0" w:color="auto"/>
        <w:bottom w:val="none" w:sz="0" w:space="0" w:color="auto"/>
        <w:right w:val="none" w:sz="0" w:space="0" w:color="auto"/>
      </w:divBdr>
    </w:div>
    <w:div w:id="945887477">
      <w:bodyDiv w:val="1"/>
      <w:marLeft w:val="0"/>
      <w:marRight w:val="0"/>
      <w:marTop w:val="0"/>
      <w:marBottom w:val="0"/>
      <w:divBdr>
        <w:top w:val="none" w:sz="0" w:space="0" w:color="auto"/>
        <w:left w:val="none" w:sz="0" w:space="0" w:color="auto"/>
        <w:bottom w:val="none" w:sz="0" w:space="0" w:color="auto"/>
        <w:right w:val="none" w:sz="0" w:space="0" w:color="auto"/>
      </w:divBdr>
    </w:div>
    <w:div w:id="1176920410">
      <w:bodyDiv w:val="1"/>
      <w:marLeft w:val="0"/>
      <w:marRight w:val="0"/>
      <w:marTop w:val="0"/>
      <w:marBottom w:val="0"/>
      <w:divBdr>
        <w:top w:val="none" w:sz="0" w:space="0" w:color="auto"/>
        <w:left w:val="none" w:sz="0" w:space="0" w:color="auto"/>
        <w:bottom w:val="none" w:sz="0" w:space="0" w:color="auto"/>
        <w:right w:val="none" w:sz="0" w:space="0" w:color="auto"/>
      </w:divBdr>
    </w:div>
    <w:div w:id="1204291888">
      <w:bodyDiv w:val="1"/>
      <w:marLeft w:val="0"/>
      <w:marRight w:val="0"/>
      <w:marTop w:val="0"/>
      <w:marBottom w:val="0"/>
      <w:divBdr>
        <w:top w:val="none" w:sz="0" w:space="0" w:color="auto"/>
        <w:left w:val="none" w:sz="0" w:space="0" w:color="auto"/>
        <w:bottom w:val="none" w:sz="0" w:space="0" w:color="auto"/>
        <w:right w:val="none" w:sz="0" w:space="0" w:color="auto"/>
      </w:divBdr>
    </w:div>
    <w:div w:id="1227298021">
      <w:bodyDiv w:val="1"/>
      <w:marLeft w:val="0"/>
      <w:marRight w:val="0"/>
      <w:marTop w:val="0"/>
      <w:marBottom w:val="0"/>
      <w:divBdr>
        <w:top w:val="none" w:sz="0" w:space="0" w:color="auto"/>
        <w:left w:val="none" w:sz="0" w:space="0" w:color="auto"/>
        <w:bottom w:val="none" w:sz="0" w:space="0" w:color="auto"/>
        <w:right w:val="none" w:sz="0" w:space="0" w:color="auto"/>
      </w:divBdr>
    </w:div>
    <w:div w:id="1335495221">
      <w:bodyDiv w:val="1"/>
      <w:marLeft w:val="0"/>
      <w:marRight w:val="0"/>
      <w:marTop w:val="0"/>
      <w:marBottom w:val="0"/>
      <w:divBdr>
        <w:top w:val="none" w:sz="0" w:space="0" w:color="auto"/>
        <w:left w:val="none" w:sz="0" w:space="0" w:color="auto"/>
        <w:bottom w:val="none" w:sz="0" w:space="0" w:color="auto"/>
        <w:right w:val="none" w:sz="0" w:space="0" w:color="auto"/>
      </w:divBdr>
    </w:div>
    <w:div w:id="1364090824">
      <w:bodyDiv w:val="1"/>
      <w:marLeft w:val="0"/>
      <w:marRight w:val="0"/>
      <w:marTop w:val="0"/>
      <w:marBottom w:val="0"/>
      <w:divBdr>
        <w:top w:val="none" w:sz="0" w:space="0" w:color="auto"/>
        <w:left w:val="none" w:sz="0" w:space="0" w:color="auto"/>
        <w:bottom w:val="none" w:sz="0" w:space="0" w:color="auto"/>
        <w:right w:val="none" w:sz="0" w:space="0" w:color="auto"/>
      </w:divBdr>
    </w:div>
    <w:div w:id="1385562541">
      <w:bodyDiv w:val="1"/>
      <w:marLeft w:val="0"/>
      <w:marRight w:val="0"/>
      <w:marTop w:val="0"/>
      <w:marBottom w:val="0"/>
      <w:divBdr>
        <w:top w:val="none" w:sz="0" w:space="0" w:color="auto"/>
        <w:left w:val="none" w:sz="0" w:space="0" w:color="auto"/>
        <w:bottom w:val="none" w:sz="0" w:space="0" w:color="auto"/>
        <w:right w:val="none" w:sz="0" w:space="0" w:color="auto"/>
      </w:divBdr>
    </w:div>
    <w:div w:id="1477643725">
      <w:bodyDiv w:val="1"/>
      <w:marLeft w:val="0"/>
      <w:marRight w:val="0"/>
      <w:marTop w:val="0"/>
      <w:marBottom w:val="0"/>
      <w:divBdr>
        <w:top w:val="none" w:sz="0" w:space="0" w:color="auto"/>
        <w:left w:val="none" w:sz="0" w:space="0" w:color="auto"/>
        <w:bottom w:val="none" w:sz="0" w:space="0" w:color="auto"/>
        <w:right w:val="none" w:sz="0" w:space="0" w:color="auto"/>
      </w:divBdr>
    </w:div>
    <w:div w:id="1698845468">
      <w:bodyDiv w:val="1"/>
      <w:marLeft w:val="0"/>
      <w:marRight w:val="0"/>
      <w:marTop w:val="0"/>
      <w:marBottom w:val="0"/>
      <w:divBdr>
        <w:top w:val="none" w:sz="0" w:space="0" w:color="auto"/>
        <w:left w:val="none" w:sz="0" w:space="0" w:color="auto"/>
        <w:bottom w:val="none" w:sz="0" w:space="0" w:color="auto"/>
        <w:right w:val="none" w:sz="0" w:space="0" w:color="auto"/>
      </w:divBdr>
    </w:div>
    <w:div w:id="1704597311">
      <w:bodyDiv w:val="1"/>
      <w:marLeft w:val="0"/>
      <w:marRight w:val="0"/>
      <w:marTop w:val="0"/>
      <w:marBottom w:val="0"/>
      <w:divBdr>
        <w:top w:val="none" w:sz="0" w:space="0" w:color="auto"/>
        <w:left w:val="none" w:sz="0" w:space="0" w:color="auto"/>
        <w:bottom w:val="none" w:sz="0" w:space="0" w:color="auto"/>
        <w:right w:val="none" w:sz="0" w:space="0" w:color="auto"/>
      </w:divBdr>
    </w:div>
    <w:div w:id="1744524578">
      <w:bodyDiv w:val="1"/>
      <w:marLeft w:val="0"/>
      <w:marRight w:val="0"/>
      <w:marTop w:val="0"/>
      <w:marBottom w:val="0"/>
      <w:divBdr>
        <w:top w:val="none" w:sz="0" w:space="0" w:color="auto"/>
        <w:left w:val="none" w:sz="0" w:space="0" w:color="auto"/>
        <w:bottom w:val="none" w:sz="0" w:space="0" w:color="auto"/>
        <w:right w:val="none" w:sz="0" w:space="0" w:color="auto"/>
      </w:divBdr>
      <w:divsChild>
        <w:div w:id="974066602">
          <w:marLeft w:val="0"/>
          <w:marRight w:val="0"/>
          <w:marTop w:val="0"/>
          <w:marBottom w:val="0"/>
          <w:divBdr>
            <w:top w:val="none" w:sz="0" w:space="0" w:color="auto"/>
            <w:left w:val="none" w:sz="0" w:space="0" w:color="auto"/>
            <w:bottom w:val="none" w:sz="0" w:space="0" w:color="auto"/>
            <w:right w:val="none" w:sz="0" w:space="0" w:color="auto"/>
          </w:divBdr>
        </w:div>
      </w:divsChild>
    </w:div>
    <w:div w:id="1748570926">
      <w:bodyDiv w:val="1"/>
      <w:marLeft w:val="0"/>
      <w:marRight w:val="0"/>
      <w:marTop w:val="0"/>
      <w:marBottom w:val="0"/>
      <w:divBdr>
        <w:top w:val="none" w:sz="0" w:space="0" w:color="auto"/>
        <w:left w:val="none" w:sz="0" w:space="0" w:color="auto"/>
        <w:bottom w:val="none" w:sz="0" w:space="0" w:color="auto"/>
        <w:right w:val="none" w:sz="0" w:space="0" w:color="auto"/>
      </w:divBdr>
      <w:divsChild>
        <w:div w:id="1110735403">
          <w:marLeft w:val="0"/>
          <w:marRight w:val="0"/>
          <w:marTop w:val="0"/>
          <w:marBottom w:val="0"/>
          <w:divBdr>
            <w:top w:val="none" w:sz="0" w:space="0" w:color="auto"/>
            <w:left w:val="none" w:sz="0" w:space="0" w:color="auto"/>
            <w:bottom w:val="none" w:sz="0" w:space="0" w:color="auto"/>
            <w:right w:val="none" w:sz="0" w:space="0" w:color="auto"/>
          </w:divBdr>
        </w:div>
      </w:divsChild>
    </w:div>
    <w:div w:id="1815172995">
      <w:bodyDiv w:val="1"/>
      <w:marLeft w:val="0"/>
      <w:marRight w:val="0"/>
      <w:marTop w:val="0"/>
      <w:marBottom w:val="0"/>
      <w:divBdr>
        <w:top w:val="none" w:sz="0" w:space="0" w:color="auto"/>
        <w:left w:val="none" w:sz="0" w:space="0" w:color="auto"/>
        <w:bottom w:val="none" w:sz="0" w:space="0" w:color="auto"/>
        <w:right w:val="none" w:sz="0" w:space="0" w:color="auto"/>
      </w:divBdr>
    </w:div>
    <w:div w:id="1826504229">
      <w:bodyDiv w:val="1"/>
      <w:marLeft w:val="0"/>
      <w:marRight w:val="0"/>
      <w:marTop w:val="0"/>
      <w:marBottom w:val="0"/>
      <w:divBdr>
        <w:top w:val="none" w:sz="0" w:space="0" w:color="auto"/>
        <w:left w:val="none" w:sz="0" w:space="0" w:color="auto"/>
        <w:bottom w:val="none" w:sz="0" w:space="0" w:color="auto"/>
        <w:right w:val="none" w:sz="0" w:space="0" w:color="auto"/>
      </w:divBdr>
    </w:div>
    <w:div w:id="1860007612">
      <w:bodyDiv w:val="1"/>
      <w:marLeft w:val="0"/>
      <w:marRight w:val="0"/>
      <w:marTop w:val="0"/>
      <w:marBottom w:val="0"/>
      <w:divBdr>
        <w:top w:val="none" w:sz="0" w:space="0" w:color="auto"/>
        <w:left w:val="none" w:sz="0" w:space="0" w:color="auto"/>
        <w:bottom w:val="none" w:sz="0" w:space="0" w:color="auto"/>
        <w:right w:val="none" w:sz="0" w:space="0" w:color="auto"/>
      </w:divBdr>
    </w:div>
    <w:div w:id="1927304250">
      <w:bodyDiv w:val="1"/>
      <w:marLeft w:val="0"/>
      <w:marRight w:val="0"/>
      <w:marTop w:val="0"/>
      <w:marBottom w:val="0"/>
      <w:divBdr>
        <w:top w:val="none" w:sz="0" w:space="0" w:color="auto"/>
        <w:left w:val="none" w:sz="0" w:space="0" w:color="auto"/>
        <w:bottom w:val="none" w:sz="0" w:space="0" w:color="auto"/>
        <w:right w:val="none" w:sz="0" w:space="0" w:color="auto"/>
      </w:divBdr>
    </w:div>
    <w:div w:id="2094466919">
      <w:bodyDiv w:val="1"/>
      <w:marLeft w:val="0"/>
      <w:marRight w:val="0"/>
      <w:marTop w:val="0"/>
      <w:marBottom w:val="0"/>
      <w:divBdr>
        <w:top w:val="none" w:sz="0" w:space="0" w:color="auto"/>
        <w:left w:val="none" w:sz="0" w:space="0" w:color="auto"/>
        <w:bottom w:val="none" w:sz="0" w:space="0" w:color="auto"/>
        <w:right w:val="none" w:sz="0" w:space="0" w:color="auto"/>
      </w:divBdr>
    </w:div>
    <w:div w:id="2110851752">
      <w:bodyDiv w:val="1"/>
      <w:marLeft w:val="0"/>
      <w:marRight w:val="0"/>
      <w:marTop w:val="0"/>
      <w:marBottom w:val="0"/>
      <w:divBdr>
        <w:top w:val="none" w:sz="0" w:space="0" w:color="auto"/>
        <w:left w:val="none" w:sz="0" w:space="0" w:color="auto"/>
        <w:bottom w:val="none" w:sz="0" w:space="0" w:color="auto"/>
        <w:right w:val="none" w:sz="0" w:space="0" w:color="auto"/>
      </w:divBdr>
    </w:div>
    <w:div w:id="212195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rasgovernamentais.gov.br/" TargetMode="External"/><Relationship Id="rId13" Type="http://schemas.openxmlformats.org/officeDocument/2006/relationships/hyperlink" Target="mailto:andre.queiroz@cosanpa.pa.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queiroz@cosanpa.pa.gov.br" TargetMode="External"/><Relationship Id="rId5" Type="http://schemas.openxmlformats.org/officeDocument/2006/relationships/webSettings" Target="webSettings.xml"/><Relationship Id="rId15" Type="http://schemas.openxmlformats.org/officeDocument/2006/relationships/hyperlink" Target="https://www.comprasgovernamentais.gov.br/" TargetMode="External"/><Relationship Id="rId10" Type="http://schemas.openxmlformats.org/officeDocument/2006/relationships/hyperlink" Target="https://www.comprasgovernamentais.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mprasgovernamentais.gov.br/" TargetMode="External"/><Relationship Id="rId14" Type="http://schemas.openxmlformats.org/officeDocument/2006/relationships/hyperlink" Target="http://www.comprasgovernamentais.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032D7-8E73-4DF8-B8F0-DA3F8923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67</Pages>
  <Words>17774</Words>
  <Characters>95983</Characters>
  <Application>Microsoft Office Word</Application>
  <DocSecurity>0</DocSecurity>
  <Lines>799</Lines>
  <Paragraphs>227</Paragraphs>
  <ScaleCrop>false</ScaleCrop>
  <HeadingPairs>
    <vt:vector size="2" baseType="variant">
      <vt:variant>
        <vt:lpstr>Título</vt:lpstr>
      </vt:variant>
      <vt:variant>
        <vt:i4>1</vt:i4>
      </vt:variant>
    </vt:vector>
  </HeadingPairs>
  <TitlesOfParts>
    <vt:vector size="1" baseType="lpstr">
      <vt:lpstr>EDITAL DO PREGÃO ELETRÔNICO SEAD/DGL/SRP Nº</vt:lpstr>
    </vt:vector>
  </TitlesOfParts>
  <Company/>
  <LinksUpToDate>false</LinksUpToDate>
  <CharactersWithSpaces>113530</CharactersWithSpaces>
  <SharedDoc>false</SharedDoc>
  <HLinks>
    <vt:vector size="12" baseType="variant">
      <vt:variant>
        <vt:i4>1900599</vt:i4>
      </vt:variant>
      <vt:variant>
        <vt:i4>3</vt:i4>
      </vt:variant>
      <vt:variant>
        <vt:i4>0</vt:i4>
      </vt:variant>
      <vt:variant>
        <vt:i4>5</vt:i4>
      </vt:variant>
      <vt:variant>
        <vt:lpwstr>mailto:licitacoes@cosanpa.pa.gov.br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DO PREGÃO ELETRÔNICO SEAD/DGL/SRP Nº</dc:title>
  <dc:creator>SRP</dc:creator>
  <cp:lastModifiedBy>DeltaOn</cp:lastModifiedBy>
  <cp:revision>6</cp:revision>
  <cp:lastPrinted>2020-05-12T16:06:00Z</cp:lastPrinted>
  <dcterms:created xsi:type="dcterms:W3CDTF">2020-08-13T14:08:00Z</dcterms:created>
  <dcterms:modified xsi:type="dcterms:W3CDTF">2020-08-13T15:12:00Z</dcterms:modified>
</cp:coreProperties>
</file>